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B79" w:rsidRDefault="00013931" w:rsidP="00C91B79">
      <w:pPr>
        <w:spacing w:after="240" w:line="240" w:lineRule="auto"/>
        <w:rPr>
          <w:rFonts w:ascii="Segoe UI" w:hAnsi="Segoe UI" w:cs="Segoe UI"/>
          <w:color w:val="010101"/>
          <w:sz w:val="24"/>
          <w:szCs w:val="24"/>
        </w:rPr>
      </w:pPr>
      <w:r>
        <w:rPr>
          <w:rFonts w:ascii="Times New Roman" w:hAnsi="Times New Roman"/>
          <w:b/>
          <w:color w:val="010101"/>
          <w:sz w:val="24"/>
          <w:szCs w:val="24"/>
        </w:rPr>
        <w:t xml:space="preserve">                             </w:t>
      </w:r>
    </w:p>
    <w:p w:rsidR="00C91B79" w:rsidRPr="00CB0A73" w:rsidRDefault="00C91B79" w:rsidP="00C91B79">
      <w:pPr>
        <w:spacing w:after="0" w:line="240" w:lineRule="auto"/>
        <w:jc w:val="center"/>
        <w:rPr>
          <w:rFonts w:ascii="Times New Roman" w:hAnsi="Times New Roman"/>
          <w:color w:val="010101"/>
          <w:sz w:val="28"/>
          <w:szCs w:val="28"/>
        </w:rPr>
      </w:pPr>
      <w:r w:rsidRPr="00CB0A73">
        <w:rPr>
          <w:rFonts w:ascii="Times New Roman" w:hAnsi="Times New Roman"/>
          <w:color w:val="010101"/>
          <w:sz w:val="28"/>
          <w:szCs w:val="28"/>
        </w:rPr>
        <w:t>ХХ</w:t>
      </w:r>
      <w:r w:rsidRPr="00CB0A73">
        <w:rPr>
          <w:rFonts w:ascii="Times New Roman" w:hAnsi="Times New Roman"/>
          <w:color w:val="010101"/>
          <w:sz w:val="28"/>
          <w:szCs w:val="28"/>
          <w:lang w:val="en-US"/>
        </w:rPr>
        <w:t>IV</w:t>
      </w:r>
      <w:r w:rsidRPr="00CB0A73">
        <w:rPr>
          <w:rFonts w:ascii="Times New Roman" w:hAnsi="Times New Roman"/>
          <w:color w:val="010101"/>
          <w:sz w:val="28"/>
          <w:szCs w:val="28"/>
        </w:rPr>
        <w:t xml:space="preserve"> ГОРОДСКАЯ НАУЧНО – ПРАКТИЧЕСКАЯ КОНФЕРЕНЦИЯ</w:t>
      </w:r>
    </w:p>
    <w:p w:rsidR="00C91B79" w:rsidRPr="00CB0A73" w:rsidRDefault="00C91B79" w:rsidP="00C91B79">
      <w:pPr>
        <w:spacing w:after="0" w:line="240" w:lineRule="auto"/>
        <w:jc w:val="center"/>
        <w:rPr>
          <w:rFonts w:ascii="Times New Roman" w:hAnsi="Times New Roman"/>
          <w:color w:val="010101"/>
          <w:sz w:val="28"/>
          <w:szCs w:val="28"/>
        </w:rPr>
      </w:pPr>
      <w:r w:rsidRPr="00CB0A73">
        <w:rPr>
          <w:rFonts w:ascii="Times New Roman" w:hAnsi="Times New Roman"/>
          <w:color w:val="010101"/>
          <w:sz w:val="28"/>
          <w:szCs w:val="28"/>
        </w:rPr>
        <w:t>«Первые шаги в науку – 2025»</w:t>
      </w:r>
    </w:p>
    <w:p w:rsidR="00C91B79" w:rsidRPr="00CB0A73" w:rsidRDefault="00C91B79" w:rsidP="00C91B79">
      <w:pPr>
        <w:spacing w:after="0" w:line="240" w:lineRule="auto"/>
        <w:jc w:val="center"/>
        <w:rPr>
          <w:rFonts w:ascii="Times New Roman" w:hAnsi="Times New Roman"/>
          <w:color w:val="010101"/>
          <w:sz w:val="28"/>
          <w:szCs w:val="28"/>
        </w:rPr>
      </w:pPr>
    </w:p>
    <w:p w:rsidR="00C91B79" w:rsidRPr="00CB0A73" w:rsidRDefault="00C91B79" w:rsidP="00C91B79">
      <w:pPr>
        <w:spacing w:after="0" w:line="240" w:lineRule="auto"/>
        <w:jc w:val="center"/>
        <w:rPr>
          <w:rFonts w:ascii="Times New Roman" w:hAnsi="Times New Roman"/>
          <w:color w:val="010101"/>
          <w:sz w:val="28"/>
          <w:szCs w:val="28"/>
        </w:rPr>
      </w:pPr>
    </w:p>
    <w:p w:rsidR="00C91B79" w:rsidRPr="00CB0A73" w:rsidRDefault="00C91B79" w:rsidP="00C91B79">
      <w:pPr>
        <w:spacing w:after="0" w:line="240" w:lineRule="auto"/>
        <w:jc w:val="center"/>
        <w:rPr>
          <w:rFonts w:ascii="Times New Roman" w:hAnsi="Times New Roman"/>
          <w:color w:val="010101"/>
          <w:sz w:val="28"/>
          <w:szCs w:val="28"/>
        </w:rPr>
      </w:pPr>
    </w:p>
    <w:p w:rsidR="00C91B79" w:rsidRPr="00CB0A73" w:rsidRDefault="00C91B79" w:rsidP="00C91B79">
      <w:pPr>
        <w:spacing w:after="0" w:line="240" w:lineRule="auto"/>
        <w:jc w:val="center"/>
        <w:rPr>
          <w:rFonts w:ascii="Times New Roman" w:hAnsi="Times New Roman"/>
          <w:color w:val="010101"/>
          <w:sz w:val="28"/>
          <w:szCs w:val="28"/>
        </w:rPr>
      </w:pPr>
    </w:p>
    <w:p w:rsidR="00C91B79" w:rsidRPr="00CB0A73" w:rsidRDefault="00C91B79" w:rsidP="00C91B79">
      <w:pPr>
        <w:spacing w:after="0" w:line="240" w:lineRule="auto"/>
        <w:jc w:val="center"/>
        <w:rPr>
          <w:rFonts w:ascii="Times New Roman" w:hAnsi="Times New Roman"/>
          <w:color w:val="010101"/>
          <w:sz w:val="28"/>
          <w:szCs w:val="28"/>
        </w:rPr>
      </w:pPr>
    </w:p>
    <w:p w:rsidR="00C91B79" w:rsidRPr="00CB0A73" w:rsidRDefault="00C91B79" w:rsidP="00C91B79">
      <w:pPr>
        <w:spacing w:after="0" w:line="240" w:lineRule="auto"/>
        <w:jc w:val="center"/>
        <w:rPr>
          <w:rFonts w:ascii="Times New Roman" w:hAnsi="Times New Roman"/>
          <w:color w:val="010101"/>
          <w:sz w:val="28"/>
          <w:szCs w:val="28"/>
        </w:rPr>
      </w:pPr>
    </w:p>
    <w:p w:rsidR="00C91B79" w:rsidRPr="00CB0A73" w:rsidRDefault="00C91B79" w:rsidP="00C91B79">
      <w:pPr>
        <w:spacing w:after="0" w:line="240" w:lineRule="auto"/>
        <w:jc w:val="center"/>
        <w:rPr>
          <w:rFonts w:ascii="Times New Roman" w:hAnsi="Times New Roman"/>
          <w:color w:val="010101"/>
          <w:sz w:val="28"/>
          <w:szCs w:val="28"/>
        </w:rPr>
      </w:pPr>
    </w:p>
    <w:p w:rsidR="00C91B79" w:rsidRPr="00CB0A73" w:rsidRDefault="00C91B79" w:rsidP="00C91B79">
      <w:pPr>
        <w:spacing w:after="0" w:line="240" w:lineRule="auto"/>
        <w:jc w:val="center"/>
        <w:rPr>
          <w:rFonts w:ascii="Times New Roman" w:hAnsi="Times New Roman"/>
          <w:color w:val="010101"/>
          <w:sz w:val="28"/>
          <w:szCs w:val="28"/>
        </w:rPr>
      </w:pPr>
    </w:p>
    <w:p w:rsidR="00C91B79" w:rsidRPr="00CB0A73" w:rsidRDefault="00C91B79" w:rsidP="00C91B79">
      <w:pPr>
        <w:spacing w:after="0" w:line="240" w:lineRule="auto"/>
        <w:jc w:val="center"/>
        <w:rPr>
          <w:rFonts w:ascii="Times New Roman" w:hAnsi="Times New Roman"/>
          <w:color w:val="010101"/>
          <w:sz w:val="28"/>
          <w:szCs w:val="28"/>
        </w:rPr>
      </w:pPr>
      <w:r w:rsidRPr="00CB0A73">
        <w:rPr>
          <w:rFonts w:ascii="Times New Roman" w:hAnsi="Times New Roman"/>
          <w:color w:val="010101"/>
          <w:sz w:val="28"/>
          <w:szCs w:val="28"/>
        </w:rPr>
        <w:t>Секция: «Мировая художественная культура»</w:t>
      </w:r>
    </w:p>
    <w:p w:rsidR="00C91B79" w:rsidRPr="00CB0A73" w:rsidRDefault="00C91B79" w:rsidP="00C91B79">
      <w:pPr>
        <w:spacing w:after="0" w:line="240" w:lineRule="auto"/>
        <w:jc w:val="center"/>
        <w:rPr>
          <w:rFonts w:ascii="Times New Roman" w:hAnsi="Times New Roman"/>
          <w:color w:val="010101"/>
          <w:sz w:val="28"/>
          <w:szCs w:val="28"/>
        </w:rPr>
      </w:pPr>
    </w:p>
    <w:p w:rsidR="00C91B79" w:rsidRPr="00CB0A73" w:rsidRDefault="00C91B79" w:rsidP="00C91B79">
      <w:pPr>
        <w:spacing w:after="0" w:line="240" w:lineRule="auto"/>
        <w:jc w:val="center"/>
        <w:rPr>
          <w:rFonts w:ascii="Times New Roman" w:hAnsi="Times New Roman"/>
          <w:color w:val="010101"/>
          <w:sz w:val="28"/>
          <w:szCs w:val="28"/>
        </w:rPr>
      </w:pPr>
    </w:p>
    <w:p w:rsidR="00C91B79" w:rsidRPr="00CB0A73" w:rsidRDefault="00C91B79" w:rsidP="00C91B79">
      <w:pPr>
        <w:spacing w:after="0" w:line="240" w:lineRule="auto"/>
        <w:jc w:val="center"/>
        <w:rPr>
          <w:rFonts w:ascii="Times New Roman" w:hAnsi="Times New Roman"/>
          <w:color w:val="010101"/>
          <w:sz w:val="28"/>
          <w:szCs w:val="28"/>
        </w:rPr>
      </w:pPr>
    </w:p>
    <w:p w:rsidR="00C91B79" w:rsidRPr="00CB0A73" w:rsidRDefault="00C91B79" w:rsidP="00C91B79">
      <w:pPr>
        <w:spacing w:after="0" w:line="240" w:lineRule="auto"/>
        <w:jc w:val="center"/>
        <w:rPr>
          <w:rFonts w:ascii="Times New Roman" w:hAnsi="Times New Roman"/>
          <w:color w:val="010101"/>
          <w:sz w:val="28"/>
          <w:szCs w:val="28"/>
        </w:rPr>
      </w:pPr>
    </w:p>
    <w:p w:rsidR="00C91B79" w:rsidRPr="00CB0A73" w:rsidRDefault="00C91B79" w:rsidP="00C91B79">
      <w:pPr>
        <w:spacing w:after="0" w:line="240" w:lineRule="auto"/>
        <w:jc w:val="center"/>
        <w:rPr>
          <w:rFonts w:ascii="Times New Roman" w:hAnsi="Times New Roman"/>
          <w:color w:val="010101"/>
          <w:sz w:val="28"/>
          <w:szCs w:val="28"/>
        </w:rPr>
      </w:pPr>
    </w:p>
    <w:p w:rsidR="00C91B79" w:rsidRPr="00CB0A73" w:rsidRDefault="00C91B79" w:rsidP="00C91B79">
      <w:pPr>
        <w:spacing w:after="0" w:line="240" w:lineRule="auto"/>
        <w:jc w:val="center"/>
        <w:rPr>
          <w:rFonts w:ascii="Times New Roman" w:hAnsi="Times New Roman"/>
          <w:color w:val="010101"/>
          <w:sz w:val="28"/>
          <w:szCs w:val="28"/>
        </w:rPr>
      </w:pPr>
    </w:p>
    <w:p w:rsidR="00C91B79" w:rsidRPr="00CB0A73" w:rsidRDefault="00C91B79" w:rsidP="00C91B79">
      <w:pPr>
        <w:spacing w:after="0" w:line="240" w:lineRule="auto"/>
        <w:jc w:val="center"/>
        <w:rPr>
          <w:rFonts w:ascii="Times New Roman" w:hAnsi="Times New Roman"/>
          <w:color w:val="010101"/>
          <w:sz w:val="28"/>
          <w:szCs w:val="28"/>
        </w:rPr>
      </w:pPr>
      <w:r>
        <w:rPr>
          <w:rFonts w:ascii="Times New Roman" w:hAnsi="Times New Roman"/>
          <w:color w:val="010101"/>
          <w:sz w:val="28"/>
          <w:szCs w:val="28"/>
        </w:rPr>
        <w:t>Проектно-и</w:t>
      </w:r>
      <w:r w:rsidRPr="00CB0A73">
        <w:rPr>
          <w:rFonts w:ascii="Times New Roman" w:hAnsi="Times New Roman"/>
          <w:color w:val="010101"/>
          <w:sz w:val="28"/>
          <w:szCs w:val="28"/>
        </w:rPr>
        <w:t>сследовательская работа « Песни, победившие войну»</w:t>
      </w:r>
    </w:p>
    <w:p w:rsidR="00C91B79" w:rsidRPr="00CB0A73" w:rsidRDefault="00C91B79" w:rsidP="00C91B79">
      <w:pPr>
        <w:spacing w:after="0" w:line="240" w:lineRule="auto"/>
        <w:jc w:val="center"/>
        <w:rPr>
          <w:rFonts w:ascii="Times New Roman" w:hAnsi="Times New Roman"/>
          <w:color w:val="010101"/>
          <w:sz w:val="28"/>
          <w:szCs w:val="28"/>
        </w:rPr>
      </w:pPr>
    </w:p>
    <w:p w:rsidR="00C91B79" w:rsidRPr="00CB0A73" w:rsidRDefault="00C91B79" w:rsidP="00C91B79">
      <w:pPr>
        <w:spacing w:after="0" w:line="240" w:lineRule="auto"/>
        <w:rPr>
          <w:rFonts w:ascii="Times New Roman" w:hAnsi="Times New Roman"/>
          <w:color w:val="010101"/>
          <w:sz w:val="28"/>
          <w:szCs w:val="28"/>
        </w:rPr>
      </w:pPr>
    </w:p>
    <w:p w:rsidR="00C91B79" w:rsidRPr="00CB0A73" w:rsidRDefault="00C91B79" w:rsidP="00C91B79">
      <w:pPr>
        <w:spacing w:after="0" w:line="240" w:lineRule="auto"/>
        <w:rPr>
          <w:rFonts w:ascii="Times New Roman" w:hAnsi="Times New Roman"/>
          <w:color w:val="010101"/>
          <w:sz w:val="28"/>
          <w:szCs w:val="28"/>
        </w:rPr>
      </w:pPr>
    </w:p>
    <w:p w:rsidR="00C91B79" w:rsidRPr="00CB0A73" w:rsidRDefault="00C91B79" w:rsidP="00C91B79">
      <w:pPr>
        <w:spacing w:after="0" w:line="240" w:lineRule="auto"/>
        <w:rPr>
          <w:rFonts w:ascii="Times New Roman" w:hAnsi="Times New Roman"/>
          <w:color w:val="010101"/>
          <w:sz w:val="28"/>
          <w:szCs w:val="28"/>
        </w:rPr>
      </w:pPr>
    </w:p>
    <w:p w:rsidR="00C91B79" w:rsidRPr="00CB0A73" w:rsidRDefault="00C91B79" w:rsidP="00C91B79">
      <w:pPr>
        <w:spacing w:after="0" w:line="240" w:lineRule="auto"/>
        <w:rPr>
          <w:rFonts w:ascii="Times New Roman" w:hAnsi="Times New Roman"/>
          <w:color w:val="010101"/>
          <w:sz w:val="28"/>
          <w:szCs w:val="28"/>
        </w:rPr>
      </w:pPr>
    </w:p>
    <w:p w:rsidR="00C91B79" w:rsidRPr="00CB0A73" w:rsidRDefault="00C91B79" w:rsidP="00C91B79">
      <w:pPr>
        <w:spacing w:after="0" w:line="240" w:lineRule="auto"/>
        <w:rPr>
          <w:rFonts w:ascii="Times New Roman" w:hAnsi="Times New Roman"/>
          <w:color w:val="010101"/>
          <w:sz w:val="28"/>
          <w:szCs w:val="28"/>
        </w:rPr>
      </w:pPr>
    </w:p>
    <w:p w:rsidR="00C91B79" w:rsidRPr="00CB0A73" w:rsidRDefault="00C91B79" w:rsidP="00C91B79">
      <w:pPr>
        <w:spacing w:after="0" w:line="240" w:lineRule="auto"/>
        <w:rPr>
          <w:rFonts w:ascii="Times New Roman" w:hAnsi="Times New Roman"/>
          <w:color w:val="010101"/>
          <w:sz w:val="28"/>
          <w:szCs w:val="28"/>
        </w:rPr>
      </w:pPr>
    </w:p>
    <w:p w:rsidR="00C91B79" w:rsidRPr="00CB0A73" w:rsidRDefault="00C91B79" w:rsidP="00C91B79">
      <w:pPr>
        <w:spacing w:after="0" w:line="240" w:lineRule="auto"/>
        <w:jc w:val="both"/>
        <w:rPr>
          <w:rFonts w:ascii="Times New Roman" w:hAnsi="Times New Roman"/>
          <w:color w:val="010101"/>
          <w:sz w:val="28"/>
          <w:szCs w:val="28"/>
        </w:rPr>
      </w:pPr>
    </w:p>
    <w:p w:rsidR="00C91B79" w:rsidRPr="00CB0A73" w:rsidRDefault="00C91B79" w:rsidP="00C91B79">
      <w:pPr>
        <w:spacing w:after="0" w:line="240" w:lineRule="auto"/>
        <w:jc w:val="both"/>
        <w:rPr>
          <w:rFonts w:ascii="Times New Roman" w:hAnsi="Times New Roman"/>
          <w:color w:val="010101"/>
          <w:sz w:val="28"/>
          <w:szCs w:val="28"/>
        </w:rPr>
      </w:pPr>
      <w:r w:rsidRPr="00CB0A73">
        <w:rPr>
          <w:rFonts w:ascii="Times New Roman" w:hAnsi="Times New Roman"/>
          <w:color w:val="010101"/>
          <w:sz w:val="28"/>
          <w:szCs w:val="28"/>
        </w:rPr>
        <w:t xml:space="preserve">                                                                                    выполнили:</w:t>
      </w:r>
    </w:p>
    <w:p w:rsidR="00C91B79" w:rsidRPr="00CB0A73" w:rsidRDefault="00C91B79" w:rsidP="00C91B79">
      <w:pPr>
        <w:spacing w:after="0" w:line="240" w:lineRule="auto"/>
        <w:jc w:val="both"/>
        <w:rPr>
          <w:rFonts w:ascii="Times New Roman" w:hAnsi="Times New Roman"/>
          <w:color w:val="010101"/>
          <w:sz w:val="28"/>
          <w:szCs w:val="28"/>
        </w:rPr>
      </w:pPr>
      <w:r w:rsidRPr="00CB0A73">
        <w:rPr>
          <w:rFonts w:ascii="Times New Roman" w:hAnsi="Times New Roman"/>
          <w:color w:val="010101"/>
          <w:sz w:val="28"/>
          <w:szCs w:val="28"/>
        </w:rPr>
        <w:t xml:space="preserve">                                                                                    Голубец М.Н.</w:t>
      </w:r>
    </w:p>
    <w:p w:rsidR="00C91B79" w:rsidRPr="00CB0A73" w:rsidRDefault="00C91B79" w:rsidP="00C91B79">
      <w:pPr>
        <w:spacing w:after="0" w:line="240" w:lineRule="auto"/>
        <w:jc w:val="both"/>
        <w:rPr>
          <w:rFonts w:ascii="Times New Roman" w:hAnsi="Times New Roman"/>
          <w:color w:val="010101"/>
          <w:sz w:val="28"/>
          <w:szCs w:val="28"/>
        </w:rPr>
      </w:pPr>
      <w:r w:rsidRPr="00CB0A73">
        <w:rPr>
          <w:rFonts w:ascii="Times New Roman" w:hAnsi="Times New Roman"/>
          <w:color w:val="010101"/>
          <w:sz w:val="28"/>
          <w:szCs w:val="28"/>
        </w:rPr>
        <w:t xml:space="preserve">                                                                                    Соломенникова А. Н.</w:t>
      </w:r>
    </w:p>
    <w:p w:rsidR="00C91B79" w:rsidRPr="00CB0A73" w:rsidRDefault="00C91B79" w:rsidP="00C91B79">
      <w:pPr>
        <w:spacing w:after="0" w:line="240" w:lineRule="auto"/>
        <w:jc w:val="both"/>
        <w:rPr>
          <w:rFonts w:ascii="Times New Roman" w:hAnsi="Times New Roman"/>
          <w:color w:val="010101"/>
          <w:sz w:val="28"/>
          <w:szCs w:val="28"/>
        </w:rPr>
      </w:pPr>
      <w:r w:rsidRPr="00CB0A73">
        <w:rPr>
          <w:rFonts w:ascii="Times New Roman" w:hAnsi="Times New Roman"/>
          <w:color w:val="010101"/>
          <w:sz w:val="28"/>
          <w:szCs w:val="28"/>
        </w:rPr>
        <w:t xml:space="preserve">                                                                                    МБОУ «ООШ №5», </w:t>
      </w:r>
    </w:p>
    <w:p w:rsidR="00C91B79" w:rsidRPr="00CB0A73" w:rsidRDefault="00C91B79" w:rsidP="00C91B79">
      <w:pPr>
        <w:spacing w:after="0" w:line="240" w:lineRule="auto"/>
        <w:jc w:val="both"/>
        <w:rPr>
          <w:rFonts w:ascii="Times New Roman" w:hAnsi="Times New Roman"/>
          <w:color w:val="010101"/>
          <w:sz w:val="28"/>
          <w:szCs w:val="28"/>
        </w:rPr>
      </w:pPr>
      <w:r w:rsidRPr="00CB0A73">
        <w:rPr>
          <w:rFonts w:ascii="Times New Roman" w:hAnsi="Times New Roman"/>
          <w:color w:val="010101"/>
          <w:sz w:val="28"/>
          <w:szCs w:val="28"/>
        </w:rPr>
        <w:t xml:space="preserve">                                                                                    6 класс</w:t>
      </w:r>
    </w:p>
    <w:p w:rsidR="00C91B79" w:rsidRPr="00CB0A73" w:rsidRDefault="00C91B79" w:rsidP="00C91B79">
      <w:pPr>
        <w:spacing w:after="0" w:line="240" w:lineRule="auto"/>
        <w:jc w:val="both"/>
        <w:rPr>
          <w:rFonts w:ascii="Times New Roman" w:hAnsi="Times New Roman"/>
          <w:color w:val="010101"/>
          <w:sz w:val="28"/>
          <w:szCs w:val="28"/>
        </w:rPr>
      </w:pPr>
      <w:r w:rsidRPr="00CB0A73">
        <w:rPr>
          <w:rFonts w:ascii="Times New Roman" w:hAnsi="Times New Roman"/>
          <w:color w:val="010101"/>
          <w:sz w:val="28"/>
          <w:szCs w:val="28"/>
        </w:rPr>
        <w:t xml:space="preserve">                                                                                    Руководитель работы:</w:t>
      </w:r>
    </w:p>
    <w:p w:rsidR="00C91B79" w:rsidRPr="00CB0A73" w:rsidRDefault="00C91B79" w:rsidP="00C91B79">
      <w:pPr>
        <w:spacing w:after="0" w:line="240" w:lineRule="auto"/>
        <w:jc w:val="both"/>
        <w:rPr>
          <w:rFonts w:ascii="Times New Roman" w:hAnsi="Times New Roman"/>
          <w:color w:val="010101"/>
          <w:sz w:val="28"/>
          <w:szCs w:val="28"/>
        </w:rPr>
      </w:pPr>
      <w:r w:rsidRPr="00CB0A73">
        <w:rPr>
          <w:rFonts w:ascii="Times New Roman" w:hAnsi="Times New Roman"/>
          <w:color w:val="010101"/>
          <w:sz w:val="28"/>
          <w:szCs w:val="28"/>
        </w:rPr>
        <w:t xml:space="preserve">                                                                                    Лукомская М.А.</w:t>
      </w:r>
    </w:p>
    <w:p w:rsidR="00C91B79" w:rsidRPr="00CB0A73" w:rsidRDefault="00C91B79" w:rsidP="00C91B79">
      <w:pPr>
        <w:spacing w:after="0" w:line="240" w:lineRule="auto"/>
        <w:jc w:val="both"/>
        <w:rPr>
          <w:rFonts w:ascii="Times New Roman" w:hAnsi="Times New Roman"/>
          <w:color w:val="010101"/>
          <w:sz w:val="28"/>
          <w:szCs w:val="28"/>
        </w:rPr>
      </w:pPr>
      <w:r w:rsidRPr="00CB0A73">
        <w:rPr>
          <w:rFonts w:ascii="Times New Roman" w:hAnsi="Times New Roman"/>
          <w:color w:val="010101"/>
          <w:sz w:val="28"/>
          <w:szCs w:val="28"/>
        </w:rPr>
        <w:t xml:space="preserve">                                                                                    МБОУ «ООШ №5»</w:t>
      </w:r>
    </w:p>
    <w:p w:rsidR="00C91B79" w:rsidRPr="00CB0A73" w:rsidRDefault="00C91B79" w:rsidP="00C91B79">
      <w:pPr>
        <w:spacing w:after="0" w:line="240" w:lineRule="auto"/>
        <w:jc w:val="both"/>
        <w:rPr>
          <w:rFonts w:ascii="Times New Roman" w:hAnsi="Times New Roman"/>
          <w:color w:val="010101"/>
          <w:sz w:val="28"/>
          <w:szCs w:val="28"/>
        </w:rPr>
      </w:pPr>
      <w:r w:rsidRPr="00CB0A73">
        <w:rPr>
          <w:rFonts w:ascii="Times New Roman" w:hAnsi="Times New Roman"/>
          <w:color w:val="010101"/>
          <w:sz w:val="28"/>
          <w:szCs w:val="28"/>
        </w:rPr>
        <w:t xml:space="preserve">                                                                                    учитель музыки</w:t>
      </w:r>
    </w:p>
    <w:p w:rsidR="00C91B79" w:rsidRPr="00026828" w:rsidRDefault="00C91B79" w:rsidP="00C91B79">
      <w:pPr>
        <w:spacing w:after="0" w:line="240" w:lineRule="auto"/>
        <w:jc w:val="both"/>
        <w:rPr>
          <w:rFonts w:ascii="Times New Roman" w:hAnsi="Times New Roman"/>
          <w:color w:val="010101"/>
          <w:sz w:val="24"/>
          <w:szCs w:val="24"/>
        </w:rPr>
      </w:pPr>
      <w:r w:rsidRPr="00026828">
        <w:rPr>
          <w:rFonts w:ascii="Times New Roman" w:hAnsi="Times New Roman"/>
          <w:color w:val="010101"/>
          <w:sz w:val="24"/>
          <w:szCs w:val="24"/>
        </w:rPr>
        <w:t xml:space="preserve">                                                                                    </w:t>
      </w:r>
    </w:p>
    <w:p w:rsidR="00C91B79" w:rsidRPr="00026828" w:rsidRDefault="00C91B79" w:rsidP="00C91B79">
      <w:pPr>
        <w:spacing w:after="0" w:line="240" w:lineRule="auto"/>
        <w:rPr>
          <w:rFonts w:ascii="Times New Roman" w:hAnsi="Times New Roman"/>
          <w:color w:val="010101"/>
          <w:sz w:val="24"/>
          <w:szCs w:val="24"/>
        </w:rPr>
      </w:pPr>
    </w:p>
    <w:p w:rsidR="00C91B79" w:rsidRPr="00026828" w:rsidRDefault="00C91B79" w:rsidP="00C91B79">
      <w:pPr>
        <w:spacing w:after="0" w:line="240" w:lineRule="auto"/>
        <w:rPr>
          <w:rFonts w:ascii="Times New Roman" w:hAnsi="Times New Roman"/>
          <w:color w:val="010101"/>
          <w:sz w:val="24"/>
          <w:szCs w:val="24"/>
        </w:rPr>
      </w:pPr>
    </w:p>
    <w:p w:rsidR="00C91B79" w:rsidRPr="00026828" w:rsidRDefault="00C91B79" w:rsidP="00C91B79">
      <w:pPr>
        <w:spacing w:after="0" w:line="240" w:lineRule="auto"/>
        <w:rPr>
          <w:rFonts w:ascii="Times New Roman" w:hAnsi="Times New Roman"/>
          <w:color w:val="010101"/>
          <w:sz w:val="24"/>
          <w:szCs w:val="24"/>
        </w:rPr>
      </w:pPr>
    </w:p>
    <w:p w:rsidR="00C91B79" w:rsidRPr="00026828" w:rsidRDefault="00C91B79" w:rsidP="00C91B79">
      <w:pPr>
        <w:spacing w:after="0" w:line="240" w:lineRule="auto"/>
        <w:rPr>
          <w:rFonts w:ascii="Times New Roman" w:hAnsi="Times New Roman"/>
          <w:color w:val="010101"/>
          <w:sz w:val="24"/>
          <w:szCs w:val="24"/>
        </w:rPr>
      </w:pPr>
    </w:p>
    <w:p w:rsidR="00C91B79" w:rsidRPr="00026828" w:rsidRDefault="00C91B79" w:rsidP="00C91B79">
      <w:pPr>
        <w:spacing w:after="0" w:line="240" w:lineRule="auto"/>
        <w:rPr>
          <w:rFonts w:ascii="Times New Roman" w:hAnsi="Times New Roman"/>
          <w:color w:val="010101"/>
          <w:sz w:val="24"/>
          <w:szCs w:val="24"/>
        </w:rPr>
      </w:pPr>
    </w:p>
    <w:p w:rsidR="00C91B79" w:rsidRPr="00026828" w:rsidRDefault="00C91B79" w:rsidP="00C91B79">
      <w:pPr>
        <w:spacing w:after="0" w:line="240" w:lineRule="auto"/>
        <w:rPr>
          <w:rFonts w:ascii="Times New Roman" w:hAnsi="Times New Roman"/>
          <w:color w:val="010101"/>
          <w:sz w:val="24"/>
          <w:szCs w:val="24"/>
        </w:rPr>
      </w:pPr>
    </w:p>
    <w:p w:rsidR="00C91B79" w:rsidRPr="00026828" w:rsidRDefault="00C91B79" w:rsidP="00C91B79">
      <w:pPr>
        <w:spacing w:after="0" w:line="240" w:lineRule="auto"/>
        <w:rPr>
          <w:rFonts w:ascii="Times New Roman" w:hAnsi="Times New Roman"/>
          <w:color w:val="010101"/>
          <w:sz w:val="24"/>
          <w:szCs w:val="24"/>
        </w:rPr>
      </w:pPr>
    </w:p>
    <w:p w:rsidR="00C91B79" w:rsidRPr="00026828" w:rsidRDefault="00C91B79" w:rsidP="00C91B79">
      <w:pPr>
        <w:spacing w:after="0" w:line="240" w:lineRule="auto"/>
        <w:jc w:val="center"/>
        <w:rPr>
          <w:rFonts w:ascii="Times New Roman" w:hAnsi="Times New Roman"/>
          <w:color w:val="010101"/>
          <w:sz w:val="24"/>
          <w:szCs w:val="24"/>
        </w:rPr>
      </w:pPr>
      <w:r w:rsidRPr="00026828">
        <w:rPr>
          <w:rFonts w:ascii="Times New Roman" w:hAnsi="Times New Roman"/>
          <w:color w:val="010101"/>
          <w:sz w:val="24"/>
          <w:szCs w:val="24"/>
        </w:rPr>
        <w:t>Лесосибирск, 2025</w:t>
      </w:r>
    </w:p>
    <w:p w:rsidR="00C91B79" w:rsidRDefault="00C91B79" w:rsidP="00C91B79"/>
    <w:p w:rsidR="00C91B79" w:rsidRDefault="00C91B79" w:rsidP="00C91B79">
      <w:pPr>
        <w:spacing w:after="240" w:line="240" w:lineRule="auto"/>
        <w:rPr>
          <w:rFonts w:ascii="Times New Roman" w:hAnsi="Times New Roman"/>
          <w:color w:val="010101"/>
          <w:sz w:val="24"/>
          <w:szCs w:val="24"/>
        </w:rPr>
      </w:pPr>
    </w:p>
    <w:p w:rsidR="00C91B79" w:rsidRDefault="00C91B79" w:rsidP="00C91B79">
      <w:pPr>
        <w:spacing w:after="240" w:line="240" w:lineRule="auto"/>
        <w:rPr>
          <w:rFonts w:ascii="Times New Roman" w:hAnsi="Times New Roman"/>
          <w:color w:val="010101"/>
          <w:sz w:val="24"/>
          <w:szCs w:val="24"/>
        </w:rPr>
      </w:pPr>
      <w:r>
        <w:rPr>
          <w:rFonts w:ascii="Times New Roman" w:hAnsi="Times New Roman"/>
          <w:color w:val="010101"/>
          <w:sz w:val="24"/>
          <w:szCs w:val="24"/>
        </w:rPr>
        <w:t xml:space="preserve">                                                  ОГЛАВЛЕНИЕ</w:t>
      </w:r>
    </w:p>
    <w:p w:rsidR="00C91B79" w:rsidRPr="00026828" w:rsidRDefault="00C91B79" w:rsidP="00C91B79">
      <w:pPr>
        <w:spacing w:after="240" w:line="240" w:lineRule="auto"/>
        <w:rPr>
          <w:rFonts w:ascii="Times New Roman" w:hAnsi="Times New Roman"/>
          <w:color w:val="010101"/>
          <w:sz w:val="24"/>
          <w:szCs w:val="24"/>
        </w:rPr>
      </w:pPr>
      <w:r>
        <w:rPr>
          <w:rFonts w:ascii="Times New Roman" w:hAnsi="Times New Roman"/>
          <w:color w:val="010101"/>
          <w:sz w:val="24"/>
          <w:szCs w:val="24"/>
          <w:lang w:val="en-US"/>
        </w:rPr>
        <w:t>I</w:t>
      </w:r>
      <w:r>
        <w:rPr>
          <w:rFonts w:ascii="Times New Roman" w:hAnsi="Times New Roman"/>
          <w:color w:val="010101"/>
          <w:sz w:val="24"/>
          <w:szCs w:val="24"/>
        </w:rPr>
        <w:t>.Вв</w:t>
      </w:r>
      <w:r>
        <w:rPr>
          <w:rFonts w:ascii="Times New Roman" w:hAnsi="Times New Roman"/>
          <w:color w:val="010101"/>
          <w:sz w:val="24"/>
          <w:szCs w:val="24"/>
        </w:rPr>
        <w:t>едение …………………………………………………………. 3</w:t>
      </w:r>
    </w:p>
    <w:p w:rsidR="00C91B79" w:rsidRPr="00026828" w:rsidRDefault="00C91B79" w:rsidP="00C91B79">
      <w:pPr>
        <w:spacing w:after="240" w:line="240" w:lineRule="auto"/>
        <w:rPr>
          <w:rFonts w:ascii="Times New Roman" w:hAnsi="Times New Roman"/>
          <w:color w:val="010101"/>
          <w:sz w:val="24"/>
          <w:szCs w:val="24"/>
        </w:rPr>
      </w:pPr>
      <w:r w:rsidRPr="00026828">
        <w:rPr>
          <w:rFonts w:ascii="Times New Roman" w:hAnsi="Times New Roman"/>
          <w:color w:val="010101"/>
          <w:sz w:val="24"/>
          <w:szCs w:val="24"/>
        </w:rPr>
        <w:t>Актуальность проблемы…………………………………………...</w:t>
      </w:r>
      <w:r>
        <w:rPr>
          <w:rFonts w:ascii="Times New Roman" w:hAnsi="Times New Roman"/>
          <w:color w:val="010101"/>
          <w:sz w:val="24"/>
          <w:szCs w:val="24"/>
        </w:rPr>
        <w:t>3</w:t>
      </w:r>
    </w:p>
    <w:p w:rsidR="00C91B79" w:rsidRPr="00026828" w:rsidRDefault="00C91B79" w:rsidP="00C91B79">
      <w:pPr>
        <w:spacing w:after="240" w:line="240" w:lineRule="auto"/>
        <w:rPr>
          <w:rFonts w:ascii="Times New Roman" w:hAnsi="Times New Roman"/>
          <w:color w:val="010101"/>
          <w:sz w:val="24"/>
          <w:szCs w:val="24"/>
        </w:rPr>
      </w:pPr>
      <w:r w:rsidRPr="00026828">
        <w:rPr>
          <w:rFonts w:ascii="Times New Roman" w:hAnsi="Times New Roman"/>
          <w:color w:val="010101"/>
          <w:sz w:val="24"/>
          <w:szCs w:val="24"/>
        </w:rPr>
        <w:t>Цель и задачи проекта …………………..………………………..</w:t>
      </w:r>
      <w:r>
        <w:rPr>
          <w:rFonts w:ascii="Times New Roman" w:hAnsi="Times New Roman"/>
          <w:color w:val="010101"/>
          <w:sz w:val="24"/>
          <w:szCs w:val="24"/>
        </w:rPr>
        <w:t xml:space="preserve">  4</w:t>
      </w:r>
    </w:p>
    <w:p w:rsidR="00C91B79" w:rsidRPr="00026828" w:rsidRDefault="00C91B79" w:rsidP="00C91B79">
      <w:pPr>
        <w:spacing w:after="240" w:line="240" w:lineRule="auto"/>
        <w:rPr>
          <w:rFonts w:ascii="Times New Roman" w:hAnsi="Times New Roman"/>
          <w:color w:val="010101"/>
          <w:sz w:val="24"/>
          <w:szCs w:val="24"/>
        </w:rPr>
      </w:pPr>
      <w:r w:rsidRPr="00026828">
        <w:rPr>
          <w:rFonts w:ascii="Times New Roman" w:hAnsi="Times New Roman"/>
          <w:color w:val="010101"/>
          <w:sz w:val="24"/>
          <w:szCs w:val="24"/>
        </w:rPr>
        <w:t>Ожидаемые результаты ……………………………………………</w:t>
      </w:r>
      <w:r>
        <w:rPr>
          <w:rFonts w:ascii="Times New Roman" w:hAnsi="Times New Roman"/>
          <w:color w:val="010101"/>
          <w:sz w:val="24"/>
          <w:szCs w:val="24"/>
        </w:rPr>
        <w:t>5</w:t>
      </w:r>
    </w:p>
    <w:p w:rsidR="00C91B79" w:rsidRPr="00026828" w:rsidRDefault="00C91B79" w:rsidP="00C91B79">
      <w:pPr>
        <w:spacing w:after="240" w:line="240" w:lineRule="auto"/>
        <w:rPr>
          <w:rFonts w:ascii="Times New Roman" w:hAnsi="Times New Roman"/>
          <w:color w:val="010101"/>
          <w:sz w:val="24"/>
          <w:szCs w:val="24"/>
        </w:rPr>
      </w:pPr>
      <w:r>
        <w:rPr>
          <w:rFonts w:ascii="Times New Roman" w:hAnsi="Times New Roman"/>
          <w:color w:val="010101"/>
          <w:sz w:val="24"/>
          <w:szCs w:val="24"/>
          <w:lang w:val="en-US"/>
        </w:rPr>
        <w:t>II</w:t>
      </w:r>
      <w:r>
        <w:rPr>
          <w:rFonts w:ascii="Times New Roman" w:hAnsi="Times New Roman"/>
          <w:color w:val="010101"/>
          <w:sz w:val="24"/>
          <w:szCs w:val="24"/>
        </w:rPr>
        <w:t>. Основная часть</w:t>
      </w:r>
      <w:r w:rsidRPr="00026828">
        <w:rPr>
          <w:rFonts w:ascii="Times New Roman" w:hAnsi="Times New Roman"/>
          <w:color w:val="010101"/>
          <w:sz w:val="24"/>
          <w:szCs w:val="24"/>
        </w:rPr>
        <w:t xml:space="preserve"> …………………………..……………………...</w:t>
      </w:r>
      <w:r>
        <w:rPr>
          <w:rFonts w:ascii="Times New Roman" w:hAnsi="Times New Roman"/>
          <w:color w:val="010101"/>
          <w:sz w:val="24"/>
          <w:szCs w:val="24"/>
        </w:rPr>
        <w:t>7</w:t>
      </w:r>
    </w:p>
    <w:p w:rsidR="00C91B79" w:rsidRPr="00026828" w:rsidRDefault="00C91B79" w:rsidP="00C91B79">
      <w:pPr>
        <w:spacing w:after="240" w:line="240" w:lineRule="auto"/>
        <w:rPr>
          <w:rFonts w:ascii="Times New Roman" w:hAnsi="Times New Roman"/>
          <w:color w:val="010101"/>
          <w:sz w:val="24"/>
          <w:szCs w:val="24"/>
        </w:rPr>
      </w:pPr>
      <w:r>
        <w:rPr>
          <w:rFonts w:ascii="Times New Roman" w:hAnsi="Times New Roman"/>
          <w:color w:val="010101"/>
          <w:sz w:val="24"/>
          <w:szCs w:val="24"/>
          <w:lang w:val="en-US"/>
        </w:rPr>
        <w:t>III</w:t>
      </w:r>
      <w:r>
        <w:rPr>
          <w:rFonts w:ascii="Times New Roman" w:hAnsi="Times New Roman"/>
          <w:color w:val="010101"/>
          <w:sz w:val="24"/>
          <w:szCs w:val="24"/>
        </w:rPr>
        <w:t>.</w:t>
      </w:r>
      <w:r w:rsidRPr="00026828">
        <w:rPr>
          <w:rFonts w:ascii="Times New Roman" w:hAnsi="Times New Roman"/>
          <w:color w:val="010101"/>
          <w:sz w:val="24"/>
          <w:szCs w:val="24"/>
        </w:rPr>
        <w:t xml:space="preserve"> Зак</w:t>
      </w:r>
      <w:r>
        <w:rPr>
          <w:rFonts w:ascii="Times New Roman" w:hAnsi="Times New Roman"/>
          <w:color w:val="010101"/>
          <w:sz w:val="24"/>
          <w:szCs w:val="24"/>
        </w:rPr>
        <w:t>лючение …………………………………………………….15</w:t>
      </w:r>
    </w:p>
    <w:p w:rsidR="00C91B79" w:rsidRPr="00026828" w:rsidRDefault="00C91B79" w:rsidP="00C91B79">
      <w:pPr>
        <w:spacing w:after="240" w:line="240" w:lineRule="auto"/>
        <w:rPr>
          <w:rFonts w:ascii="Times New Roman" w:hAnsi="Times New Roman"/>
          <w:color w:val="010101"/>
          <w:sz w:val="24"/>
          <w:szCs w:val="24"/>
        </w:rPr>
      </w:pPr>
      <w:r>
        <w:rPr>
          <w:rFonts w:ascii="Times New Roman" w:hAnsi="Times New Roman"/>
          <w:color w:val="010101"/>
          <w:sz w:val="24"/>
          <w:szCs w:val="24"/>
        </w:rPr>
        <w:t>Список использо</w:t>
      </w:r>
      <w:r>
        <w:rPr>
          <w:rFonts w:ascii="Times New Roman" w:hAnsi="Times New Roman"/>
          <w:color w:val="010101"/>
          <w:sz w:val="24"/>
          <w:szCs w:val="24"/>
        </w:rPr>
        <w:t>ванной  литературы ……………………………16</w:t>
      </w:r>
    </w:p>
    <w:p w:rsidR="00C91B79" w:rsidRPr="00681F91" w:rsidRDefault="00C91B79" w:rsidP="00C91B79">
      <w:pPr>
        <w:spacing w:after="240" w:line="240" w:lineRule="auto"/>
        <w:rPr>
          <w:rFonts w:ascii="Times New Roman" w:hAnsi="Times New Roman"/>
          <w:color w:val="010101"/>
          <w:sz w:val="24"/>
          <w:szCs w:val="24"/>
        </w:rPr>
      </w:pPr>
      <w:r>
        <w:rPr>
          <w:rFonts w:ascii="Times New Roman" w:hAnsi="Times New Roman"/>
          <w:color w:val="010101"/>
          <w:sz w:val="24"/>
          <w:szCs w:val="24"/>
        </w:rPr>
        <w:t>Приложе</w:t>
      </w:r>
      <w:r>
        <w:rPr>
          <w:rFonts w:ascii="Times New Roman" w:hAnsi="Times New Roman"/>
          <w:color w:val="010101"/>
          <w:sz w:val="24"/>
          <w:szCs w:val="24"/>
        </w:rPr>
        <w:t>ния…………………………………………………….......17</w:t>
      </w:r>
    </w:p>
    <w:p w:rsidR="00C91B79" w:rsidRPr="00026828" w:rsidRDefault="00C91B79" w:rsidP="00C91B79">
      <w:pPr>
        <w:spacing w:after="240" w:line="240" w:lineRule="auto"/>
        <w:rPr>
          <w:rFonts w:ascii="Times New Roman" w:hAnsi="Times New Roman"/>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013931" w:rsidP="00013931">
      <w:pPr>
        <w:pStyle w:val="a3"/>
        <w:spacing w:after="240" w:line="360" w:lineRule="auto"/>
        <w:ind w:left="1080"/>
        <w:rPr>
          <w:rFonts w:ascii="Times New Roman" w:hAnsi="Times New Roman"/>
          <w:b/>
          <w:color w:val="010101"/>
          <w:sz w:val="24"/>
          <w:szCs w:val="24"/>
        </w:rPr>
      </w:pPr>
      <w:r>
        <w:rPr>
          <w:rFonts w:ascii="Times New Roman" w:hAnsi="Times New Roman"/>
          <w:b/>
          <w:color w:val="010101"/>
          <w:sz w:val="24"/>
          <w:szCs w:val="24"/>
        </w:rPr>
        <w:t xml:space="preserve"> </w:t>
      </w:r>
      <w:r w:rsidR="00C91B79">
        <w:rPr>
          <w:rFonts w:ascii="Times New Roman" w:hAnsi="Times New Roman"/>
          <w:b/>
          <w:color w:val="010101"/>
          <w:sz w:val="24"/>
          <w:szCs w:val="24"/>
        </w:rPr>
        <w:t xml:space="preserve">                                       </w:t>
      </w: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C91B79" w:rsidRDefault="00C91B79" w:rsidP="00013931">
      <w:pPr>
        <w:pStyle w:val="a3"/>
        <w:spacing w:after="240" w:line="360" w:lineRule="auto"/>
        <w:ind w:left="1080"/>
        <w:rPr>
          <w:rFonts w:ascii="Times New Roman" w:hAnsi="Times New Roman"/>
          <w:b/>
          <w:color w:val="010101"/>
          <w:sz w:val="24"/>
          <w:szCs w:val="24"/>
        </w:rPr>
      </w:pPr>
    </w:p>
    <w:p w:rsidR="00013931" w:rsidRPr="000E027F" w:rsidRDefault="00C91B79" w:rsidP="00013931">
      <w:pPr>
        <w:pStyle w:val="a3"/>
        <w:spacing w:after="240" w:line="360" w:lineRule="auto"/>
        <w:ind w:left="1080"/>
        <w:rPr>
          <w:rFonts w:ascii="Times New Roman" w:hAnsi="Times New Roman"/>
          <w:b/>
          <w:color w:val="010101"/>
          <w:sz w:val="24"/>
          <w:szCs w:val="24"/>
        </w:rPr>
      </w:pPr>
      <w:r>
        <w:rPr>
          <w:rFonts w:ascii="Times New Roman" w:hAnsi="Times New Roman"/>
          <w:b/>
          <w:color w:val="010101"/>
          <w:sz w:val="24"/>
          <w:szCs w:val="24"/>
        </w:rPr>
        <w:lastRenderedPageBreak/>
        <w:t xml:space="preserve">                                    </w:t>
      </w:r>
      <w:r w:rsidR="00013931">
        <w:rPr>
          <w:rFonts w:ascii="Times New Roman" w:hAnsi="Times New Roman"/>
          <w:b/>
          <w:color w:val="010101"/>
          <w:sz w:val="24"/>
          <w:szCs w:val="24"/>
        </w:rPr>
        <w:t xml:space="preserve">   </w:t>
      </w:r>
      <w:r w:rsidR="00013931">
        <w:rPr>
          <w:rFonts w:ascii="Times New Roman" w:hAnsi="Times New Roman"/>
          <w:b/>
          <w:color w:val="010101"/>
          <w:sz w:val="24"/>
          <w:szCs w:val="24"/>
          <w:lang w:val="en-US"/>
        </w:rPr>
        <w:t>I</w:t>
      </w:r>
      <w:r w:rsidR="00013931">
        <w:rPr>
          <w:rFonts w:ascii="Times New Roman" w:hAnsi="Times New Roman"/>
          <w:b/>
          <w:color w:val="010101"/>
          <w:sz w:val="24"/>
          <w:szCs w:val="24"/>
        </w:rPr>
        <w:t>.</w:t>
      </w:r>
      <w:r>
        <w:rPr>
          <w:rFonts w:ascii="Times New Roman" w:hAnsi="Times New Roman"/>
          <w:b/>
          <w:color w:val="010101"/>
          <w:sz w:val="24"/>
          <w:szCs w:val="24"/>
        </w:rPr>
        <w:t xml:space="preserve"> </w:t>
      </w:r>
      <w:r w:rsidR="00013931" w:rsidRPr="000E027F">
        <w:rPr>
          <w:rFonts w:ascii="Times New Roman" w:hAnsi="Times New Roman"/>
          <w:b/>
          <w:color w:val="010101"/>
          <w:sz w:val="24"/>
          <w:szCs w:val="24"/>
        </w:rPr>
        <w:t>В</w:t>
      </w:r>
      <w:r w:rsidR="00013931">
        <w:rPr>
          <w:rFonts w:ascii="Times New Roman" w:hAnsi="Times New Roman"/>
          <w:b/>
          <w:color w:val="010101"/>
          <w:sz w:val="24"/>
          <w:szCs w:val="24"/>
        </w:rPr>
        <w:t>ВЕДЕНИЕ</w:t>
      </w:r>
      <w:bookmarkStart w:id="0" w:name="_GoBack"/>
      <w:bookmarkEnd w:id="0"/>
    </w:p>
    <w:p w:rsidR="00013931" w:rsidRPr="00026828" w:rsidRDefault="00013931" w:rsidP="00013931">
      <w:pPr>
        <w:spacing w:after="240" w:line="360" w:lineRule="auto"/>
        <w:jc w:val="both"/>
        <w:rPr>
          <w:rFonts w:ascii="Times New Roman" w:hAnsi="Times New Roman"/>
          <w:color w:val="010101"/>
          <w:sz w:val="24"/>
          <w:szCs w:val="24"/>
        </w:rPr>
      </w:pPr>
      <w:r w:rsidRPr="00026828">
        <w:rPr>
          <w:rFonts w:ascii="Times New Roman" w:hAnsi="Times New Roman"/>
          <w:color w:val="010101"/>
          <w:sz w:val="24"/>
          <w:szCs w:val="24"/>
        </w:rPr>
        <w:t>Эпиграф</w:t>
      </w:r>
    </w:p>
    <w:p w:rsidR="00013931" w:rsidRPr="00026828" w:rsidRDefault="00013931" w:rsidP="00013931">
      <w:pPr>
        <w:spacing w:after="240" w:line="360" w:lineRule="auto"/>
        <w:jc w:val="both"/>
        <w:rPr>
          <w:rFonts w:ascii="Times New Roman" w:hAnsi="Times New Roman"/>
          <w:color w:val="010101"/>
          <w:sz w:val="24"/>
          <w:szCs w:val="24"/>
        </w:rPr>
      </w:pPr>
      <w:r w:rsidRPr="00026828">
        <w:rPr>
          <w:rFonts w:ascii="Times New Roman" w:hAnsi="Times New Roman"/>
          <w:color w:val="010101"/>
          <w:sz w:val="24"/>
          <w:szCs w:val="24"/>
        </w:rPr>
        <w:t>День Победы, как он был от нас далек,</w:t>
      </w:r>
    </w:p>
    <w:p w:rsidR="00013931" w:rsidRPr="00026828" w:rsidRDefault="00013931" w:rsidP="00013931">
      <w:pPr>
        <w:spacing w:after="240" w:line="360" w:lineRule="auto"/>
        <w:jc w:val="both"/>
        <w:rPr>
          <w:rFonts w:ascii="Times New Roman" w:hAnsi="Times New Roman"/>
          <w:color w:val="010101"/>
          <w:sz w:val="24"/>
          <w:szCs w:val="24"/>
        </w:rPr>
      </w:pPr>
      <w:r w:rsidRPr="00026828">
        <w:rPr>
          <w:rFonts w:ascii="Times New Roman" w:hAnsi="Times New Roman"/>
          <w:color w:val="010101"/>
          <w:sz w:val="24"/>
          <w:szCs w:val="24"/>
        </w:rPr>
        <w:t>Как в костре потухшем таял уголек.</w:t>
      </w:r>
    </w:p>
    <w:p w:rsidR="00013931" w:rsidRPr="00026828" w:rsidRDefault="00013931" w:rsidP="00013931">
      <w:pPr>
        <w:spacing w:after="240" w:line="360" w:lineRule="auto"/>
        <w:jc w:val="both"/>
        <w:rPr>
          <w:rFonts w:ascii="Times New Roman" w:hAnsi="Times New Roman"/>
          <w:color w:val="010101"/>
          <w:sz w:val="24"/>
          <w:szCs w:val="24"/>
        </w:rPr>
      </w:pPr>
      <w:r w:rsidRPr="00026828">
        <w:rPr>
          <w:rFonts w:ascii="Times New Roman" w:hAnsi="Times New Roman"/>
          <w:color w:val="010101"/>
          <w:sz w:val="24"/>
          <w:szCs w:val="24"/>
        </w:rPr>
        <w:t>Были версты, обгорелые, в пыли,—</w:t>
      </w:r>
    </w:p>
    <w:p w:rsidR="00013931" w:rsidRDefault="00013931" w:rsidP="00013931">
      <w:pPr>
        <w:shd w:val="clear" w:color="auto" w:fill="FFFFFF"/>
        <w:spacing w:before="322" w:after="322" w:line="360" w:lineRule="auto"/>
        <w:jc w:val="both"/>
        <w:rPr>
          <w:rFonts w:ascii="Times New Roman" w:hAnsi="Times New Roman"/>
          <w:color w:val="111111"/>
          <w:sz w:val="24"/>
          <w:szCs w:val="24"/>
        </w:rPr>
      </w:pPr>
      <w:r w:rsidRPr="00026828">
        <w:rPr>
          <w:rFonts w:ascii="Times New Roman" w:hAnsi="Times New Roman"/>
          <w:color w:val="010101"/>
          <w:sz w:val="24"/>
          <w:szCs w:val="24"/>
        </w:rPr>
        <w:t>Этот день мы приближали, как могли.</w:t>
      </w:r>
      <w:r w:rsidRPr="005E46C9">
        <w:rPr>
          <w:rFonts w:ascii="Times New Roman" w:hAnsi="Times New Roman"/>
          <w:color w:val="111111"/>
          <w:sz w:val="24"/>
          <w:szCs w:val="24"/>
        </w:rPr>
        <w:t xml:space="preserve"> </w:t>
      </w:r>
    </w:p>
    <w:p w:rsidR="00013931" w:rsidRPr="00850BCA" w:rsidRDefault="00013931" w:rsidP="00013931">
      <w:pPr>
        <w:shd w:val="clear" w:color="auto" w:fill="FFFFFF"/>
        <w:spacing w:after="0" w:line="360" w:lineRule="auto"/>
        <w:ind w:firstLine="357"/>
        <w:jc w:val="both"/>
        <w:rPr>
          <w:rFonts w:ascii="Times New Roman" w:hAnsi="Times New Roman"/>
          <w:color w:val="111111"/>
          <w:sz w:val="24"/>
          <w:szCs w:val="24"/>
        </w:rPr>
      </w:pPr>
      <w:r w:rsidRPr="00850BCA">
        <w:rPr>
          <w:rFonts w:ascii="Times New Roman" w:hAnsi="Times New Roman"/>
          <w:color w:val="111111"/>
          <w:sz w:val="24"/>
          <w:szCs w:val="24"/>
        </w:rPr>
        <w:t>В этом году на</w:t>
      </w:r>
      <w:r>
        <w:rPr>
          <w:rFonts w:ascii="Times New Roman" w:hAnsi="Times New Roman"/>
          <w:color w:val="111111"/>
          <w:sz w:val="24"/>
          <w:szCs w:val="24"/>
        </w:rPr>
        <w:t>ша страна отмечает  80</w:t>
      </w:r>
      <w:r w:rsidRPr="00850BCA">
        <w:rPr>
          <w:rFonts w:ascii="Times New Roman" w:hAnsi="Times New Roman"/>
          <w:color w:val="111111"/>
          <w:sz w:val="24"/>
          <w:szCs w:val="24"/>
        </w:rPr>
        <w:t>-летие Победы в Великой Отечественной войне.</w:t>
      </w:r>
    </w:p>
    <w:p w:rsidR="00013931" w:rsidRPr="00850BCA" w:rsidRDefault="00013931" w:rsidP="00013931">
      <w:pPr>
        <w:shd w:val="clear" w:color="auto" w:fill="FFFFFF"/>
        <w:spacing w:after="0" w:line="360" w:lineRule="auto"/>
        <w:ind w:firstLine="357"/>
        <w:jc w:val="both"/>
        <w:rPr>
          <w:rFonts w:ascii="Times New Roman" w:hAnsi="Times New Roman"/>
          <w:color w:val="111111"/>
          <w:sz w:val="24"/>
          <w:szCs w:val="24"/>
        </w:rPr>
      </w:pPr>
      <w:r w:rsidRPr="00850BCA">
        <w:rPr>
          <w:rFonts w:ascii="Times New Roman" w:hAnsi="Times New Roman"/>
          <w:color w:val="111111"/>
          <w:sz w:val="24"/>
          <w:szCs w:val="24"/>
        </w:rPr>
        <w:t>Каждую весну многие люди планеты живут в преддверии самого светлого праздника – праздника Победы. Тяжело, очень тяжело далась она нашему народу. Не было семьи, которую не затронула бы война. У каждой семьи своя история и наш долг сохранить память людей, прошедшие войну для новых поколений, чтобы они также бережно и уважительно с чувством гордости относились к Великому празднику Победы.</w:t>
      </w:r>
    </w:p>
    <w:p w:rsidR="00013931" w:rsidRPr="00850BCA" w:rsidRDefault="00013931" w:rsidP="00013931">
      <w:pPr>
        <w:shd w:val="clear" w:color="auto" w:fill="FFFFFF"/>
        <w:spacing w:after="0" w:line="360" w:lineRule="auto"/>
        <w:ind w:firstLine="357"/>
        <w:jc w:val="both"/>
        <w:rPr>
          <w:rFonts w:ascii="Times New Roman" w:hAnsi="Times New Roman"/>
          <w:color w:val="111111"/>
          <w:sz w:val="24"/>
          <w:szCs w:val="24"/>
        </w:rPr>
      </w:pPr>
      <w:r w:rsidRPr="00850BCA">
        <w:rPr>
          <w:rFonts w:ascii="Times New Roman" w:hAnsi="Times New Roman"/>
          <w:color w:val="111111"/>
          <w:sz w:val="24"/>
          <w:szCs w:val="24"/>
        </w:rPr>
        <w:t>С судьбами людей тесно переплетались судьбы песен. Казалось, какие ещё песни, когда идёт война, кругом горе, каждую минуту, смерть смотрит в глаза людям? Не до песен совсем. Но так ли это?</w:t>
      </w:r>
    </w:p>
    <w:p w:rsidR="00013931" w:rsidRPr="00850BCA" w:rsidRDefault="00013931" w:rsidP="00013931">
      <w:pPr>
        <w:shd w:val="clear" w:color="auto" w:fill="FFFFFF"/>
        <w:spacing w:after="0" w:line="360" w:lineRule="auto"/>
        <w:ind w:firstLine="357"/>
        <w:jc w:val="both"/>
        <w:rPr>
          <w:rFonts w:ascii="Times New Roman" w:hAnsi="Times New Roman"/>
          <w:color w:val="111111"/>
          <w:sz w:val="24"/>
          <w:szCs w:val="24"/>
        </w:rPr>
      </w:pPr>
      <w:r w:rsidRPr="00850BCA">
        <w:rPr>
          <w:rFonts w:ascii="Times New Roman" w:hAnsi="Times New Roman"/>
          <w:color w:val="111111"/>
          <w:sz w:val="24"/>
          <w:szCs w:val="24"/>
        </w:rPr>
        <w:t>Наши ветераны Великой Отечественной войны и все солдаты тех военных лет пели песни. Потому что песни объединяли силы солдат, вселяли в них уверенность, мужество, стойкость, поднимали боевой дух. Разные песни пели солдаты в зависимости от сложившихся обстоятельств, но именно песня была верным спутником и отдушиной во время долгих четырёх лет войны.</w:t>
      </w:r>
    </w:p>
    <w:p w:rsidR="00013931" w:rsidRPr="00026828" w:rsidRDefault="00013931" w:rsidP="00013931">
      <w:pPr>
        <w:spacing w:after="0" w:line="360" w:lineRule="auto"/>
        <w:jc w:val="both"/>
        <w:rPr>
          <w:rFonts w:ascii="Times New Roman" w:hAnsi="Times New Roman"/>
          <w:color w:val="010101"/>
          <w:sz w:val="24"/>
          <w:szCs w:val="24"/>
        </w:rPr>
      </w:pPr>
      <w:r>
        <w:rPr>
          <w:rFonts w:ascii="Times New Roman" w:hAnsi="Times New Roman"/>
          <w:color w:val="010101"/>
          <w:sz w:val="24"/>
          <w:szCs w:val="24"/>
        </w:rPr>
        <w:t>П</w:t>
      </w:r>
      <w:r w:rsidRPr="00026828">
        <w:rPr>
          <w:rFonts w:ascii="Times New Roman" w:hAnsi="Times New Roman"/>
          <w:color w:val="010101"/>
          <w:sz w:val="24"/>
          <w:szCs w:val="24"/>
        </w:rPr>
        <w:t>РОБЛЕМА ПРОЕКТА:</w:t>
      </w:r>
    </w:p>
    <w:p w:rsidR="00013931" w:rsidRPr="00026828" w:rsidRDefault="00013931" w:rsidP="00013931">
      <w:pPr>
        <w:spacing w:after="240" w:line="360" w:lineRule="auto"/>
        <w:jc w:val="both"/>
        <w:rPr>
          <w:rFonts w:ascii="Times New Roman" w:hAnsi="Times New Roman"/>
          <w:color w:val="010101"/>
          <w:sz w:val="24"/>
          <w:szCs w:val="24"/>
        </w:rPr>
      </w:pPr>
      <w:r>
        <w:rPr>
          <w:rFonts w:ascii="Times New Roman" w:hAnsi="Times New Roman"/>
          <w:color w:val="010101"/>
          <w:sz w:val="24"/>
          <w:szCs w:val="24"/>
        </w:rPr>
        <w:t xml:space="preserve">   </w:t>
      </w:r>
      <w:r w:rsidRPr="00026828">
        <w:rPr>
          <w:rFonts w:ascii="Times New Roman" w:hAnsi="Times New Roman"/>
          <w:color w:val="010101"/>
          <w:sz w:val="24"/>
          <w:szCs w:val="24"/>
        </w:rPr>
        <w:t>На войне, казалось бы, не до искусства, но без него человеку ни на фронте, ни в тылу было не прожить, и поэзия, особенно песенная, была самым популярным жанром. Лирика военных лет поднимала боевой дух у каждого – и у тех, кто воевал, и у тех, кто трудился в тылу.</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АКТУАЛЬНОСТЬ ПРОБЛЕМЫ:</w:t>
      </w:r>
    </w:p>
    <w:p w:rsidR="00013931" w:rsidRDefault="00013931" w:rsidP="00013931">
      <w:pPr>
        <w:spacing w:after="240" w:line="360" w:lineRule="auto"/>
        <w:jc w:val="both"/>
        <w:rPr>
          <w:rFonts w:ascii="Times New Roman" w:hAnsi="Times New Roman"/>
          <w:color w:val="010101"/>
          <w:sz w:val="24"/>
          <w:szCs w:val="24"/>
        </w:rPr>
      </w:pPr>
      <w:r>
        <w:rPr>
          <w:rFonts w:ascii="Times New Roman" w:hAnsi="Times New Roman"/>
          <w:color w:val="010101"/>
          <w:sz w:val="24"/>
          <w:szCs w:val="24"/>
        </w:rPr>
        <w:t xml:space="preserve">   </w:t>
      </w:r>
      <w:r w:rsidRPr="00026828">
        <w:rPr>
          <w:rFonts w:ascii="Times New Roman" w:hAnsi="Times New Roman"/>
          <w:color w:val="010101"/>
          <w:sz w:val="24"/>
          <w:szCs w:val="24"/>
        </w:rPr>
        <w:t xml:space="preserve">Военная песня всегда была явлением объединяющим нацию, и в этом ее огромная сила. Именно в этом песенном жанре раскрывается понятие патриотизма, любови к Родине, идеи самопожертвования во имя Отчизны. </w:t>
      </w:r>
      <w:r>
        <w:rPr>
          <w:rFonts w:ascii="Times New Roman" w:hAnsi="Times New Roman"/>
          <w:color w:val="010101"/>
          <w:sz w:val="24"/>
          <w:szCs w:val="24"/>
        </w:rPr>
        <w:t>Именно эти ценности</w:t>
      </w:r>
      <w:r w:rsidRPr="00026828">
        <w:rPr>
          <w:rFonts w:ascii="Times New Roman" w:hAnsi="Times New Roman"/>
          <w:color w:val="010101"/>
          <w:sz w:val="24"/>
          <w:szCs w:val="24"/>
        </w:rPr>
        <w:t xml:space="preserve"> никогда не потеряют своей актуальности.</w:t>
      </w:r>
    </w:p>
    <w:p w:rsidR="00013931" w:rsidRPr="00026828" w:rsidRDefault="00013931" w:rsidP="00013931">
      <w:pPr>
        <w:spacing w:after="120" w:line="360" w:lineRule="auto"/>
        <w:jc w:val="both"/>
        <w:rPr>
          <w:rFonts w:ascii="Times New Roman" w:hAnsi="Times New Roman"/>
          <w:color w:val="010101"/>
          <w:sz w:val="24"/>
          <w:szCs w:val="24"/>
        </w:rPr>
      </w:pPr>
      <w:r w:rsidRPr="00026828">
        <w:rPr>
          <w:rFonts w:ascii="Times New Roman" w:hAnsi="Times New Roman"/>
          <w:color w:val="010101"/>
          <w:sz w:val="24"/>
          <w:szCs w:val="24"/>
        </w:rPr>
        <w:lastRenderedPageBreak/>
        <w:t>ЦЕЛИ ПРОЕКТА: исследование военной песни и выявление ее роли и значения в духовной жизни общества в годы Великой Отечественной войны, воспитание патриотических чувств.</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ЗАДАЧИ ПРОЕКТА:</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1.Выяснить, что знают наши школьники о песенном творчестве периода ВОв.</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2.Систематизировать песни, написанные во время ВОв в соответствии с тематикой и их содержанием.</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3.Назвать самые известные военные песни, популярные в наше время.</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4.Узнать автора, истор</w:t>
      </w:r>
      <w:r>
        <w:rPr>
          <w:rFonts w:ascii="Times New Roman" w:hAnsi="Times New Roman"/>
          <w:color w:val="010101"/>
          <w:sz w:val="24"/>
          <w:szCs w:val="24"/>
        </w:rPr>
        <w:t>ию создания песни.</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5.Систематизироват</w:t>
      </w:r>
      <w:r>
        <w:rPr>
          <w:rFonts w:ascii="Times New Roman" w:hAnsi="Times New Roman"/>
          <w:color w:val="010101"/>
          <w:sz w:val="24"/>
          <w:szCs w:val="24"/>
        </w:rPr>
        <w:t>ь и обобщить собранный материал.</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6.О</w:t>
      </w:r>
      <w:r>
        <w:rPr>
          <w:rFonts w:ascii="Times New Roman" w:hAnsi="Times New Roman"/>
          <w:color w:val="010101"/>
          <w:sz w:val="24"/>
          <w:szCs w:val="24"/>
        </w:rPr>
        <w:t xml:space="preserve">формить его в виде </w:t>
      </w:r>
      <w:r w:rsidRPr="00026828">
        <w:rPr>
          <w:rFonts w:ascii="Times New Roman" w:hAnsi="Times New Roman"/>
          <w:color w:val="010101"/>
          <w:sz w:val="24"/>
          <w:szCs w:val="24"/>
        </w:rPr>
        <w:t>альбома.</w:t>
      </w:r>
    </w:p>
    <w:p w:rsidR="00013931" w:rsidRPr="00026828" w:rsidRDefault="00013931" w:rsidP="00013931">
      <w:pPr>
        <w:spacing w:after="120" w:line="360" w:lineRule="auto"/>
        <w:jc w:val="both"/>
        <w:rPr>
          <w:rFonts w:ascii="Times New Roman" w:hAnsi="Times New Roman"/>
          <w:color w:val="010101"/>
          <w:sz w:val="24"/>
          <w:szCs w:val="24"/>
        </w:rPr>
      </w:pPr>
      <w:r w:rsidRPr="00026828">
        <w:rPr>
          <w:rFonts w:ascii="Times New Roman" w:hAnsi="Times New Roman"/>
          <w:color w:val="010101"/>
          <w:sz w:val="24"/>
          <w:szCs w:val="24"/>
        </w:rPr>
        <w:t xml:space="preserve">8. Исполнить полюбившуюся песню </w:t>
      </w:r>
      <w:r>
        <w:rPr>
          <w:rFonts w:ascii="Times New Roman" w:hAnsi="Times New Roman"/>
          <w:color w:val="010101"/>
          <w:sz w:val="24"/>
          <w:szCs w:val="24"/>
        </w:rPr>
        <w:t xml:space="preserve">на уроке музыки и </w:t>
      </w:r>
      <w:r w:rsidRPr="00026828">
        <w:rPr>
          <w:rFonts w:ascii="Times New Roman" w:hAnsi="Times New Roman"/>
          <w:color w:val="010101"/>
          <w:sz w:val="24"/>
          <w:szCs w:val="24"/>
        </w:rPr>
        <w:t>дома со своими родными.</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ОБОСНОВАНИЕ ВЫБОРА ТЕМЫ</w:t>
      </w:r>
      <w:r>
        <w:rPr>
          <w:rFonts w:ascii="Times New Roman" w:hAnsi="Times New Roman"/>
          <w:color w:val="010101"/>
          <w:sz w:val="24"/>
          <w:szCs w:val="24"/>
        </w:rPr>
        <w:t>:</w:t>
      </w:r>
    </w:p>
    <w:p w:rsidR="00013931" w:rsidRPr="00026828" w:rsidRDefault="00013931" w:rsidP="00013931">
      <w:pPr>
        <w:spacing w:line="360" w:lineRule="auto"/>
        <w:jc w:val="both"/>
        <w:rPr>
          <w:rFonts w:ascii="Times New Roman" w:hAnsi="Times New Roman"/>
          <w:color w:val="010101"/>
          <w:sz w:val="24"/>
          <w:szCs w:val="24"/>
        </w:rPr>
      </w:pPr>
      <w:r w:rsidRPr="00026828">
        <w:rPr>
          <w:rFonts w:ascii="Times New Roman" w:hAnsi="Times New Roman"/>
          <w:color w:val="010101"/>
          <w:sz w:val="24"/>
          <w:szCs w:val="24"/>
        </w:rPr>
        <w:t>Создана впечатляющая летопись Великой Отечественной в прозе, поэзии, фильмах, живописных полотнах, памятниках. А сколько песен было создано на войне! Порой только песня с ее жизнеутверждающим текстом и музыкой спасала, поддерживала, придавала боевой дух и просто сплачивала...У каждой песни своя биография, своя судьба. Мы решили выяснить, знают ли наши ученики песни, которыми жила и дышала Родина в «суровых сороковых», песни, которые пели солдаты Великой Отечественной войны в часы затишья.</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ГИПО</w:t>
      </w:r>
      <w:r>
        <w:rPr>
          <w:rFonts w:ascii="Times New Roman" w:hAnsi="Times New Roman"/>
          <w:color w:val="010101"/>
          <w:sz w:val="24"/>
          <w:szCs w:val="24"/>
        </w:rPr>
        <w:t>ТЕЗА: военная песня - это</w:t>
      </w:r>
      <w:r w:rsidRPr="00026828">
        <w:rPr>
          <w:rFonts w:ascii="Times New Roman" w:hAnsi="Times New Roman"/>
          <w:color w:val="010101"/>
          <w:sz w:val="24"/>
          <w:szCs w:val="24"/>
        </w:rPr>
        <w:t xml:space="preserve"> достояние каждой нации. Именно поэтому можно предположить, что военная песня способна стать стержнем в духовном объединении нации и морально помочь солдатам на войне.</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 xml:space="preserve">Задания для групп: </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1.Подготовить сообщения о песнях.</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2. Подготовить презентации по мини-проектам.</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3. Исполнение песни.</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010101"/>
          <w:sz w:val="24"/>
          <w:szCs w:val="24"/>
        </w:rPr>
        <w:t xml:space="preserve">ОБЪЕКТ ИССЛЕДОВАНИЯ: </w:t>
      </w:r>
      <w:r w:rsidRPr="00026828">
        <w:rPr>
          <w:rFonts w:ascii="Times New Roman" w:hAnsi="Times New Roman"/>
          <w:color w:val="111111"/>
          <w:sz w:val="24"/>
          <w:szCs w:val="24"/>
        </w:rPr>
        <w:t> Фронтовые песни Великой Отечественной войны как феномен духовной культуры нашего народа.</w:t>
      </w:r>
    </w:p>
    <w:p w:rsidR="00013931" w:rsidRPr="00026828" w:rsidRDefault="00013931" w:rsidP="00013931">
      <w:pPr>
        <w:spacing w:after="240" w:line="360" w:lineRule="auto"/>
        <w:jc w:val="both"/>
        <w:rPr>
          <w:rFonts w:ascii="Times New Roman" w:hAnsi="Times New Roman"/>
          <w:color w:val="010101"/>
          <w:sz w:val="24"/>
          <w:szCs w:val="24"/>
        </w:rPr>
      </w:pPr>
      <w:r>
        <w:rPr>
          <w:rFonts w:ascii="Times New Roman" w:hAnsi="Times New Roman"/>
          <w:color w:val="010101"/>
          <w:sz w:val="24"/>
          <w:szCs w:val="24"/>
        </w:rPr>
        <w:t>ОБЛАСТЬ ИССЛЕДОВАНИЯ</w:t>
      </w:r>
      <w:r w:rsidRPr="00026828">
        <w:rPr>
          <w:rFonts w:ascii="Times New Roman" w:hAnsi="Times New Roman"/>
          <w:color w:val="010101"/>
          <w:sz w:val="24"/>
          <w:szCs w:val="24"/>
        </w:rPr>
        <w:t>: история, литература, музыка.</w:t>
      </w:r>
    </w:p>
    <w:p w:rsidR="00013931" w:rsidRPr="00026828" w:rsidRDefault="00013931" w:rsidP="00013931">
      <w:pPr>
        <w:spacing w:after="240" w:line="360" w:lineRule="auto"/>
        <w:jc w:val="both"/>
        <w:rPr>
          <w:rFonts w:ascii="Times New Roman" w:hAnsi="Times New Roman"/>
          <w:color w:val="010101"/>
          <w:sz w:val="24"/>
          <w:szCs w:val="24"/>
        </w:rPr>
      </w:pPr>
      <w:r>
        <w:rPr>
          <w:rFonts w:ascii="Times New Roman" w:hAnsi="Times New Roman"/>
          <w:color w:val="010101"/>
          <w:sz w:val="24"/>
          <w:szCs w:val="24"/>
        </w:rPr>
        <w:t>МЕТОДЫ ИССЛЕДОВАНИЯ</w:t>
      </w:r>
      <w:r w:rsidRPr="00026828">
        <w:rPr>
          <w:rFonts w:ascii="Times New Roman" w:hAnsi="Times New Roman"/>
          <w:color w:val="010101"/>
          <w:sz w:val="24"/>
          <w:szCs w:val="24"/>
        </w:rPr>
        <w:t>: изучение и анализ литературных и музыкальных текстов военных песен, литературных источников и Интернет-ресурсов; наблюдение за использованием и исполнением военных песен в современных массовых праздниках, средствах массовой информации и в быту российских граждан.</w:t>
      </w:r>
    </w:p>
    <w:p w:rsidR="00013931" w:rsidRPr="00026828" w:rsidRDefault="00013931" w:rsidP="00013931">
      <w:pPr>
        <w:spacing w:after="240" w:line="360" w:lineRule="auto"/>
        <w:jc w:val="both"/>
        <w:rPr>
          <w:rFonts w:ascii="Times New Roman" w:hAnsi="Times New Roman"/>
          <w:color w:val="010101"/>
          <w:sz w:val="24"/>
          <w:szCs w:val="24"/>
        </w:rPr>
      </w:pPr>
      <w:r w:rsidRPr="00026828">
        <w:rPr>
          <w:rFonts w:ascii="Times New Roman" w:hAnsi="Times New Roman"/>
          <w:color w:val="010101"/>
          <w:sz w:val="24"/>
          <w:szCs w:val="24"/>
        </w:rPr>
        <w:lastRenderedPageBreak/>
        <w:t>Проектным продуктом нашей работы является создание мультимедийного альбома «История песен военных лет» и кроссворда «Песни, победившие войну».</w:t>
      </w:r>
    </w:p>
    <w:p w:rsidR="00013931" w:rsidRDefault="00013931" w:rsidP="00013931">
      <w:pPr>
        <w:spacing w:after="0" w:line="360" w:lineRule="auto"/>
        <w:jc w:val="both"/>
        <w:rPr>
          <w:rFonts w:ascii="Times New Roman" w:hAnsi="Times New Roman"/>
          <w:color w:val="010101"/>
          <w:sz w:val="24"/>
          <w:szCs w:val="24"/>
        </w:rPr>
      </w:pPr>
      <w:r>
        <w:rPr>
          <w:rFonts w:ascii="Times New Roman" w:hAnsi="Times New Roman"/>
          <w:color w:val="010101"/>
          <w:sz w:val="24"/>
          <w:szCs w:val="24"/>
        </w:rPr>
        <w:t>ОЖИДАЕМЫЕ РЕЗУЛЬТАТЫ ПРОЕКТА</w:t>
      </w:r>
      <w:r w:rsidRPr="00026828">
        <w:rPr>
          <w:rFonts w:ascii="Times New Roman" w:hAnsi="Times New Roman"/>
          <w:color w:val="010101"/>
          <w:sz w:val="24"/>
          <w:szCs w:val="24"/>
        </w:rPr>
        <w:t>: учащиеся узнают, во-первых, какие песни вели нашу страну к Победе, во-вторых, их авторов и историю создания песен.</w:t>
      </w:r>
    </w:p>
    <w:p w:rsidR="00013931" w:rsidRPr="00026828" w:rsidRDefault="00013931" w:rsidP="00013931">
      <w:pPr>
        <w:spacing w:after="0" w:line="360" w:lineRule="auto"/>
        <w:jc w:val="both"/>
        <w:rPr>
          <w:rFonts w:ascii="Times New Roman" w:hAnsi="Times New Roman"/>
          <w:color w:val="010101"/>
          <w:sz w:val="24"/>
          <w:szCs w:val="24"/>
        </w:rPr>
      </w:pPr>
      <w:r>
        <w:rPr>
          <w:rFonts w:ascii="Times New Roman" w:hAnsi="Times New Roman"/>
          <w:color w:val="010101"/>
          <w:sz w:val="24"/>
          <w:szCs w:val="24"/>
        </w:rPr>
        <w:t xml:space="preserve"> </w:t>
      </w:r>
      <w:r w:rsidRPr="00026828">
        <w:rPr>
          <w:rFonts w:ascii="Times New Roman" w:hAnsi="Times New Roman"/>
          <w:color w:val="010101"/>
          <w:sz w:val="24"/>
          <w:szCs w:val="24"/>
        </w:rPr>
        <w:t>ЭТАПЫ ПРОЕКТА:</w:t>
      </w:r>
    </w:p>
    <w:p w:rsidR="00013931" w:rsidRPr="00026828" w:rsidRDefault="00013931" w:rsidP="00013931">
      <w:pPr>
        <w:spacing w:after="240" w:line="360" w:lineRule="auto"/>
        <w:jc w:val="both"/>
        <w:rPr>
          <w:rFonts w:ascii="Times New Roman" w:hAnsi="Times New Roman"/>
          <w:color w:val="010101"/>
          <w:sz w:val="24"/>
          <w:szCs w:val="24"/>
        </w:rPr>
      </w:pPr>
      <w:r w:rsidRPr="00026828">
        <w:rPr>
          <w:rFonts w:ascii="Times New Roman" w:hAnsi="Times New Roman"/>
          <w:color w:val="010101"/>
          <w:sz w:val="24"/>
          <w:szCs w:val="24"/>
        </w:rPr>
        <w:t>1.Подготовительный (проблематизация, целеполагание, планирование, сбор материала).</w:t>
      </w:r>
    </w:p>
    <w:p w:rsidR="00013931" w:rsidRPr="00026828" w:rsidRDefault="00013931" w:rsidP="00013931">
      <w:pPr>
        <w:spacing w:after="240" w:line="360" w:lineRule="auto"/>
        <w:jc w:val="both"/>
        <w:rPr>
          <w:rFonts w:ascii="Times New Roman" w:hAnsi="Times New Roman"/>
          <w:color w:val="010101"/>
          <w:sz w:val="24"/>
          <w:szCs w:val="24"/>
        </w:rPr>
      </w:pPr>
      <w:r w:rsidRPr="00026828">
        <w:rPr>
          <w:rFonts w:ascii="Times New Roman" w:hAnsi="Times New Roman"/>
          <w:color w:val="010101"/>
          <w:sz w:val="24"/>
          <w:szCs w:val="24"/>
        </w:rPr>
        <w:t>2.Основной (реализация намеченного плана, материалы проекта).</w:t>
      </w:r>
    </w:p>
    <w:p w:rsidR="00013931" w:rsidRPr="00026828" w:rsidRDefault="00013931" w:rsidP="00013931">
      <w:pPr>
        <w:spacing w:after="240" w:line="360" w:lineRule="auto"/>
        <w:jc w:val="both"/>
        <w:rPr>
          <w:rFonts w:ascii="Times New Roman" w:hAnsi="Times New Roman"/>
          <w:color w:val="010101"/>
          <w:sz w:val="24"/>
          <w:szCs w:val="24"/>
        </w:rPr>
      </w:pPr>
      <w:r w:rsidRPr="00026828">
        <w:rPr>
          <w:rFonts w:ascii="Times New Roman" w:hAnsi="Times New Roman"/>
          <w:color w:val="010101"/>
          <w:sz w:val="24"/>
          <w:szCs w:val="24"/>
        </w:rPr>
        <w:t>3.Защита проекта (представление мультимедийной презентации).</w:t>
      </w:r>
    </w:p>
    <w:p w:rsidR="00013931" w:rsidRPr="00026828" w:rsidRDefault="00013931" w:rsidP="00013931">
      <w:pPr>
        <w:spacing w:after="240" w:line="360" w:lineRule="auto"/>
        <w:jc w:val="both"/>
        <w:rPr>
          <w:rFonts w:ascii="Times New Roman" w:hAnsi="Times New Roman"/>
          <w:color w:val="010101"/>
          <w:sz w:val="24"/>
          <w:szCs w:val="24"/>
        </w:rPr>
      </w:pPr>
      <w:r w:rsidRPr="00026828">
        <w:rPr>
          <w:rFonts w:ascii="Times New Roman" w:hAnsi="Times New Roman"/>
          <w:color w:val="010101"/>
          <w:sz w:val="24"/>
          <w:szCs w:val="24"/>
        </w:rPr>
        <w:t>Срок работы над проектом: декабрь 2024 – май 2025гг.</w:t>
      </w:r>
    </w:p>
    <w:p w:rsidR="00013931" w:rsidRPr="00026828" w:rsidRDefault="00013931" w:rsidP="00013931">
      <w:pPr>
        <w:spacing w:after="0" w:line="360" w:lineRule="auto"/>
        <w:jc w:val="both"/>
        <w:rPr>
          <w:rFonts w:ascii="Times New Roman" w:hAnsi="Times New Roman"/>
          <w:color w:val="010101"/>
          <w:sz w:val="24"/>
          <w:szCs w:val="24"/>
        </w:rPr>
      </w:pPr>
      <w:r>
        <w:rPr>
          <w:rFonts w:ascii="Times New Roman" w:hAnsi="Times New Roman"/>
          <w:color w:val="010101"/>
          <w:sz w:val="24"/>
          <w:szCs w:val="24"/>
        </w:rPr>
        <w:t xml:space="preserve">  </w:t>
      </w:r>
      <w:r w:rsidRPr="00026828">
        <w:rPr>
          <w:rFonts w:ascii="Times New Roman" w:hAnsi="Times New Roman"/>
          <w:color w:val="010101"/>
          <w:sz w:val="24"/>
          <w:szCs w:val="24"/>
        </w:rPr>
        <w:t>МАТЕРИАЛЫ ПРОЕКТНОЙ ДЕЯТЕЛЬНОСТИ</w:t>
      </w:r>
    </w:p>
    <w:p w:rsidR="00013931" w:rsidRPr="00026828" w:rsidRDefault="00013931" w:rsidP="00013931">
      <w:pPr>
        <w:spacing w:after="240" w:line="360" w:lineRule="auto"/>
        <w:jc w:val="both"/>
        <w:rPr>
          <w:rFonts w:ascii="Times New Roman" w:hAnsi="Times New Roman"/>
          <w:color w:val="010101"/>
          <w:sz w:val="24"/>
          <w:szCs w:val="24"/>
        </w:rPr>
      </w:pPr>
      <w:r>
        <w:rPr>
          <w:rFonts w:ascii="Times New Roman" w:hAnsi="Times New Roman"/>
          <w:color w:val="010101"/>
          <w:sz w:val="24"/>
          <w:szCs w:val="24"/>
        </w:rPr>
        <w:t xml:space="preserve">   </w:t>
      </w:r>
      <w:r w:rsidRPr="00026828">
        <w:rPr>
          <w:rFonts w:ascii="Times New Roman" w:hAnsi="Times New Roman"/>
          <w:color w:val="010101"/>
          <w:sz w:val="24"/>
          <w:szCs w:val="24"/>
        </w:rPr>
        <w:t>Мы выяснили, что военная песня – это музыкальное произведение, написанное в песенном жанре, отражающее события личной или общественной жизни на фоне военных событий.</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В соответствии с планом работы над проектом среди учащихся 6-х классов был проведён опрос на тему: «Какие Песни Победы вы знаете?», «Кто их автор?», «Где звучат эти песни сегодня?».</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Результаты опроса мы обобщили в таблицах.</w:t>
      </w:r>
    </w:p>
    <w:p w:rsidR="00013931" w:rsidRPr="00026828" w:rsidRDefault="00013931" w:rsidP="00013931">
      <w:pPr>
        <w:spacing w:after="240" w:line="360" w:lineRule="auto"/>
        <w:jc w:val="both"/>
        <w:rPr>
          <w:rFonts w:ascii="Times New Roman" w:hAnsi="Times New Roman"/>
          <w:color w:val="010101"/>
          <w:sz w:val="24"/>
          <w:szCs w:val="24"/>
        </w:rPr>
      </w:pPr>
      <w:r w:rsidRPr="00026828">
        <w:rPr>
          <w:rFonts w:ascii="Times New Roman" w:hAnsi="Times New Roman"/>
          <w:color w:val="010101"/>
          <w:sz w:val="24"/>
          <w:szCs w:val="24"/>
        </w:rPr>
        <w:t>Приложение 1.</w:t>
      </w:r>
    </w:p>
    <w:p w:rsidR="00013931" w:rsidRPr="00A76C2E" w:rsidRDefault="00013931" w:rsidP="00013931">
      <w:pPr>
        <w:spacing w:line="360" w:lineRule="auto"/>
        <w:jc w:val="both"/>
        <w:rPr>
          <w:rFonts w:ascii="Times New Roman" w:hAnsi="Times New Roman"/>
          <w:color w:val="010101"/>
          <w:sz w:val="20"/>
          <w:szCs w:val="20"/>
        </w:rPr>
      </w:pPr>
      <w:r w:rsidRPr="00026828">
        <w:rPr>
          <w:rFonts w:ascii="Times New Roman" w:hAnsi="Times New Roman"/>
          <w:color w:val="010101"/>
          <w:sz w:val="24"/>
          <w:szCs w:val="24"/>
        </w:rPr>
        <w:t>Какие Песни Победы вы знаете?</w:t>
      </w:r>
      <w:r>
        <w:rPr>
          <w:rFonts w:ascii="Times New Roman" w:hAnsi="Times New Roman"/>
          <w:color w:val="010101"/>
          <w:sz w:val="24"/>
          <w:szCs w:val="24"/>
        </w:rPr>
        <w:t xml:space="preserve"> </w:t>
      </w:r>
    </w:p>
    <w:tbl>
      <w:tblPr>
        <w:tblStyle w:val="ab"/>
        <w:tblW w:w="0" w:type="auto"/>
        <w:tblLook w:val="04A0" w:firstRow="1" w:lastRow="0" w:firstColumn="1" w:lastColumn="0" w:noHBand="0" w:noVBand="1"/>
      </w:tblPr>
      <w:tblGrid>
        <w:gridCol w:w="817"/>
        <w:gridCol w:w="2977"/>
        <w:gridCol w:w="3685"/>
      </w:tblGrid>
      <w:tr w:rsidR="00013931" w:rsidRPr="00A76C2E" w:rsidTr="00013931">
        <w:tc>
          <w:tcPr>
            <w:tcW w:w="817" w:type="dxa"/>
          </w:tcPr>
          <w:p w:rsidR="00013931" w:rsidRPr="00A76C2E" w:rsidRDefault="00013931" w:rsidP="00013931">
            <w:pPr>
              <w:spacing w:line="360" w:lineRule="auto"/>
              <w:jc w:val="both"/>
              <w:rPr>
                <w:rFonts w:ascii="Times New Roman" w:hAnsi="Times New Roman"/>
                <w:color w:val="010101"/>
                <w:sz w:val="20"/>
                <w:szCs w:val="20"/>
              </w:rPr>
            </w:pPr>
            <w:r w:rsidRPr="00A76C2E">
              <w:rPr>
                <w:rFonts w:ascii="Times New Roman" w:hAnsi="Times New Roman"/>
                <w:color w:val="010101"/>
                <w:sz w:val="20"/>
                <w:szCs w:val="20"/>
              </w:rPr>
              <w:t>№</w:t>
            </w:r>
          </w:p>
        </w:tc>
        <w:tc>
          <w:tcPr>
            <w:tcW w:w="2977" w:type="dxa"/>
          </w:tcPr>
          <w:p w:rsidR="00013931" w:rsidRPr="00A76C2E" w:rsidRDefault="00013931" w:rsidP="00013931">
            <w:pPr>
              <w:spacing w:line="360" w:lineRule="auto"/>
              <w:jc w:val="both"/>
              <w:rPr>
                <w:rFonts w:ascii="Times New Roman" w:hAnsi="Times New Roman"/>
                <w:color w:val="010101"/>
                <w:sz w:val="20"/>
                <w:szCs w:val="20"/>
              </w:rPr>
            </w:pPr>
            <w:r w:rsidRPr="00A76C2E">
              <w:rPr>
                <w:rFonts w:ascii="Times New Roman" w:hAnsi="Times New Roman"/>
                <w:color w:val="010101"/>
                <w:sz w:val="20"/>
                <w:szCs w:val="20"/>
              </w:rPr>
              <w:t>Какой процент учащихся знает песню</w:t>
            </w:r>
          </w:p>
        </w:tc>
        <w:tc>
          <w:tcPr>
            <w:tcW w:w="3685" w:type="dxa"/>
          </w:tcPr>
          <w:p w:rsidR="00013931" w:rsidRPr="00A76C2E" w:rsidRDefault="00013931" w:rsidP="00013931">
            <w:pPr>
              <w:spacing w:line="360" w:lineRule="auto"/>
              <w:jc w:val="both"/>
              <w:rPr>
                <w:rFonts w:ascii="Times New Roman" w:hAnsi="Times New Roman"/>
                <w:color w:val="010101"/>
                <w:sz w:val="20"/>
                <w:szCs w:val="20"/>
              </w:rPr>
            </w:pPr>
            <w:r w:rsidRPr="00A76C2E">
              <w:rPr>
                <w:rFonts w:ascii="Times New Roman" w:hAnsi="Times New Roman"/>
                <w:color w:val="010101"/>
                <w:sz w:val="20"/>
                <w:szCs w:val="20"/>
              </w:rPr>
              <w:t>Название песни</w:t>
            </w:r>
          </w:p>
        </w:tc>
      </w:tr>
      <w:tr w:rsidR="00013931" w:rsidRPr="00A76C2E" w:rsidTr="00013931">
        <w:tc>
          <w:tcPr>
            <w:tcW w:w="817" w:type="dxa"/>
          </w:tcPr>
          <w:p w:rsidR="00013931" w:rsidRPr="00A76C2E" w:rsidRDefault="00013931" w:rsidP="00013931">
            <w:pPr>
              <w:spacing w:line="360" w:lineRule="auto"/>
              <w:jc w:val="both"/>
              <w:rPr>
                <w:rFonts w:ascii="Times New Roman" w:hAnsi="Times New Roman"/>
                <w:color w:val="010101"/>
                <w:sz w:val="20"/>
                <w:szCs w:val="20"/>
              </w:rPr>
            </w:pPr>
            <w:r w:rsidRPr="00A76C2E">
              <w:rPr>
                <w:rFonts w:ascii="Times New Roman" w:hAnsi="Times New Roman"/>
                <w:color w:val="010101"/>
                <w:sz w:val="20"/>
                <w:szCs w:val="20"/>
              </w:rPr>
              <w:t>1</w:t>
            </w:r>
          </w:p>
        </w:tc>
        <w:tc>
          <w:tcPr>
            <w:tcW w:w="2977" w:type="dxa"/>
          </w:tcPr>
          <w:p w:rsidR="00013931" w:rsidRPr="00A76C2E" w:rsidRDefault="00013931" w:rsidP="00013931">
            <w:pPr>
              <w:spacing w:line="360" w:lineRule="auto"/>
              <w:jc w:val="both"/>
              <w:rPr>
                <w:rFonts w:ascii="Times New Roman" w:hAnsi="Times New Roman"/>
                <w:sz w:val="20"/>
                <w:szCs w:val="20"/>
              </w:rPr>
            </w:pPr>
            <w:r w:rsidRPr="00A76C2E">
              <w:rPr>
                <w:rFonts w:ascii="Times New Roman" w:hAnsi="Times New Roman"/>
                <w:sz w:val="20"/>
                <w:szCs w:val="20"/>
              </w:rPr>
              <w:t>43%</w:t>
            </w:r>
          </w:p>
        </w:tc>
        <w:tc>
          <w:tcPr>
            <w:tcW w:w="3685" w:type="dxa"/>
          </w:tcPr>
          <w:p w:rsidR="00013931" w:rsidRPr="00A76C2E" w:rsidRDefault="00013931" w:rsidP="00013931">
            <w:pPr>
              <w:spacing w:line="360" w:lineRule="auto"/>
              <w:jc w:val="both"/>
              <w:rPr>
                <w:rFonts w:ascii="Times New Roman" w:hAnsi="Times New Roman"/>
                <w:sz w:val="20"/>
                <w:szCs w:val="20"/>
              </w:rPr>
            </w:pPr>
            <w:r w:rsidRPr="00A76C2E">
              <w:rPr>
                <w:rFonts w:ascii="Times New Roman" w:hAnsi="Times New Roman"/>
                <w:sz w:val="20"/>
                <w:szCs w:val="20"/>
              </w:rPr>
              <w:t>«Катюша»</w:t>
            </w:r>
          </w:p>
        </w:tc>
      </w:tr>
      <w:tr w:rsidR="00013931" w:rsidRPr="00A76C2E" w:rsidTr="00013931">
        <w:tc>
          <w:tcPr>
            <w:tcW w:w="817" w:type="dxa"/>
          </w:tcPr>
          <w:p w:rsidR="00013931" w:rsidRPr="00A76C2E" w:rsidRDefault="00013931" w:rsidP="00013931">
            <w:pPr>
              <w:spacing w:line="360" w:lineRule="auto"/>
              <w:jc w:val="both"/>
              <w:rPr>
                <w:rFonts w:ascii="Times New Roman" w:hAnsi="Times New Roman"/>
                <w:color w:val="010101"/>
                <w:sz w:val="20"/>
                <w:szCs w:val="20"/>
              </w:rPr>
            </w:pPr>
            <w:r w:rsidRPr="00A76C2E">
              <w:rPr>
                <w:rFonts w:ascii="Times New Roman" w:hAnsi="Times New Roman"/>
                <w:color w:val="010101"/>
                <w:sz w:val="20"/>
                <w:szCs w:val="20"/>
              </w:rPr>
              <w:t>2</w:t>
            </w:r>
          </w:p>
        </w:tc>
        <w:tc>
          <w:tcPr>
            <w:tcW w:w="2977" w:type="dxa"/>
          </w:tcPr>
          <w:p w:rsidR="00013931" w:rsidRPr="00A76C2E" w:rsidRDefault="00013931" w:rsidP="00013931">
            <w:pPr>
              <w:spacing w:line="360" w:lineRule="auto"/>
              <w:jc w:val="both"/>
              <w:rPr>
                <w:rFonts w:ascii="Times New Roman" w:hAnsi="Times New Roman"/>
                <w:sz w:val="20"/>
                <w:szCs w:val="20"/>
              </w:rPr>
            </w:pPr>
            <w:r w:rsidRPr="00A76C2E">
              <w:rPr>
                <w:rFonts w:ascii="Times New Roman" w:hAnsi="Times New Roman"/>
                <w:sz w:val="20"/>
                <w:szCs w:val="20"/>
              </w:rPr>
              <w:t>22%</w:t>
            </w:r>
          </w:p>
        </w:tc>
        <w:tc>
          <w:tcPr>
            <w:tcW w:w="3685" w:type="dxa"/>
          </w:tcPr>
          <w:p w:rsidR="00013931" w:rsidRPr="00A76C2E" w:rsidRDefault="00013931" w:rsidP="00013931">
            <w:pPr>
              <w:spacing w:line="360" w:lineRule="auto"/>
              <w:jc w:val="both"/>
              <w:rPr>
                <w:rFonts w:ascii="Times New Roman" w:hAnsi="Times New Roman"/>
                <w:color w:val="010101"/>
                <w:sz w:val="20"/>
                <w:szCs w:val="20"/>
              </w:rPr>
            </w:pPr>
            <w:r w:rsidRPr="00A76C2E">
              <w:rPr>
                <w:rFonts w:ascii="Times New Roman" w:hAnsi="Times New Roman"/>
                <w:sz w:val="20"/>
                <w:szCs w:val="20"/>
              </w:rPr>
              <w:t>«Священная война»</w:t>
            </w:r>
          </w:p>
        </w:tc>
      </w:tr>
      <w:tr w:rsidR="00013931" w:rsidRPr="00A76C2E" w:rsidTr="00013931">
        <w:tc>
          <w:tcPr>
            <w:tcW w:w="817" w:type="dxa"/>
          </w:tcPr>
          <w:p w:rsidR="00013931" w:rsidRPr="00A76C2E" w:rsidRDefault="00013931" w:rsidP="00013931">
            <w:pPr>
              <w:spacing w:line="360" w:lineRule="auto"/>
              <w:jc w:val="both"/>
              <w:rPr>
                <w:rFonts w:ascii="Times New Roman" w:hAnsi="Times New Roman"/>
                <w:color w:val="010101"/>
                <w:sz w:val="20"/>
                <w:szCs w:val="20"/>
              </w:rPr>
            </w:pPr>
            <w:r w:rsidRPr="00A76C2E">
              <w:rPr>
                <w:rFonts w:ascii="Times New Roman" w:hAnsi="Times New Roman"/>
                <w:color w:val="010101"/>
                <w:sz w:val="20"/>
                <w:szCs w:val="20"/>
              </w:rPr>
              <w:t>3</w:t>
            </w:r>
          </w:p>
        </w:tc>
        <w:tc>
          <w:tcPr>
            <w:tcW w:w="2977" w:type="dxa"/>
          </w:tcPr>
          <w:p w:rsidR="00013931" w:rsidRPr="00A76C2E" w:rsidRDefault="00013931" w:rsidP="00013931">
            <w:pPr>
              <w:spacing w:line="360" w:lineRule="auto"/>
              <w:jc w:val="both"/>
              <w:rPr>
                <w:rFonts w:ascii="Times New Roman" w:hAnsi="Times New Roman"/>
                <w:color w:val="010101"/>
                <w:sz w:val="20"/>
                <w:szCs w:val="20"/>
              </w:rPr>
            </w:pPr>
            <w:r w:rsidRPr="00A76C2E">
              <w:rPr>
                <w:rFonts w:ascii="Times New Roman" w:hAnsi="Times New Roman"/>
                <w:sz w:val="20"/>
                <w:szCs w:val="20"/>
              </w:rPr>
              <w:t>20%</w:t>
            </w:r>
          </w:p>
        </w:tc>
        <w:tc>
          <w:tcPr>
            <w:tcW w:w="3685" w:type="dxa"/>
          </w:tcPr>
          <w:p w:rsidR="00013931" w:rsidRPr="00A76C2E" w:rsidRDefault="00013931" w:rsidP="00013931">
            <w:pPr>
              <w:spacing w:line="360" w:lineRule="auto"/>
              <w:jc w:val="both"/>
              <w:rPr>
                <w:rFonts w:ascii="Times New Roman" w:hAnsi="Times New Roman"/>
                <w:sz w:val="20"/>
                <w:szCs w:val="20"/>
              </w:rPr>
            </w:pPr>
            <w:r w:rsidRPr="00A76C2E">
              <w:rPr>
                <w:rFonts w:ascii="Times New Roman" w:hAnsi="Times New Roman"/>
                <w:sz w:val="20"/>
                <w:szCs w:val="20"/>
              </w:rPr>
              <w:t>«Синий платочек»</w:t>
            </w:r>
          </w:p>
        </w:tc>
      </w:tr>
      <w:tr w:rsidR="00013931" w:rsidRPr="00A76C2E" w:rsidTr="00013931">
        <w:tc>
          <w:tcPr>
            <w:tcW w:w="817" w:type="dxa"/>
          </w:tcPr>
          <w:p w:rsidR="00013931" w:rsidRPr="00A76C2E" w:rsidRDefault="00013931" w:rsidP="00013931">
            <w:pPr>
              <w:spacing w:line="360" w:lineRule="auto"/>
              <w:jc w:val="both"/>
              <w:rPr>
                <w:rFonts w:ascii="Times New Roman" w:hAnsi="Times New Roman"/>
                <w:color w:val="010101"/>
                <w:sz w:val="20"/>
                <w:szCs w:val="20"/>
              </w:rPr>
            </w:pPr>
            <w:r w:rsidRPr="00A76C2E">
              <w:rPr>
                <w:rFonts w:ascii="Times New Roman" w:hAnsi="Times New Roman"/>
                <w:color w:val="010101"/>
                <w:sz w:val="20"/>
                <w:szCs w:val="20"/>
              </w:rPr>
              <w:t>4</w:t>
            </w:r>
          </w:p>
        </w:tc>
        <w:tc>
          <w:tcPr>
            <w:tcW w:w="2977" w:type="dxa"/>
          </w:tcPr>
          <w:p w:rsidR="00013931" w:rsidRPr="00A76C2E" w:rsidRDefault="00013931" w:rsidP="00013931">
            <w:pPr>
              <w:spacing w:line="360" w:lineRule="auto"/>
              <w:jc w:val="both"/>
              <w:rPr>
                <w:rFonts w:ascii="Times New Roman" w:hAnsi="Times New Roman"/>
                <w:color w:val="010101"/>
                <w:sz w:val="20"/>
                <w:szCs w:val="20"/>
              </w:rPr>
            </w:pPr>
            <w:r w:rsidRPr="00A76C2E">
              <w:rPr>
                <w:rFonts w:ascii="Times New Roman" w:hAnsi="Times New Roman"/>
                <w:sz w:val="20"/>
                <w:szCs w:val="20"/>
              </w:rPr>
              <w:t>8%</w:t>
            </w:r>
          </w:p>
        </w:tc>
        <w:tc>
          <w:tcPr>
            <w:tcW w:w="3685" w:type="dxa"/>
          </w:tcPr>
          <w:p w:rsidR="00013931" w:rsidRPr="00A76C2E" w:rsidRDefault="00013931" w:rsidP="00013931">
            <w:pPr>
              <w:spacing w:line="360" w:lineRule="auto"/>
              <w:jc w:val="both"/>
              <w:rPr>
                <w:rFonts w:ascii="Times New Roman" w:hAnsi="Times New Roman"/>
                <w:sz w:val="20"/>
                <w:szCs w:val="20"/>
              </w:rPr>
            </w:pPr>
            <w:r w:rsidRPr="00A76C2E">
              <w:rPr>
                <w:rFonts w:ascii="Times New Roman" w:hAnsi="Times New Roman"/>
                <w:sz w:val="20"/>
                <w:szCs w:val="20"/>
              </w:rPr>
              <w:t>«Темная ночь»</w:t>
            </w:r>
          </w:p>
        </w:tc>
      </w:tr>
      <w:tr w:rsidR="00013931" w:rsidRPr="00A76C2E" w:rsidTr="00013931">
        <w:tc>
          <w:tcPr>
            <w:tcW w:w="817" w:type="dxa"/>
          </w:tcPr>
          <w:p w:rsidR="00013931" w:rsidRPr="00A76C2E" w:rsidRDefault="00013931" w:rsidP="00013931">
            <w:pPr>
              <w:spacing w:line="360" w:lineRule="auto"/>
              <w:jc w:val="both"/>
              <w:rPr>
                <w:rFonts w:ascii="Times New Roman" w:hAnsi="Times New Roman"/>
                <w:color w:val="010101"/>
                <w:sz w:val="20"/>
                <w:szCs w:val="20"/>
              </w:rPr>
            </w:pPr>
            <w:r w:rsidRPr="00A76C2E">
              <w:rPr>
                <w:rFonts w:ascii="Times New Roman" w:hAnsi="Times New Roman"/>
                <w:color w:val="010101"/>
                <w:sz w:val="20"/>
                <w:szCs w:val="20"/>
              </w:rPr>
              <w:t>5</w:t>
            </w:r>
          </w:p>
        </w:tc>
        <w:tc>
          <w:tcPr>
            <w:tcW w:w="2977" w:type="dxa"/>
          </w:tcPr>
          <w:p w:rsidR="00013931" w:rsidRPr="00A76C2E" w:rsidRDefault="00013931" w:rsidP="00013931">
            <w:pPr>
              <w:spacing w:line="360" w:lineRule="auto"/>
              <w:jc w:val="both"/>
              <w:rPr>
                <w:rFonts w:ascii="Times New Roman" w:hAnsi="Times New Roman"/>
                <w:color w:val="010101"/>
                <w:sz w:val="20"/>
                <w:szCs w:val="20"/>
              </w:rPr>
            </w:pPr>
            <w:r w:rsidRPr="00A76C2E">
              <w:rPr>
                <w:rFonts w:ascii="Times New Roman" w:hAnsi="Times New Roman"/>
                <w:sz w:val="20"/>
                <w:szCs w:val="20"/>
              </w:rPr>
              <w:t>7%</w:t>
            </w:r>
          </w:p>
        </w:tc>
        <w:tc>
          <w:tcPr>
            <w:tcW w:w="3685" w:type="dxa"/>
          </w:tcPr>
          <w:p w:rsidR="00013931" w:rsidRPr="00A76C2E" w:rsidRDefault="00013931" w:rsidP="00013931">
            <w:pPr>
              <w:spacing w:line="360" w:lineRule="auto"/>
              <w:jc w:val="both"/>
              <w:rPr>
                <w:rFonts w:ascii="Times New Roman" w:hAnsi="Times New Roman"/>
                <w:sz w:val="20"/>
                <w:szCs w:val="20"/>
              </w:rPr>
            </w:pPr>
            <w:r w:rsidRPr="00A76C2E">
              <w:rPr>
                <w:rFonts w:ascii="Times New Roman" w:hAnsi="Times New Roman"/>
                <w:sz w:val="20"/>
                <w:szCs w:val="20"/>
              </w:rPr>
              <w:t>«В землянке»</w:t>
            </w:r>
          </w:p>
        </w:tc>
      </w:tr>
    </w:tbl>
    <w:p w:rsidR="00013931" w:rsidRDefault="00013931" w:rsidP="00013931">
      <w:pPr>
        <w:spacing w:after="240" w:line="360" w:lineRule="auto"/>
        <w:jc w:val="both"/>
        <w:rPr>
          <w:rFonts w:ascii="Times New Roman" w:hAnsi="Times New Roman"/>
          <w:color w:val="010101"/>
          <w:sz w:val="24"/>
          <w:szCs w:val="24"/>
        </w:rPr>
      </w:pPr>
    </w:p>
    <w:p w:rsidR="00013931" w:rsidRPr="00026828" w:rsidRDefault="00013931" w:rsidP="00013931">
      <w:pPr>
        <w:spacing w:after="240" w:line="360" w:lineRule="auto"/>
        <w:jc w:val="both"/>
        <w:rPr>
          <w:rFonts w:ascii="Times New Roman" w:hAnsi="Times New Roman"/>
          <w:color w:val="010101"/>
          <w:sz w:val="24"/>
          <w:szCs w:val="24"/>
        </w:rPr>
      </w:pPr>
      <w:r>
        <w:rPr>
          <w:rFonts w:ascii="Times New Roman" w:hAnsi="Times New Roman"/>
          <w:color w:val="010101"/>
          <w:sz w:val="24"/>
          <w:szCs w:val="24"/>
        </w:rPr>
        <w:t xml:space="preserve">   </w:t>
      </w:r>
      <w:r w:rsidRPr="00026828">
        <w:rPr>
          <w:rFonts w:ascii="Times New Roman" w:hAnsi="Times New Roman"/>
          <w:color w:val="010101"/>
          <w:sz w:val="24"/>
          <w:szCs w:val="24"/>
        </w:rPr>
        <w:t>Большинству опрошенных (90%) эти песни знакомы по трансляциям на ТВ праздничных концертов, посвященных Дню Победы, а также кинофильмам. У 10 % эти песни звучат дома.</w:t>
      </w:r>
    </w:p>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lastRenderedPageBreak/>
        <w:t>Приложение 2.</w:t>
      </w:r>
    </w:p>
    <w:tbl>
      <w:tblPr>
        <w:tblStyle w:val="ab"/>
        <w:tblW w:w="0" w:type="auto"/>
        <w:tblLook w:val="04A0" w:firstRow="1" w:lastRow="0" w:firstColumn="1" w:lastColumn="0" w:noHBand="0" w:noVBand="1"/>
      </w:tblPr>
      <w:tblGrid>
        <w:gridCol w:w="3283"/>
        <w:gridCol w:w="3284"/>
      </w:tblGrid>
      <w:tr w:rsidR="00013931" w:rsidRPr="00A76C2E" w:rsidTr="00013931">
        <w:tc>
          <w:tcPr>
            <w:tcW w:w="6567" w:type="dxa"/>
            <w:gridSpan w:val="2"/>
          </w:tcPr>
          <w:p w:rsidR="00013931" w:rsidRPr="00A76C2E" w:rsidRDefault="00013931" w:rsidP="00013931">
            <w:pPr>
              <w:spacing w:line="200" w:lineRule="atLeast"/>
              <w:jc w:val="both"/>
              <w:rPr>
                <w:rFonts w:ascii="Times New Roman" w:hAnsi="Times New Roman"/>
                <w:color w:val="010101"/>
                <w:sz w:val="20"/>
                <w:szCs w:val="20"/>
              </w:rPr>
            </w:pPr>
            <w:r w:rsidRPr="00A76C2E">
              <w:rPr>
                <w:rFonts w:ascii="Times New Roman" w:hAnsi="Times New Roman"/>
                <w:color w:val="010101"/>
                <w:sz w:val="20"/>
                <w:szCs w:val="20"/>
              </w:rPr>
              <w:t xml:space="preserve">                                 Где звучат эти песни сегодня? </w:t>
            </w:r>
          </w:p>
        </w:tc>
      </w:tr>
      <w:tr w:rsidR="00013931" w:rsidRPr="00A76C2E" w:rsidTr="00013931">
        <w:tc>
          <w:tcPr>
            <w:tcW w:w="3283"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sz w:val="20"/>
                <w:szCs w:val="20"/>
              </w:rPr>
              <w:t>Поют дома</w:t>
            </w:r>
          </w:p>
        </w:tc>
        <w:tc>
          <w:tcPr>
            <w:tcW w:w="3284" w:type="dxa"/>
          </w:tcPr>
          <w:p w:rsidR="00013931" w:rsidRPr="00A76C2E" w:rsidRDefault="00013931" w:rsidP="00013931">
            <w:pPr>
              <w:spacing w:line="200" w:lineRule="atLeast"/>
              <w:jc w:val="both"/>
              <w:rPr>
                <w:rFonts w:ascii="Times New Roman" w:hAnsi="Times New Roman"/>
                <w:sz w:val="20"/>
                <w:szCs w:val="20"/>
              </w:rPr>
            </w:pPr>
            <w:r w:rsidRPr="00A76C2E">
              <w:rPr>
                <w:rFonts w:ascii="Times New Roman" w:hAnsi="Times New Roman"/>
                <w:sz w:val="20"/>
                <w:szCs w:val="20"/>
              </w:rPr>
              <w:t>Звучат на ТВ</w:t>
            </w:r>
          </w:p>
        </w:tc>
      </w:tr>
      <w:tr w:rsidR="00013931" w:rsidRPr="00A76C2E" w:rsidTr="00013931">
        <w:tc>
          <w:tcPr>
            <w:tcW w:w="3283"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sz w:val="20"/>
                <w:szCs w:val="20"/>
              </w:rPr>
              <w:t>10%</w:t>
            </w:r>
          </w:p>
        </w:tc>
        <w:tc>
          <w:tcPr>
            <w:tcW w:w="3284" w:type="dxa"/>
          </w:tcPr>
          <w:p w:rsidR="00013931" w:rsidRPr="00A76C2E" w:rsidRDefault="00013931" w:rsidP="00013931">
            <w:pPr>
              <w:spacing w:line="200" w:lineRule="atLeast"/>
              <w:jc w:val="both"/>
              <w:rPr>
                <w:rFonts w:ascii="Times New Roman" w:hAnsi="Times New Roman"/>
                <w:sz w:val="20"/>
                <w:szCs w:val="20"/>
              </w:rPr>
            </w:pPr>
            <w:r w:rsidRPr="00A76C2E">
              <w:rPr>
                <w:rFonts w:ascii="Times New Roman" w:hAnsi="Times New Roman"/>
                <w:sz w:val="20"/>
                <w:szCs w:val="20"/>
              </w:rPr>
              <w:t>90%</w:t>
            </w:r>
          </w:p>
        </w:tc>
      </w:tr>
    </w:tbl>
    <w:p w:rsidR="00013931" w:rsidRPr="00A76C2E" w:rsidRDefault="00013931" w:rsidP="00013931">
      <w:pPr>
        <w:spacing w:after="240" w:line="200" w:lineRule="atLeast"/>
        <w:jc w:val="both"/>
        <w:rPr>
          <w:rFonts w:ascii="Times New Roman" w:hAnsi="Times New Roman"/>
          <w:color w:val="010101"/>
          <w:sz w:val="20"/>
          <w:szCs w:val="20"/>
        </w:rPr>
      </w:pPr>
    </w:p>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Приложение 3.</w:t>
      </w:r>
    </w:p>
    <w:tbl>
      <w:tblPr>
        <w:tblStyle w:val="ab"/>
        <w:tblW w:w="0" w:type="auto"/>
        <w:tblLook w:val="04A0" w:firstRow="1" w:lastRow="0" w:firstColumn="1" w:lastColumn="0" w:noHBand="0" w:noVBand="1"/>
      </w:tblPr>
      <w:tblGrid>
        <w:gridCol w:w="675"/>
        <w:gridCol w:w="3544"/>
        <w:gridCol w:w="3119"/>
      </w:tblGrid>
      <w:tr w:rsidR="00013931" w:rsidRPr="00A76C2E" w:rsidTr="00013931">
        <w:tc>
          <w:tcPr>
            <w:tcW w:w="7338" w:type="dxa"/>
            <w:gridSpan w:val="3"/>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 xml:space="preserve">                                             Кто автор песен?</w:t>
            </w:r>
          </w:p>
        </w:tc>
      </w:tr>
      <w:tr w:rsidR="00013931" w:rsidRPr="00A76C2E" w:rsidTr="00013931">
        <w:tc>
          <w:tcPr>
            <w:tcW w:w="675"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w:t>
            </w:r>
          </w:p>
        </w:tc>
        <w:tc>
          <w:tcPr>
            <w:tcW w:w="3544"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Название песни</w:t>
            </w:r>
          </w:p>
        </w:tc>
        <w:tc>
          <w:tcPr>
            <w:tcW w:w="3119"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автор</w:t>
            </w:r>
          </w:p>
        </w:tc>
      </w:tr>
      <w:tr w:rsidR="00013931" w:rsidRPr="00A76C2E" w:rsidTr="00013931">
        <w:tc>
          <w:tcPr>
            <w:tcW w:w="675"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1</w:t>
            </w:r>
          </w:p>
        </w:tc>
        <w:tc>
          <w:tcPr>
            <w:tcW w:w="3544" w:type="dxa"/>
          </w:tcPr>
          <w:p w:rsidR="00013931" w:rsidRPr="00A76C2E" w:rsidRDefault="00013931" w:rsidP="00013931">
            <w:pPr>
              <w:spacing w:after="240" w:line="200" w:lineRule="atLeast"/>
              <w:jc w:val="both"/>
              <w:rPr>
                <w:rFonts w:ascii="Times New Roman" w:hAnsi="Times New Roman"/>
                <w:color w:val="010101"/>
                <w:sz w:val="20"/>
                <w:szCs w:val="20"/>
              </w:rPr>
            </w:pPr>
            <w:r w:rsidRPr="002D6873">
              <w:rPr>
                <w:rFonts w:ascii="Times New Roman" w:hAnsi="Times New Roman"/>
                <w:color w:val="333333"/>
                <w:sz w:val="20"/>
                <w:szCs w:val="20"/>
              </w:rPr>
              <w:t>Смуглянка</w:t>
            </w:r>
          </w:p>
        </w:tc>
        <w:tc>
          <w:tcPr>
            <w:tcW w:w="3119" w:type="dxa"/>
          </w:tcPr>
          <w:p w:rsidR="00013931" w:rsidRPr="00A76C2E" w:rsidRDefault="00013931" w:rsidP="00013931">
            <w:pPr>
              <w:spacing w:after="240" w:line="200" w:lineRule="atLeast"/>
              <w:jc w:val="both"/>
              <w:rPr>
                <w:rFonts w:ascii="Times New Roman" w:hAnsi="Times New Roman"/>
                <w:color w:val="010101"/>
                <w:sz w:val="20"/>
                <w:szCs w:val="20"/>
              </w:rPr>
            </w:pPr>
            <w:r>
              <w:rPr>
                <w:rFonts w:ascii="Times New Roman" w:hAnsi="Times New Roman"/>
                <w:color w:val="010101"/>
                <w:sz w:val="20"/>
                <w:szCs w:val="20"/>
              </w:rPr>
              <w:t xml:space="preserve">  -</w:t>
            </w:r>
          </w:p>
        </w:tc>
      </w:tr>
      <w:tr w:rsidR="00013931" w:rsidRPr="00A76C2E" w:rsidTr="00013931">
        <w:tc>
          <w:tcPr>
            <w:tcW w:w="675"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2</w:t>
            </w:r>
          </w:p>
        </w:tc>
        <w:tc>
          <w:tcPr>
            <w:tcW w:w="3544"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Священная война</w:t>
            </w:r>
          </w:p>
        </w:tc>
        <w:tc>
          <w:tcPr>
            <w:tcW w:w="3119" w:type="dxa"/>
          </w:tcPr>
          <w:p w:rsidR="00013931" w:rsidRPr="00A76C2E" w:rsidRDefault="00013931" w:rsidP="00013931">
            <w:pPr>
              <w:spacing w:after="240" w:line="200" w:lineRule="atLeast"/>
              <w:jc w:val="both"/>
              <w:rPr>
                <w:rFonts w:ascii="Times New Roman" w:hAnsi="Times New Roman"/>
                <w:color w:val="010101"/>
                <w:sz w:val="20"/>
                <w:szCs w:val="20"/>
              </w:rPr>
            </w:pPr>
            <w:r>
              <w:rPr>
                <w:rFonts w:ascii="Times New Roman" w:hAnsi="Times New Roman"/>
                <w:color w:val="010101"/>
                <w:sz w:val="20"/>
                <w:szCs w:val="20"/>
              </w:rPr>
              <w:t xml:space="preserve">  -</w:t>
            </w:r>
          </w:p>
        </w:tc>
      </w:tr>
      <w:tr w:rsidR="00013931" w:rsidRPr="00A76C2E" w:rsidTr="00013931">
        <w:tc>
          <w:tcPr>
            <w:tcW w:w="675"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3</w:t>
            </w:r>
          </w:p>
        </w:tc>
        <w:tc>
          <w:tcPr>
            <w:tcW w:w="3544"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 xml:space="preserve">Катюша </w:t>
            </w:r>
          </w:p>
        </w:tc>
        <w:tc>
          <w:tcPr>
            <w:tcW w:w="3119" w:type="dxa"/>
          </w:tcPr>
          <w:p w:rsidR="00013931" w:rsidRPr="00A76C2E" w:rsidRDefault="00013931" w:rsidP="00013931">
            <w:pPr>
              <w:spacing w:after="240" w:line="200" w:lineRule="atLeast"/>
              <w:jc w:val="both"/>
              <w:rPr>
                <w:rFonts w:ascii="Times New Roman" w:hAnsi="Times New Roman"/>
                <w:color w:val="010101"/>
                <w:sz w:val="20"/>
                <w:szCs w:val="20"/>
              </w:rPr>
            </w:pPr>
            <w:r>
              <w:rPr>
                <w:rFonts w:ascii="Times New Roman" w:hAnsi="Times New Roman"/>
                <w:color w:val="010101"/>
                <w:sz w:val="20"/>
                <w:szCs w:val="20"/>
              </w:rPr>
              <w:t xml:space="preserve">  -</w:t>
            </w:r>
          </w:p>
        </w:tc>
      </w:tr>
      <w:tr w:rsidR="00013931" w:rsidRPr="00A76C2E" w:rsidTr="00013931">
        <w:tc>
          <w:tcPr>
            <w:tcW w:w="675"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4</w:t>
            </w:r>
          </w:p>
        </w:tc>
        <w:tc>
          <w:tcPr>
            <w:tcW w:w="3544"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Синий платочек</w:t>
            </w:r>
          </w:p>
        </w:tc>
        <w:tc>
          <w:tcPr>
            <w:tcW w:w="3119" w:type="dxa"/>
          </w:tcPr>
          <w:p w:rsidR="00013931" w:rsidRPr="00A76C2E" w:rsidRDefault="00013931" w:rsidP="00013931">
            <w:pPr>
              <w:spacing w:after="240" w:line="200" w:lineRule="atLeast"/>
              <w:jc w:val="both"/>
              <w:rPr>
                <w:rFonts w:ascii="Times New Roman" w:hAnsi="Times New Roman"/>
                <w:color w:val="010101"/>
                <w:sz w:val="20"/>
                <w:szCs w:val="20"/>
              </w:rPr>
            </w:pPr>
            <w:r>
              <w:rPr>
                <w:rFonts w:ascii="Times New Roman" w:hAnsi="Times New Roman"/>
                <w:color w:val="010101"/>
                <w:sz w:val="20"/>
                <w:szCs w:val="20"/>
              </w:rPr>
              <w:t xml:space="preserve">  -</w:t>
            </w:r>
          </w:p>
        </w:tc>
      </w:tr>
      <w:tr w:rsidR="00013931" w:rsidRPr="00A76C2E" w:rsidTr="00013931">
        <w:tc>
          <w:tcPr>
            <w:tcW w:w="675"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5</w:t>
            </w:r>
          </w:p>
        </w:tc>
        <w:tc>
          <w:tcPr>
            <w:tcW w:w="3544"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Вечер на рейде</w:t>
            </w:r>
          </w:p>
        </w:tc>
        <w:tc>
          <w:tcPr>
            <w:tcW w:w="3119" w:type="dxa"/>
          </w:tcPr>
          <w:p w:rsidR="00013931" w:rsidRPr="00A76C2E" w:rsidRDefault="00013931" w:rsidP="00013931">
            <w:pPr>
              <w:spacing w:after="240" w:line="200" w:lineRule="atLeast"/>
              <w:jc w:val="both"/>
              <w:rPr>
                <w:rFonts w:ascii="Times New Roman" w:hAnsi="Times New Roman"/>
                <w:color w:val="010101"/>
                <w:sz w:val="20"/>
                <w:szCs w:val="20"/>
              </w:rPr>
            </w:pPr>
            <w:r>
              <w:rPr>
                <w:rFonts w:ascii="Times New Roman" w:hAnsi="Times New Roman"/>
                <w:color w:val="010101"/>
                <w:sz w:val="20"/>
                <w:szCs w:val="20"/>
              </w:rPr>
              <w:t xml:space="preserve">  -</w:t>
            </w:r>
          </w:p>
        </w:tc>
      </w:tr>
      <w:tr w:rsidR="00013931" w:rsidRPr="00A76C2E" w:rsidTr="00013931">
        <w:tc>
          <w:tcPr>
            <w:tcW w:w="675"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6</w:t>
            </w:r>
          </w:p>
        </w:tc>
        <w:tc>
          <w:tcPr>
            <w:tcW w:w="3544"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Тёмная ночь</w:t>
            </w:r>
          </w:p>
        </w:tc>
        <w:tc>
          <w:tcPr>
            <w:tcW w:w="3119" w:type="dxa"/>
          </w:tcPr>
          <w:p w:rsidR="00013931" w:rsidRPr="00A76C2E" w:rsidRDefault="00013931" w:rsidP="00013931">
            <w:pPr>
              <w:spacing w:after="240" w:line="200" w:lineRule="atLeast"/>
              <w:jc w:val="both"/>
              <w:rPr>
                <w:rFonts w:ascii="Times New Roman" w:hAnsi="Times New Roman"/>
                <w:color w:val="010101"/>
                <w:sz w:val="20"/>
                <w:szCs w:val="20"/>
              </w:rPr>
            </w:pPr>
            <w:r>
              <w:rPr>
                <w:rFonts w:ascii="Times New Roman" w:hAnsi="Times New Roman"/>
                <w:color w:val="010101"/>
                <w:sz w:val="20"/>
                <w:szCs w:val="20"/>
              </w:rPr>
              <w:t xml:space="preserve">  -</w:t>
            </w:r>
          </w:p>
        </w:tc>
      </w:tr>
      <w:tr w:rsidR="00013931" w:rsidRPr="00A76C2E" w:rsidTr="00013931">
        <w:tc>
          <w:tcPr>
            <w:tcW w:w="675"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7</w:t>
            </w:r>
          </w:p>
        </w:tc>
        <w:tc>
          <w:tcPr>
            <w:tcW w:w="3544"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С землянке</w:t>
            </w:r>
          </w:p>
        </w:tc>
        <w:tc>
          <w:tcPr>
            <w:tcW w:w="3119" w:type="dxa"/>
          </w:tcPr>
          <w:p w:rsidR="00013931" w:rsidRPr="00A76C2E" w:rsidRDefault="00013931" w:rsidP="00013931">
            <w:pPr>
              <w:spacing w:after="240" w:line="200" w:lineRule="atLeast"/>
              <w:jc w:val="both"/>
              <w:rPr>
                <w:rFonts w:ascii="Times New Roman" w:hAnsi="Times New Roman"/>
                <w:color w:val="010101"/>
                <w:sz w:val="20"/>
                <w:szCs w:val="20"/>
              </w:rPr>
            </w:pPr>
            <w:r>
              <w:rPr>
                <w:rFonts w:ascii="Times New Roman" w:hAnsi="Times New Roman"/>
                <w:color w:val="010101"/>
                <w:sz w:val="20"/>
                <w:szCs w:val="20"/>
              </w:rPr>
              <w:t xml:space="preserve">  -</w:t>
            </w:r>
          </w:p>
        </w:tc>
      </w:tr>
      <w:tr w:rsidR="00013931" w:rsidRPr="00A76C2E" w:rsidTr="00013931">
        <w:tc>
          <w:tcPr>
            <w:tcW w:w="675"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8</w:t>
            </w:r>
          </w:p>
        </w:tc>
        <w:tc>
          <w:tcPr>
            <w:tcW w:w="3544"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Соловьи</w:t>
            </w:r>
          </w:p>
        </w:tc>
        <w:tc>
          <w:tcPr>
            <w:tcW w:w="3119" w:type="dxa"/>
          </w:tcPr>
          <w:p w:rsidR="00013931" w:rsidRPr="00A76C2E" w:rsidRDefault="00013931" w:rsidP="00013931">
            <w:pPr>
              <w:spacing w:after="240" w:line="200" w:lineRule="atLeast"/>
              <w:jc w:val="both"/>
              <w:rPr>
                <w:rFonts w:ascii="Times New Roman" w:hAnsi="Times New Roman"/>
                <w:color w:val="010101"/>
                <w:sz w:val="20"/>
                <w:szCs w:val="20"/>
              </w:rPr>
            </w:pPr>
            <w:r>
              <w:rPr>
                <w:rFonts w:ascii="Times New Roman" w:hAnsi="Times New Roman"/>
                <w:color w:val="010101"/>
                <w:sz w:val="20"/>
                <w:szCs w:val="20"/>
              </w:rPr>
              <w:t xml:space="preserve">  -</w:t>
            </w:r>
          </w:p>
        </w:tc>
      </w:tr>
      <w:tr w:rsidR="00013931" w:rsidRPr="00A76C2E" w:rsidTr="00013931">
        <w:tc>
          <w:tcPr>
            <w:tcW w:w="675"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9</w:t>
            </w:r>
          </w:p>
        </w:tc>
        <w:tc>
          <w:tcPr>
            <w:tcW w:w="3544"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В лесу прифронтовом</w:t>
            </w:r>
          </w:p>
        </w:tc>
        <w:tc>
          <w:tcPr>
            <w:tcW w:w="3119" w:type="dxa"/>
          </w:tcPr>
          <w:p w:rsidR="00013931" w:rsidRPr="00A76C2E" w:rsidRDefault="00013931" w:rsidP="00013931">
            <w:pPr>
              <w:spacing w:after="240" w:line="200" w:lineRule="atLeast"/>
              <w:jc w:val="both"/>
              <w:rPr>
                <w:rFonts w:ascii="Times New Roman" w:hAnsi="Times New Roman"/>
                <w:color w:val="010101"/>
                <w:sz w:val="20"/>
                <w:szCs w:val="20"/>
              </w:rPr>
            </w:pPr>
            <w:r>
              <w:rPr>
                <w:rFonts w:ascii="Times New Roman" w:hAnsi="Times New Roman"/>
                <w:color w:val="010101"/>
                <w:sz w:val="20"/>
                <w:szCs w:val="20"/>
              </w:rPr>
              <w:t xml:space="preserve">  -</w:t>
            </w:r>
          </w:p>
        </w:tc>
      </w:tr>
      <w:tr w:rsidR="00013931" w:rsidRPr="00A76C2E" w:rsidTr="00013931">
        <w:tc>
          <w:tcPr>
            <w:tcW w:w="675"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10</w:t>
            </w:r>
          </w:p>
        </w:tc>
        <w:tc>
          <w:tcPr>
            <w:tcW w:w="3544" w:type="dxa"/>
          </w:tcPr>
          <w:p w:rsidR="00013931" w:rsidRPr="00A76C2E" w:rsidRDefault="00013931" w:rsidP="00013931">
            <w:pPr>
              <w:spacing w:after="240" w:line="200" w:lineRule="atLeast"/>
              <w:jc w:val="both"/>
              <w:rPr>
                <w:rFonts w:ascii="Times New Roman" w:hAnsi="Times New Roman"/>
                <w:color w:val="010101"/>
                <w:sz w:val="20"/>
                <w:szCs w:val="20"/>
              </w:rPr>
            </w:pPr>
            <w:r w:rsidRPr="00A76C2E">
              <w:rPr>
                <w:rFonts w:ascii="Times New Roman" w:hAnsi="Times New Roman"/>
                <w:color w:val="010101"/>
                <w:sz w:val="20"/>
                <w:szCs w:val="20"/>
              </w:rPr>
              <w:t>Дорога на Берлин</w:t>
            </w:r>
          </w:p>
        </w:tc>
        <w:tc>
          <w:tcPr>
            <w:tcW w:w="3119" w:type="dxa"/>
          </w:tcPr>
          <w:p w:rsidR="00013931" w:rsidRPr="00A76C2E" w:rsidRDefault="00013931" w:rsidP="00013931">
            <w:pPr>
              <w:spacing w:after="240" w:line="200" w:lineRule="atLeast"/>
              <w:jc w:val="both"/>
              <w:rPr>
                <w:rFonts w:ascii="Times New Roman" w:hAnsi="Times New Roman"/>
                <w:color w:val="010101"/>
                <w:sz w:val="20"/>
                <w:szCs w:val="20"/>
              </w:rPr>
            </w:pPr>
            <w:r>
              <w:rPr>
                <w:rFonts w:ascii="Times New Roman" w:hAnsi="Times New Roman"/>
                <w:color w:val="010101"/>
                <w:sz w:val="20"/>
                <w:szCs w:val="20"/>
              </w:rPr>
              <w:t xml:space="preserve">  -</w:t>
            </w:r>
          </w:p>
        </w:tc>
      </w:tr>
    </w:tbl>
    <w:p w:rsidR="00013931" w:rsidRPr="00026828" w:rsidRDefault="00013931" w:rsidP="00013931">
      <w:pPr>
        <w:spacing w:after="240" w:line="360" w:lineRule="auto"/>
        <w:jc w:val="both"/>
        <w:rPr>
          <w:rFonts w:ascii="Times New Roman" w:hAnsi="Times New Roman"/>
          <w:color w:val="010101"/>
          <w:sz w:val="24"/>
          <w:szCs w:val="24"/>
        </w:rPr>
      </w:pPr>
    </w:p>
    <w:p w:rsidR="00013931" w:rsidRPr="00026828" w:rsidRDefault="00013931" w:rsidP="00013931">
      <w:pPr>
        <w:spacing w:after="0" w:line="360" w:lineRule="auto"/>
        <w:jc w:val="both"/>
        <w:rPr>
          <w:rFonts w:ascii="Times New Roman" w:hAnsi="Times New Roman"/>
          <w:color w:val="010101"/>
          <w:sz w:val="24"/>
          <w:szCs w:val="24"/>
        </w:rPr>
      </w:pPr>
      <w:r>
        <w:rPr>
          <w:rFonts w:ascii="Times New Roman" w:hAnsi="Times New Roman"/>
          <w:color w:val="010101"/>
          <w:sz w:val="24"/>
          <w:szCs w:val="24"/>
        </w:rPr>
        <w:t xml:space="preserve">   </w:t>
      </w:r>
      <w:r w:rsidRPr="00026828">
        <w:rPr>
          <w:rFonts w:ascii="Times New Roman" w:hAnsi="Times New Roman"/>
          <w:color w:val="010101"/>
          <w:sz w:val="24"/>
          <w:szCs w:val="24"/>
        </w:rPr>
        <w:t>Никто из наших школьников ничего не знал об авторах и истории создания этих песен. Это подтолкнуло нас на создание альбома «Песни Победы», который расскажет интересные факты из жизни всенародно любимых композиций.</w:t>
      </w:r>
    </w:p>
    <w:p w:rsidR="00013931" w:rsidRPr="00026828" w:rsidRDefault="00013931" w:rsidP="00C91B79">
      <w:pPr>
        <w:spacing w:after="0" w:line="360" w:lineRule="auto"/>
        <w:jc w:val="both"/>
        <w:rPr>
          <w:rFonts w:ascii="Times New Roman" w:hAnsi="Times New Roman"/>
          <w:color w:val="010101"/>
          <w:sz w:val="24"/>
          <w:szCs w:val="24"/>
        </w:rPr>
      </w:pPr>
      <w:r>
        <w:rPr>
          <w:rFonts w:ascii="Times New Roman" w:hAnsi="Times New Roman"/>
          <w:color w:val="010101"/>
          <w:sz w:val="24"/>
          <w:szCs w:val="24"/>
        </w:rPr>
        <w:t xml:space="preserve">    </w:t>
      </w:r>
      <w:r w:rsidRPr="00026828">
        <w:rPr>
          <w:rFonts w:ascii="Times New Roman" w:hAnsi="Times New Roman"/>
          <w:color w:val="010101"/>
          <w:sz w:val="24"/>
          <w:szCs w:val="24"/>
        </w:rPr>
        <w:t>Наблюдения за использованием военных песен в праздновании 80-летия Победы показали, что популярными сегодня являются следующие песни:</w:t>
      </w:r>
    </w:p>
    <w:p w:rsidR="00013931" w:rsidRDefault="00013931" w:rsidP="00013931">
      <w:pPr>
        <w:spacing w:after="240" w:line="360" w:lineRule="auto"/>
        <w:jc w:val="both"/>
        <w:rPr>
          <w:rFonts w:ascii="Times New Roman" w:hAnsi="Times New Roman"/>
          <w:color w:val="010101"/>
          <w:sz w:val="24"/>
          <w:szCs w:val="24"/>
        </w:rPr>
      </w:pPr>
      <w:r w:rsidRPr="00026828">
        <w:rPr>
          <w:rFonts w:ascii="Times New Roman" w:hAnsi="Times New Roman"/>
          <w:color w:val="010101"/>
          <w:sz w:val="24"/>
          <w:szCs w:val="24"/>
        </w:rPr>
        <w:t>1.«Священная война», «Синий плато</w:t>
      </w:r>
      <w:r>
        <w:rPr>
          <w:rFonts w:ascii="Times New Roman" w:hAnsi="Times New Roman"/>
          <w:color w:val="010101"/>
          <w:sz w:val="24"/>
          <w:szCs w:val="24"/>
        </w:rPr>
        <w:t xml:space="preserve">чек», «Катюша», «В землянке»,  «Темная ночь», </w:t>
      </w:r>
      <w:r w:rsidRPr="00026828">
        <w:rPr>
          <w:rFonts w:ascii="Times New Roman" w:hAnsi="Times New Roman"/>
          <w:color w:val="010101"/>
          <w:sz w:val="24"/>
          <w:szCs w:val="24"/>
        </w:rPr>
        <w:t>«В лесу при</w:t>
      </w:r>
      <w:r>
        <w:rPr>
          <w:rFonts w:ascii="Times New Roman" w:hAnsi="Times New Roman"/>
          <w:color w:val="010101"/>
          <w:sz w:val="24"/>
          <w:szCs w:val="24"/>
        </w:rPr>
        <w:t>фронтовом», «Смуглянка», «Соловьи</w:t>
      </w:r>
      <w:r w:rsidRPr="00026828">
        <w:rPr>
          <w:rFonts w:ascii="Times New Roman" w:hAnsi="Times New Roman"/>
          <w:color w:val="010101"/>
          <w:sz w:val="24"/>
          <w:szCs w:val="24"/>
        </w:rPr>
        <w:t>», «Вечер на рейде», «Дорога на Берлин»</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ЭТАПЫ ПРОЕКТА:</w:t>
      </w:r>
    </w:p>
    <w:p w:rsidR="00013931" w:rsidRPr="00026828" w:rsidRDefault="00013931" w:rsidP="00C91B79">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1.Подготовительный (проблематизация, целеполагание, планирование, сбор материала).</w:t>
      </w:r>
    </w:p>
    <w:p w:rsidR="00013931" w:rsidRPr="00026828" w:rsidRDefault="00013931" w:rsidP="00C91B79">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2.Основной (реализация намеченного плана, материалы проекта).</w:t>
      </w:r>
    </w:p>
    <w:p w:rsidR="00013931" w:rsidRPr="00026828" w:rsidRDefault="00013931" w:rsidP="00C91B79">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3.Защита проекта (представление мультимедийной презентации).</w:t>
      </w:r>
    </w:p>
    <w:p w:rsidR="00013931" w:rsidRPr="00026828" w:rsidRDefault="00013931" w:rsidP="00C91B79">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Срок работы над проектом: декабрь 2024 – май 2025гг.</w:t>
      </w:r>
    </w:p>
    <w:p w:rsidR="00013931" w:rsidRDefault="00013931" w:rsidP="00013931">
      <w:pPr>
        <w:shd w:val="clear" w:color="auto" w:fill="FFFFFF"/>
        <w:spacing w:after="0" w:line="360" w:lineRule="auto"/>
        <w:ind w:firstLine="360"/>
        <w:rPr>
          <w:rFonts w:ascii="Times New Roman" w:hAnsi="Times New Roman"/>
          <w:b/>
          <w:bCs/>
          <w:color w:val="111111"/>
          <w:sz w:val="24"/>
          <w:szCs w:val="24"/>
        </w:rPr>
      </w:pPr>
      <w:r>
        <w:rPr>
          <w:rFonts w:ascii="Times New Roman" w:hAnsi="Times New Roman"/>
          <w:b/>
          <w:bCs/>
          <w:color w:val="111111"/>
          <w:sz w:val="24"/>
          <w:szCs w:val="24"/>
        </w:rPr>
        <w:lastRenderedPageBreak/>
        <w:t xml:space="preserve">                                            </w:t>
      </w:r>
      <w:r>
        <w:rPr>
          <w:rFonts w:ascii="Times New Roman" w:hAnsi="Times New Roman"/>
          <w:b/>
          <w:bCs/>
          <w:color w:val="111111"/>
          <w:sz w:val="24"/>
          <w:szCs w:val="24"/>
          <w:lang w:val="en-US"/>
        </w:rPr>
        <w:t>II</w:t>
      </w:r>
      <w:r>
        <w:rPr>
          <w:rFonts w:ascii="Times New Roman" w:hAnsi="Times New Roman"/>
          <w:b/>
          <w:bCs/>
          <w:color w:val="111111"/>
          <w:sz w:val="24"/>
          <w:szCs w:val="24"/>
        </w:rPr>
        <w:t>. ОСНОВНАЯ ЧАСТЬ</w:t>
      </w:r>
    </w:p>
    <w:p w:rsidR="00013931" w:rsidRPr="00A438AC" w:rsidRDefault="00013931" w:rsidP="00013931">
      <w:pPr>
        <w:shd w:val="clear" w:color="auto" w:fill="FFFFFF"/>
        <w:spacing w:after="0" w:line="360" w:lineRule="auto"/>
        <w:ind w:firstLine="360"/>
        <w:rPr>
          <w:rFonts w:ascii="Times New Roman" w:hAnsi="Times New Roman"/>
          <w:color w:val="111111"/>
          <w:sz w:val="24"/>
          <w:szCs w:val="24"/>
        </w:rPr>
      </w:pPr>
      <w:r w:rsidRPr="00A438AC">
        <w:rPr>
          <w:rFonts w:ascii="Times New Roman" w:hAnsi="Times New Roman"/>
          <w:bCs/>
          <w:color w:val="111111"/>
          <w:sz w:val="24"/>
          <w:szCs w:val="24"/>
        </w:rPr>
        <w:t xml:space="preserve">                        ПЕСНИ ВЕЛИКОЙ ОТЕЧЕСТВЕННОЙ ВОЙНЫ</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Изучение песен военных лет является актуальной и важной проблемой современности. Актуальность усиливается тем, что в военной песне заложена потенциальная возможность формирования чувства сопричастности к огромному историческому пласту предшествующих поколений, к разделению исторической судьбы с предшествующими поколениями.</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Каждый из нас задавался вопросом, что помогало и давало сил солдатам на войне. Конечно же, любовь, дружба, поддержка товарищей и надежда. Но все-таки, не последнее место среди них занимает песня. И главной задачей является узнать, какие пели песни на войне, и для чего?</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Воевал весь наш народ, воевала и песня.</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Она была разной: и прощальной, и патриотической, и лирической, и задорной, и победной! В этих песнях люди черпали душевные силы, поднимали боевой дух. Они были необходимы солдатам на войне. И в походе, и на привале, и даже в бою они вдохновляли бойцов. В минуты отдыха песня позволяла расслабиться, сделать передышку, а в решительные минуты помогала мобилизоваться, собрать все силы, уберечься от слабости и паники. Потому у многих бойцов и командиров в карманах гимнастерок, у самого сердца, вместе с солдатской книжкой и фотографиями родных хранились блокноты с записями фронтовых песен. Говорилось, что фронтовая песня – это вторая винтовка, что враг боится песни больше, чем огня, потому что боец-песенник будет сражаться до последнего, не сдаваясь, не отступая. Не даром говорилось, что фронтовая песня – это вторая винтовка, что враг боится песни больше, чем огня. Они распространялись очень быстро, передавались из уст в уста, нередко перелетали через линию фронта.</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Песни военных лет. Сколько их, прекрасных и незабываемых. И есть в них все: горечь отступлений в первые месяцы войны и радость возвращения к своим, картины жизни солдат, рассказы о боевых подвигах. Этих песен так много и появляются каждый год новые.</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Многие поэты и композиторы, создавшие их, были участниками войны.</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И если бы сейчас послушать все лучшее, что создали поэты и композиторы в те годы, это была бы музыкальная история Великой Отечественной войны.</w:t>
      </w:r>
    </w:p>
    <w:p w:rsidR="00013931" w:rsidRPr="00026828" w:rsidRDefault="00013931" w:rsidP="00C91B79">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i/>
          <w:iCs/>
          <w:color w:val="111111"/>
          <w:sz w:val="24"/>
          <w:szCs w:val="24"/>
          <w:bdr w:val="none" w:sz="0" w:space="0" w:color="auto" w:frame="1"/>
        </w:rPr>
        <w:t>«Кто сказал, что надо бросить</w:t>
      </w:r>
    </w:p>
    <w:p w:rsidR="00013931" w:rsidRPr="00026828" w:rsidRDefault="00013931" w:rsidP="00C91B79">
      <w:pPr>
        <w:spacing w:after="0" w:line="360" w:lineRule="auto"/>
        <w:ind w:firstLine="357"/>
        <w:jc w:val="both"/>
        <w:rPr>
          <w:rFonts w:ascii="Times New Roman" w:hAnsi="Times New Roman"/>
          <w:i/>
          <w:iCs/>
          <w:color w:val="111111"/>
          <w:sz w:val="24"/>
          <w:szCs w:val="24"/>
          <w:bdr w:val="none" w:sz="0" w:space="0" w:color="auto" w:frame="1"/>
          <w:shd w:val="clear" w:color="auto" w:fill="FFFFFF"/>
        </w:rPr>
      </w:pPr>
      <w:r w:rsidRPr="00026828">
        <w:rPr>
          <w:rFonts w:ascii="Times New Roman" w:hAnsi="Times New Roman"/>
          <w:i/>
          <w:iCs/>
          <w:color w:val="111111"/>
          <w:sz w:val="24"/>
          <w:szCs w:val="24"/>
          <w:bdr w:val="none" w:sz="0" w:space="0" w:color="auto" w:frame="1"/>
          <w:shd w:val="clear" w:color="auto" w:fill="FFFFFF"/>
        </w:rPr>
        <w:t>Песню на войне?</w:t>
      </w:r>
    </w:p>
    <w:p w:rsidR="00013931" w:rsidRPr="00026828" w:rsidRDefault="00013931" w:rsidP="00C91B79">
      <w:pPr>
        <w:spacing w:after="0" w:line="360" w:lineRule="auto"/>
        <w:ind w:firstLine="357"/>
        <w:jc w:val="both"/>
        <w:rPr>
          <w:rFonts w:ascii="Times New Roman" w:hAnsi="Times New Roman"/>
          <w:i/>
          <w:iCs/>
          <w:color w:val="111111"/>
          <w:sz w:val="24"/>
          <w:szCs w:val="24"/>
          <w:bdr w:val="none" w:sz="0" w:space="0" w:color="auto" w:frame="1"/>
          <w:shd w:val="clear" w:color="auto" w:fill="FFFFFF"/>
        </w:rPr>
      </w:pPr>
      <w:r w:rsidRPr="00026828">
        <w:rPr>
          <w:rFonts w:ascii="Times New Roman" w:hAnsi="Times New Roman"/>
          <w:i/>
          <w:iCs/>
          <w:color w:val="111111"/>
          <w:sz w:val="24"/>
          <w:szCs w:val="24"/>
          <w:bdr w:val="none" w:sz="0" w:space="0" w:color="auto" w:frame="1"/>
          <w:shd w:val="clear" w:color="auto" w:fill="FFFFFF"/>
        </w:rPr>
        <w:t>После боя сердце просит</w:t>
      </w:r>
    </w:p>
    <w:p w:rsidR="00013931" w:rsidRDefault="00013931" w:rsidP="00C91B79">
      <w:pPr>
        <w:shd w:val="clear" w:color="auto" w:fill="FFFFFF"/>
        <w:spacing w:after="0" w:line="360" w:lineRule="auto"/>
        <w:ind w:firstLine="357"/>
        <w:jc w:val="both"/>
        <w:rPr>
          <w:rFonts w:ascii="Times New Roman" w:hAnsi="Times New Roman"/>
          <w:i/>
          <w:iCs/>
          <w:color w:val="111111"/>
          <w:sz w:val="24"/>
          <w:szCs w:val="24"/>
          <w:bdr w:val="none" w:sz="0" w:space="0" w:color="auto" w:frame="1"/>
        </w:rPr>
      </w:pPr>
      <w:r w:rsidRPr="00026828">
        <w:rPr>
          <w:rFonts w:ascii="Times New Roman" w:hAnsi="Times New Roman"/>
          <w:i/>
          <w:iCs/>
          <w:color w:val="111111"/>
          <w:sz w:val="24"/>
          <w:szCs w:val="24"/>
          <w:bdr w:val="none" w:sz="0" w:space="0" w:color="auto" w:frame="1"/>
        </w:rPr>
        <w:t>Музыки вдвойне!»</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lastRenderedPageBreak/>
        <w:t>Эти слова из поэмы «Василий Тёркин» Александра Твардовского отвечали потребности в песне наших бойцов.</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Истории возникновения песен различны, у каждой своя судьба.</w:t>
      </w:r>
    </w:p>
    <w:p w:rsidR="00013931" w:rsidRPr="00026828" w:rsidRDefault="00013931" w:rsidP="00013931">
      <w:pPr>
        <w:shd w:val="clear" w:color="auto" w:fill="FFFFFF"/>
        <w:spacing w:after="0" w:line="360" w:lineRule="auto"/>
        <w:ind w:firstLine="360"/>
        <w:jc w:val="center"/>
        <w:rPr>
          <w:rFonts w:ascii="Times New Roman" w:hAnsi="Times New Roman"/>
          <w:color w:val="111111"/>
          <w:sz w:val="24"/>
          <w:szCs w:val="24"/>
        </w:rPr>
      </w:pPr>
      <w:r w:rsidRPr="00026828">
        <w:rPr>
          <w:rFonts w:ascii="Times New Roman" w:hAnsi="Times New Roman"/>
          <w:b/>
          <w:bCs/>
          <w:color w:val="111111"/>
          <w:sz w:val="24"/>
          <w:szCs w:val="24"/>
        </w:rPr>
        <w:t>Песня «Священная война»</w:t>
      </w:r>
    </w:p>
    <w:p w:rsidR="00013931" w:rsidRPr="00026828" w:rsidRDefault="00013931" w:rsidP="00013931">
      <w:pPr>
        <w:shd w:val="clear" w:color="auto" w:fill="FFFFFF"/>
        <w:spacing w:after="0" w:line="360" w:lineRule="auto"/>
        <w:ind w:firstLine="360"/>
        <w:jc w:val="center"/>
        <w:rPr>
          <w:rFonts w:ascii="Times New Roman" w:hAnsi="Times New Roman"/>
          <w:color w:val="111111"/>
          <w:sz w:val="24"/>
          <w:szCs w:val="24"/>
        </w:rPr>
      </w:pPr>
      <w:r w:rsidRPr="00026828">
        <w:rPr>
          <w:rFonts w:ascii="Times New Roman" w:hAnsi="Times New Roman"/>
          <w:i/>
          <w:iCs/>
          <w:color w:val="111111"/>
          <w:sz w:val="24"/>
          <w:szCs w:val="24"/>
          <w:bdr w:val="none" w:sz="0" w:space="0" w:color="auto" w:frame="1"/>
        </w:rPr>
        <w:t>(сл. В. И. Лебедев-Кумача, муз. А. В. Александрова)</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22 июня 1941 года в 4 часа утра первые бомбовые удары нарушили мирный сон российских городов. Началась Великая Отечественная война. А через несколько дней по радио прозвучала, пожалуй, самая суровая и самая яркая из всех военных песен, когда-либо сложенных людьми. Написал ее композитор Александр Васильевич Александров и поэт Василий Иванович Лебедев-Кумач, и назвалась эта песня «Священная война».</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Это патриотическая песня периода Великой Отечественной войны, ставшая своеобразным гимном защиты Отечества. Перед сообщением о нападении Германии на СССР поэт В. И. Лебедев-Кумач просматривал кинохроники бомбардировок европейских городов, и, потрясенный увиденным, он написал стих. 24 июня 1941 года одновременно в газетах «Известия» и «Красная звезда» были опубликованы стихи поэта В. И. Лебедева-Кумача «Священная война».</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Прочитав в газете это стихотворение, композитор Александр Васильевич Александров сочинил к нему музыку. Печатать ноты и слова не было времени, и Александров написал их мелом на доске, а певцы и музыканты переписали их в свои тетради. Ещё один день был отведён на репетицию.</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26 июня 1941 года на Белорусском вокзале одна из не выехавших ещё на фронт групп Краснознамённого ансамбля красноармейской песни и пляски СССР впервые исполнила эту песню. По воспоминаниям очевидцев, песню в тот день исполняли раз пять подряд. Эта песня была совершенно необходима в те грозные дни. С этой песней на вокзалах родные и близкие провожали солдат на смертельный бой с фашизмом. Она звучала вновь и вновь, став гимном, призывом.</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"Священная война" ассоциируется у русского народа с призывным плакатом: «РОДИНА-МАТЬ ЗОВЁТ». Песня приобрела массовую популярность на фронтах Великой Отечественной войны и поддерживала высокий боевой дух в войсках, особенно в тяжёлых оборонительных боях.</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И музыка и слова песни до глубины души трогали каждого человека, вызывая патриотический подъем и веру, что мы победим. Люди понимали, что война будет жестокой и страшной, но Родину, своих родных и близких, нужно защищать. Патриотизм песни был очень сильным, поэтому моментально запал в душу каждого советского гражданина.</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lastRenderedPageBreak/>
        <w:t>Эта песня шла с солдатами по фронтовым дорогам, ее пели в партизанских землянках. Она прошла от стен Москвы через Польшу, Румынию, Болгарию, Венгрию, Чехословакию, Германию до стен рейхстага. Песню знали. Знают и сейчас.</w:t>
      </w:r>
    </w:p>
    <w:p w:rsidR="00013931" w:rsidRPr="00026828" w:rsidRDefault="00013931" w:rsidP="00013931">
      <w:pPr>
        <w:shd w:val="clear" w:color="auto" w:fill="FFFFFF"/>
        <w:spacing w:after="0" w:line="360" w:lineRule="auto"/>
        <w:ind w:firstLine="360"/>
        <w:jc w:val="center"/>
        <w:rPr>
          <w:rFonts w:ascii="Times New Roman" w:hAnsi="Times New Roman"/>
          <w:color w:val="111111"/>
          <w:sz w:val="24"/>
          <w:szCs w:val="24"/>
        </w:rPr>
      </w:pPr>
      <w:r w:rsidRPr="00026828">
        <w:rPr>
          <w:rFonts w:ascii="Times New Roman" w:hAnsi="Times New Roman"/>
          <w:b/>
          <w:bCs/>
          <w:color w:val="111111"/>
          <w:sz w:val="24"/>
          <w:szCs w:val="24"/>
        </w:rPr>
        <w:t>Песня «В землянке»</w:t>
      </w:r>
    </w:p>
    <w:p w:rsidR="00013931" w:rsidRPr="00026828" w:rsidRDefault="00013931" w:rsidP="00013931">
      <w:pPr>
        <w:shd w:val="clear" w:color="auto" w:fill="FFFFFF"/>
        <w:spacing w:after="0" w:line="360" w:lineRule="auto"/>
        <w:ind w:firstLine="360"/>
        <w:jc w:val="center"/>
        <w:rPr>
          <w:rFonts w:ascii="Times New Roman" w:hAnsi="Times New Roman"/>
          <w:color w:val="111111"/>
          <w:sz w:val="24"/>
          <w:szCs w:val="24"/>
        </w:rPr>
      </w:pPr>
      <w:r w:rsidRPr="00026828">
        <w:rPr>
          <w:rFonts w:ascii="Times New Roman" w:hAnsi="Times New Roman"/>
          <w:i/>
          <w:iCs/>
          <w:color w:val="111111"/>
          <w:sz w:val="24"/>
          <w:szCs w:val="24"/>
          <w:bdr w:val="none" w:sz="0" w:space="0" w:color="auto" w:frame="1"/>
        </w:rPr>
        <w:t>(сл. А. Суркова, муз. К. Листова)</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Так же, во времена Великой Отечественной войны была написана одна из самых лирических песен военных лет.</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Изначально, текстом песни было стихотворение, написанное поэтом Алексеем Сурковым, для своей жены Софьи Антоновны. Дата написания ноябрь 1941 года. Алексей Сурков, участник войны, находясь на Западном фронте, выходил из окружения и попал на минное поле.</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Вот где «до смерти четыре шага». После этого он написал жене письмо в стихотворной форме. Он не писал стихотворение специально, просто рассказал жене, где он находится, о чём думает, какая там обстановка. Текст этого стихотворения стал известен бойцам. Многие солдаты переписывали его, и солдатские жены, невесты получали это стихотворное послание.</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В феврале 1942 года к Алексею Суркову обратился композитор Константин Листов с просьбой срочно сочинить что-нибудь. Поэт вспомнил о стихотворении в домашнем послании, переписал его из своего блокнота и отдал ему. Так и появилась известная песня «В Землянке». Стихи захватили композитора своей лирической силой, искренностью, глубоко отозвались в сердце. Через неделю Листов пришел в редакцию, попросил гитару и спел только что написанную песню. Он был не уверен в том, что песня получилась. Казалось, в те дни нужны были песни, зовущие на бой с врагом, а он написал музыку лирическую, грустную. Но песня пошла. И пользовалась любовью на всех фронтах. Она приносила солдатам утешение, тепло, надежду на то, что когда-нибудь они снова встретятся с любимыми.</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«Землянка» объединяла людей, как бы протягивая нить между фронтом и тылом, между передовой и родным домом. Такие песни были необходимы солдату.</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Авторы песни и не мечтали о такой популярности. Хоть в ней и говорилось о белоснежных полях под Москвой, но все считали песню своей и пели ее по всему фронту – в окопах и на привалах, хором и под гармонь.</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В годы войны песню исполняли Леонид Утесов и Лидия Русланова – знаменитые певцы прошлых лет.</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И сейчас эта песня остается одной из самых дорогих и любимых.</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В честь этой песни в подмосковной деревне Кашино есть памятник песне «В землянке».</w:t>
      </w:r>
    </w:p>
    <w:p w:rsidR="00013931" w:rsidRPr="00026828" w:rsidRDefault="00013931" w:rsidP="00013931">
      <w:pPr>
        <w:shd w:val="clear" w:color="auto" w:fill="FFFFFF"/>
        <w:spacing w:after="0" w:line="360" w:lineRule="auto"/>
        <w:ind w:firstLine="360"/>
        <w:jc w:val="center"/>
        <w:rPr>
          <w:rFonts w:ascii="Times New Roman" w:hAnsi="Times New Roman"/>
          <w:color w:val="111111"/>
          <w:sz w:val="24"/>
          <w:szCs w:val="24"/>
        </w:rPr>
      </w:pPr>
      <w:r>
        <w:rPr>
          <w:rFonts w:ascii="Times New Roman" w:hAnsi="Times New Roman"/>
          <w:b/>
          <w:bCs/>
          <w:color w:val="111111"/>
          <w:sz w:val="24"/>
          <w:szCs w:val="24"/>
        </w:rPr>
        <w:lastRenderedPageBreak/>
        <w:t>Песня «Катюша»</w:t>
      </w:r>
    </w:p>
    <w:p w:rsidR="00013931" w:rsidRPr="00026828" w:rsidRDefault="00013931" w:rsidP="00013931">
      <w:pPr>
        <w:shd w:val="clear" w:color="auto" w:fill="FFFFFF"/>
        <w:spacing w:after="0" w:line="360" w:lineRule="auto"/>
        <w:ind w:firstLine="360"/>
        <w:jc w:val="center"/>
        <w:rPr>
          <w:rFonts w:ascii="Times New Roman" w:hAnsi="Times New Roman"/>
          <w:color w:val="111111"/>
          <w:sz w:val="24"/>
          <w:szCs w:val="24"/>
        </w:rPr>
      </w:pPr>
      <w:r w:rsidRPr="00026828">
        <w:rPr>
          <w:rFonts w:ascii="Times New Roman" w:hAnsi="Times New Roman"/>
          <w:i/>
          <w:iCs/>
          <w:color w:val="111111"/>
          <w:sz w:val="24"/>
          <w:szCs w:val="24"/>
          <w:bdr w:val="none" w:sz="0" w:space="0" w:color="auto" w:frame="1"/>
        </w:rPr>
        <w:t>(сл. М. В. Исаковский, муз. М. И. Блантера)</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Говоря о песнях военной тематики, нельзя не вспомнить одну из популярных песен – песню «Катюша», авторов Матвея Исааковича Блантера и Михаила Васильевича Исаковского. Эту песню знают и дедушки, и бабушки, и их внуки. Знаете её и вы. Стихи простые, наивные, но сколько в них надежды и любви! Такие песни были просто необходимы солдату. Не случайно символом верности и надежды стала девушка Катюша.</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Эта песня была написана в конце 30-х годов, когда еще никто не думал о войне. Весна, цветущие сады, любовь и верность… «Катюша» олицетворяла все самое лучшее в жизни – все то, что пытался разрушить беспощадный фашист. Потому песня эта в дни войны стала столь популярной не только в нашей стране. Мелодия «Катюши» даже стала гимном итальянских партизан.</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С песней о Катюше встал из окопа русский солдат с винтовкой в руках – и тут же упал, сраженный вражеской пулей. Но друзья солдата подхватили песню и понесли ее в атаку. Это было на Курской дуге. Солдат же, не допевший песню, остался лежать, засыпанный землею от взрыва. Можно сделать вывод, что эта песня действительно о любви, которая укрепляла веру в победу, вселяла бодрость, помогала солдатам выполнять свой долг.</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Но не только в песне жила Катюша, ее именем народ ласково окрестил грозное оружие, наводящее ужас на врага. Это были реактивные гвардейские минометы, которых панически боялись враги.</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Песня «Катюша» приобрела мировую известность. В Польше она известна как «Катерина», в Италии – «Дует ветер».</w:t>
      </w:r>
    </w:p>
    <w:p w:rsidR="00013931" w:rsidRPr="00026828"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В 1985 году в Москве проходил XII Всемирный фестиваль молодежи и студентов. В честь «Катюши» было решено создать сувенир. Гостей нашей столицы, прибывших на фестиваль, встречала приветливая девочка с ласковым, знакомым всем, именем – Катюша. Как и олимпийский медвежонок, она стала известна всему миру, и всюду звучала в честь нее замечательная песня</w:t>
      </w:r>
    </w:p>
    <w:p w:rsidR="00013931" w:rsidRDefault="00013931" w:rsidP="00013931">
      <w:pPr>
        <w:shd w:val="clear" w:color="auto" w:fill="FFFFFF"/>
        <w:spacing w:after="0" w:line="360" w:lineRule="auto"/>
        <w:ind w:firstLine="357"/>
        <w:jc w:val="both"/>
        <w:rPr>
          <w:rFonts w:ascii="Times New Roman" w:hAnsi="Times New Roman"/>
          <w:color w:val="111111"/>
          <w:sz w:val="24"/>
          <w:szCs w:val="24"/>
        </w:rPr>
      </w:pPr>
      <w:r w:rsidRPr="00026828">
        <w:rPr>
          <w:rFonts w:ascii="Times New Roman" w:hAnsi="Times New Roman"/>
          <w:color w:val="111111"/>
          <w:sz w:val="24"/>
          <w:szCs w:val="24"/>
        </w:rPr>
        <w:t>После войны насчитывалось более 100 вариантов текста этой песни.</w:t>
      </w:r>
    </w:p>
    <w:p w:rsidR="00013931" w:rsidRPr="00026828" w:rsidRDefault="00013931" w:rsidP="00013931">
      <w:pPr>
        <w:shd w:val="clear" w:color="auto" w:fill="FFFFFF"/>
        <w:spacing w:after="0" w:line="360" w:lineRule="auto"/>
        <w:ind w:firstLine="360"/>
        <w:jc w:val="center"/>
        <w:rPr>
          <w:rFonts w:ascii="Times New Roman" w:hAnsi="Times New Roman"/>
          <w:color w:val="111111"/>
          <w:sz w:val="24"/>
          <w:szCs w:val="24"/>
        </w:rPr>
      </w:pPr>
      <w:r>
        <w:rPr>
          <w:rFonts w:ascii="Times New Roman" w:hAnsi="Times New Roman"/>
          <w:b/>
          <w:bCs/>
          <w:color w:val="111111"/>
          <w:sz w:val="24"/>
          <w:szCs w:val="24"/>
        </w:rPr>
        <w:t>Песня «Синий платочек»</w:t>
      </w:r>
    </w:p>
    <w:p w:rsidR="00013931" w:rsidRPr="00013931" w:rsidRDefault="00013931" w:rsidP="00013931">
      <w:pPr>
        <w:shd w:val="clear" w:color="auto" w:fill="FFFFFF"/>
        <w:spacing w:after="0" w:line="360" w:lineRule="auto"/>
        <w:ind w:firstLine="360"/>
        <w:jc w:val="center"/>
        <w:rPr>
          <w:rFonts w:ascii="Times New Roman" w:hAnsi="Times New Roman"/>
          <w:sz w:val="24"/>
          <w:szCs w:val="24"/>
        </w:rPr>
      </w:pPr>
      <w:r w:rsidRPr="00013931">
        <w:rPr>
          <w:rFonts w:ascii="Times New Roman" w:hAnsi="Times New Roman"/>
          <w:i/>
          <w:iCs/>
          <w:sz w:val="24"/>
          <w:szCs w:val="24"/>
          <w:bdr w:val="none" w:sz="0" w:space="0" w:color="auto" w:frame="1"/>
        </w:rPr>
        <w:t>(сл. Я. Галицкий, муз. Е. Петерсбурский)</w:t>
      </w:r>
    </w:p>
    <w:p w:rsidR="00013931" w:rsidRPr="00013931" w:rsidRDefault="00013931" w:rsidP="00013931">
      <w:pPr>
        <w:shd w:val="clear" w:color="auto" w:fill="FFFFFF"/>
        <w:spacing w:after="0" w:line="360" w:lineRule="auto"/>
        <w:ind w:firstLine="357"/>
        <w:jc w:val="both"/>
        <w:rPr>
          <w:rFonts w:ascii="Times New Roman" w:hAnsi="Times New Roman"/>
          <w:sz w:val="24"/>
          <w:szCs w:val="24"/>
          <w:shd w:val="clear" w:color="auto" w:fill="FFFFFF"/>
          <w:vertAlign w:val="superscript"/>
        </w:rPr>
      </w:pPr>
      <w:r w:rsidRPr="00013931">
        <w:rPr>
          <w:rFonts w:ascii="Times New Roman" w:hAnsi="Times New Roman"/>
          <w:b/>
          <w:bCs/>
          <w:sz w:val="24"/>
          <w:szCs w:val="24"/>
          <w:shd w:val="clear" w:color="auto" w:fill="FFFFFF"/>
        </w:rPr>
        <w:t>Синий платочек»</w:t>
      </w:r>
      <w:r w:rsidRPr="00013931">
        <w:rPr>
          <w:rFonts w:ascii="Times New Roman" w:hAnsi="Times New Roman"/>
          <w:sz w:val="24"/>
          <w:szCs w:val="24"/>
          <w:shd w:val="clear" w:color="auto" w:fill="FFFFFF"/>
        </w:rPr>
        <w:t> </w:t>
      </w:r>
      <w:r>
        <w:rPr>
          <w:rFonts w:ascii="Times New Roman" w:hAnsi="Times New Roman"/>
          <w:sz w:val="24"/>
          <w:szCs w:val="24"/>
          <w:shd w:val="clear" w:color="auto" w:fill="FFFFFF"/>
        </w:rPr>
        <w:t xml:space="preserve">-вальс, </w:t>
      </w:r>
      <w:r w:rsidRPr="00013931">
        <w:rPr>
          <w:rFonts w:ascii="Times New Roman" w:hAnsi="Times New Roman"/>
          <w:sz w:val="24"/>
          <w:szCs w:val="24"/>
          <w:shd w:val="clear" w:color="auto" w:fill="FFFFFF"/>
        </w:rPr>
        <w:t xml:space="preserve"> написанный Ежи Петерсбурским на слова Станислава Лаудана или Якова Галицкого, одна из песен времён</w:t>
      </w:r>
      <w:r>
        <w:rPr>
          <w:rFonts w:ascii="Times New Roman" w:hAnsi="Times New Roman"/>
          <w:sz w:val="24"/>
          <w:szCs w:val="24"/>
          <w:shd w:val="clear" w:color="auto" w:fill="FFFFFF"/>
        </w:rPr>
        <w:t xml:space="preserve"> Великой Отечественной войны</w:t>
      </w:r>
      <w:r w:rsidRPr="00013931">
        <w:rPr>
          <w:rFonts w:ascii="Times New Roman" w:hAnsi="Times New Roman"/>
          <w:sz w:val="24"/>
          <w:szCs w:val="24"/>
          <w:shd w:val="clear" w:color="auto" w:fill="FFFFFF"/>
        </w:rPr>
        <w:t> </w:t>
      </w:r>
      <w:r>
        <w:rPr>
          <w:rFonts w:ascii="Times New Roman" w:hAnsi="Times New Roman"/>
          <w:sz w:val="24"/>
          <w:szCs w:val="24"/>
          <w:shd w:val="clear" w:color="auto" w:fill="FFFFFF"/>
        </w:rPr>
        <w:t>Великой</w:t>
      </w:r>
      <w:r w:rsidRPr="00013931">
        <w:rPr>
          <w:rFonts w:ascii="Times New Roman" w:hAnsi="Times New Roman"/>
          <w:sz w:val="24"/>
          <w:szCs w:val="24"/>
          <w:shd w:val="clear" w:color="auto" w:fill="FFFFFF"/>
        </w:rPr>
        <w:t>, приобретшая всенародную известность. Автор музыки — польский композитор и пианист</w:t>
      </w:r>
      <w:r>
        <w:rPr>
          <w:rFonts w:ascii="Times New Roman" w:hAnsi="Times New Roman"/>
          <w:sz w:val="24"/>
          <w:szCs w:val="24"/>
          <w:shd w:val="clear" w:color="auto" w:fill="FFFFFF"/>
        </w:rPr>
        <w:t xml:space="preserve"> Ежи Петерсбурский. </w:t>
      </w:r>
      <w:r w:rsidRPr="00013931">
        <w:rPr>
          <w:rFonts w:ascii="Times New Roman" w:hAnsi="Times New Roman"/>
          <w:sz w:val="24"/>
          <w:szCs w:val="24"/>
          <w:shd w:val="clear" w:color="auto" w:fill="FFFFFF"/>
        </w:rPr>
        <w:t xml:space="preserve">Автором первоначального текста и названия </w:t>
      </w:r>
      <w:r w:rsidRPr="00013931">
        <w:rPr>
          <w:rFonts w:ascii="Times New Roman" w:hAnsi="Times New Roman"/>
          <w:sz w:val="24"/>
          <w:szCs w:val="24"/>
          <w:shd w:val="clear" w:color="auto" w:fill="FFFFFF"/>
        </w:rPr>
        <w:lastRenderedPageBreak/>
        <w:t>песни является советский поэт и драматург</w:t>
      </w:r>
      <w:r>
        <w:rPr>
          <w:rFonts w:ascii="Times New Roman" w:hAnsi="Times New Roman"/>
          <w:sz w:val="24"/>
          <w:szCs w:val="24"/>
          <w:shd w:val="clear" w:color="auto" w:fill="FFFFFF"/>
        </w:rPr>
        <w:t xml:space="preserve"> Яков Галицкий</w:t>
      </w:r>
      <w:r w:rsidRPr="00013931">
        <w:rPr>
          <w:rFonts w:ascii="Times New Roman" w:hAnsi="Times New Roman"/>
          <w:sz w:val="24"/>
          <w:szCs w:val="24"/>
          <w:shd w:val="clear" w:color="auto" w:fill="FFFFFF"/>
        </w:rPr>
        <w:t>, или польский писатель Станислав Лаудан.</w:t>
      </w:r>
    </w:p>
    <w:p w:rsidR="00013931" w:rsidRPr="00F37443" w:rsidRDefault="00013931" w:rsidP="00013931">
      <w:pPr>
        <w:shd w:val="clear" w:color="auto" w:fill="FFFFFF"/>
        <w:spacing w:after="0" w:line="360" w:lineRule="auto"/>
        <w:ind w:firstLine="357"/>
        <w:jc w:val="both"/>
        <w:rPr>
          <w:rFonts w:ascii="Times New Roman" w:hAnsi="Times New Roman"/>
          <w:sz w:val="24"/>
          <w:szCs w:val="24"/>
        </w:rPr>
      </w:pPr>
      <w:r w:rsidRPr="00013931">
        <w:rPr>
          <w:rFonts w:ascii="Times New Roman" w:hAnsi="Times New Roman"/>
          <w:sz w:val="24"/>
          <w:szCs w:val="24"/>
          <w:shd w:val="clear" w:color="auto" w:fill="FFFFFF"/>
        </w:rPr>
        <w:t>После</w:t>
      </w:r>
      <w:r>
        <w:rPr>
          <w:rFonts w:ascii="Times New Roman" w:hAnsi="Times New Roman"/>
          <w:sz w:val="24"/>
          <w:szCs w:val="24"/>
          <w:shd w:val="clear" w:color="auto" w:fill="FFFFFF"/>
        </w:rPr>
        <w:t xml:space="preserve"> разделения Польши</w:t>
      </w:r>
      <w:r w:rsidRPr="00013931">
        <w:rPr>
          <w:rFonts w:ascii="Times New Roman" w:hAnsi="Times New Roman"/>
          <w:sz w:val="24"/>
          <w:szCs w:val="24"/>
          <w:shd w:val="clear" w:color="auto" w:fill="FFFFFF"/>
        </w:rPr>
        <w:t> в 1939 году Е. Петерсбурский, работавший пианистом в известном польском оркестре</w:t>
      </w:r>
      <w:r>
        <w:rPr>
          <w:rFonts w:ascii="Times New Roman" w:hAnsi="Times New Roman"/>
          <w:sz w:val="24"/>
          <w:szCs w:val="24"/>
          <w:shd w:val="clear" w:color="auto" w:fill="FFFFFF"/>
        </w:rPr>
        <w:t xml:space="preserve">Генриха Гольда </w:t>
      </w:r>
      <w:r w:rsidRPr="00013931">
        <w:rPr>
          <w:rFonts w:ascii="Times New Roman" w:hAnsi="Times New Roman"/>
          <w:sz w:val="24"/>
          <w:szCs w:val="24"/>
          <w:shd w:val="clear" w:color="auto" w:fill="FFFFFF"/>
        </w:rPr>
        <w:t>, вместе с коллективом оказался в отошедшем к Советскому Союзу</w:t>
      </w:r>
      <w:r>
        <w:rPr>
          <w:rFonts w:ascii="Times New Roman" w:hAnsi="Times New Roman"/>
          <w:sz w:val="24"/>
          <w:szCs w:val="24"/>
          <w:shd w:val="clear" w:color="auto" w:fill="FFFFFF"/>
        </w:rPr>
        <w:t xml:space="preserve"> </w:t>
      </w:r>
      <w:r w:rsidRPr="00013931">
        <w:rPr>
          <w:rFonts w:ascii="Times New Roman" w:hAnsi="Times New Roman"/>
          <w:sz w:val="24"/>
          <w:szCs w:val="24"/>
          <w:shd w:val="clear" w:color="auto" w:fill="FFFFFF"/>
        </w:rPr>
        <w:t> Белостоке. Весной 1940 года оркестр под названием «Голубой джаз» гастролировал в московском саду «Эрмита</w:t>
      </w:r>
      <w:r>
        <w:rPr>
          <w:rFonts w:ascii="Times New Roman" w:hAnsi="Times New Roman"/>
          <w:sz w:val="24"/>
          <w:szCs w:val="24"/>
          <w:shd w:val="clear" w:color="auto" w:fill="FFFFFF"/>
        </w:rPr>
        <w:t>ж</w:t>
      </w:r>
      <w:r w:rsidRPr="00013931">
        <w:rPr>
          <w:rFonts w:ascii="Times New Roman" w:hAnsi="Times New Roman"/>
          <w:sz w:val="24"/>
          <w:szCs w:val="24"/>
          <w:shd w:val="clear" w:color="auto" w:fill="FFFFFF"/>
        </w:rPr>
        <w:t>». Там впервые прозвучал новый вальс, написанный Петерсбурским во время недавних гастролей в Днепропетровске</w:t>
      </w:r>
      <w:r>
        <w:rPr>
          <w:rFonts w:ascii="Times New Roman" w:hAnsi="Times New Roman"/>
          <w:sz w:val="24"/>
          <w:szCs w:val="24"/>
          <w:shd w:val="clear" w:color="auto" w:fill="FFFFFF"/>
        </w:rPr>
        <w:t xml:space="preserve">. </w:t>
      </w:r>
      <w:r w:rsidRPr="00F37443">
        <w:rPr>
          <w:rFonts w:ascii="Times New Roman" w:hAnsi="Times New Roman"/>
          <w:sz w:val="24"/>
          <w:szCs w:val="24"/>
          <w:shd w:val="clear" w:color="auto" w:fill="FFFFFF"/>
        </w:rPr>
        <w:t>Присутствовавший на концерте поэт и драматург Яков Галицкий обратил внимание на яркую, напевную мелодию и тут же, в зале записал в блокноте возникший в его воображении текст. Встретившись после концерта с Петерсбурским в гостинице, Галицкий показал ему свои черновые наброски. Композитору текст понравился, но он попросил дописать ещё несколько куплетов.</w:t>
      </w:r>
    </w:p>
    <w:p w:rsidR="00013931" w:rsidRPr="00F37443" w:rsidRDefault="00013931" w:rsidP="00D41620">
      <w:pPr>
        <w:spacing w:after="0" w:line="360" w:lineRule="auto"/>
        <w:jc w:val="both"/>
        <w:rPr>
          <w:rFonts w:ascii="Times New Roman" w:hAnsi="Times New Roman"/>
          <w:sz w:val="24"/>
          <w:szCs w:val="24"/>
        </w:rPr>
      </w:pPr>
      <w:r>
        <w:rPr>
          <w:rFonts w:ascii="Times New Roman" w:hAnsi="Times New Roman"/>
          <w:sz w:val="24"/>
          <w:szCs w:val="24"/>
          <w:shd w:val="clear" w:color="auto" w:fill="F8F9FA"/>
        </w:rPr>
        <w:t xml:space="preserve">     </w:t>
      </w:r>
      <w:r>
        <w:rPr>
          <w:rFonts w:ascii="Times New Roman" w:hAnsi="Times New Roman"/>
          <w:sz w:val="24"/>
          <w:szCs w:val="24"/>
        </w:rPr>
        <w:t xml:space="preserve">   </w:t>
      </w:r>
      <w:r w:rsidRPr="00F37443">
        <w:rPr>
          <w:rFonts w:ascii="Times New Roman" w:hAnsi="Times New Roman"/>
          <w:sz w:val="24"/>
          <w:szCs w:val="24"/>
        </w:rPr>
        <w:t>Песня «Синий платочек» стала символом Великой Отечественной, даже через много лет после войны Клавдия Шульженко не снимала её с репертуара, а образ самой певицы с синеньким платочком в руках стал хрестоматийным. В 1976 году во время своего юбилейного концерта, открывая его, семидесятилетняя певица вышла на сцену Колонного зала Дома Союзов, держа в руке синий шелковый платок. Зал встал и стоя аплодировал. Эти аплодисменты предназначались не только самой певице, но и песне, прошедшей тяжелейшую войну вместе с солдатами.</w:t>
      </w:r>
    </w:p>
    <w:p w:rsidR="00013931" w:rsidRPr="00F37443" w:rsidRDefault="00013931" w:rsidP="00013931">
      <w:pPr>
        <w:shd w:val="clear" w:color="auto" w:fill="FFFFFF"/>
        <w:spacing w:before="120" w:after="120" w:line="240" w:lineRule="auto"/>
        <w:rPr>
          <w:rFonts w:ascii="Arial" w:hAnsi="Arial" w:cs="Arial"/>
          <w:color w:val="202122"/>
          <w:sz w:val="21"/>
          <w:szCs w:val="21"/>
        </w:rPr>
      </w:pPr>
      <w:r w:rsidRPr="00F37443">
        <w:rPr>
          <w:rFonts w:ascii="Arial" w:hAnsi="Arial" w:cs="Arial"/>
          <w:color w:val="202122"/>
          <w:sz w:val="21"/>
          <w:szCs w:val="21"/>
        </w:rPr>
        <w:t>Текст М. Максимова:</w:t>
      </w:r>
    </w:p>
    <w:p w:rsidR="00013931" w:rsidRDefault="00013931" w:rsidP="00013931">
      <w:pPr>
        <w:spacing w:before="120" w:after="120" w:line="240" w:lineRule="auto"/>
        <w:rPr>
          <w:rFonts w:ascii="Arial" w:hAnsi="Arial" w:cs="Arial"/>
          <w:color w:val="202122"/>
          <w:sz w:val="21"/>
          <w:szCs w:val="21"/>
        </w:rPr>
      </w:pPr>
      <w:r w:rsidRPr="00F37443">
        <w:rPr>
          <w:rFonts w:ascii="Arial" w:hAnsi="Arial" w:cs="Arial"/>
          <w:color w:val="202122"/>
          <w:sz w:val="21"/>
          <w:szCs w:val="21"/>
        </w:rPr>
        <w:t>Помню, как в памятный вечер</w:t>
      </w:r>
      <w:r w:rsidRPr="00F37443">
        <w:rPr>
          <w:rFonts w:ascii="Arial" w:hAnsi="Arial" w:cs="Arial"/>
          <w:color w:val="202122"/>
          <w:sz w:val="21"/>
          <w:szCs w:val="21"/>
        </w:rPr>
        <w:br/>
        <w:t>Падал платочек твой с плеч,</w:t>
      </w:r>
      <w:r w:rsidRPr="00F37443">
        <w:rPr>
          <w:rFonts w:ascii="Arial" w:hAnsi="Arial" w:cs="Arial"/>
          <w:color w:val="202122"/>
          <w:sz w:val="21"/>
          <w:szCs w:val="21"/>
        </w:rPr>
        <w:br/>
        <w:t>Как провожала и обещала</w:t>
      </w:r>
      <w:r w:rsidRPr="00F37443">
        <w:rPr>
          <w:rFonts w:ascii="Arial" w:hAnsi="Arial" w:cs="Arial"/>
          <w:color w:val="202122"/>
          <w:sz w:val="21"/>
          <w:szCs w:val="21"/>
        </w:rPr>
        <w:br/>
        <w:t>Синий платочек сберечь.</w:t>
      </w:r>
      <w:r w:rsidRPr="00F37443">
        <w:rPr>
          <w:rFonts w:ascii="Arial" w:hAnsi="Arial" w:cs="Arial"/>
          <w:color w:val="202122"/>
          <w:sz w:val="21"/>
          <w:szCs w:val="21"/>
        </w:rPr>
        <w:br/>
      </w:r>
      <w:r w:rsidRPr="00F37443">
        <w:rPr>
          <w:rFonts w:ascii="Arial" w:hAnsi="Arial" w:cs="Arial"/>
          <w:color w:val="202122"/>
          <w:sz w:val="21"/>
          <w:szCs w:val="21"/>
        </w:rPr>
        <w:br/>
        <w:t>И пусть со мной</w:t>
      </w:r>
      <w:r w:rsidRPr="00F37443">
        <w:rPr>
          <w:rFonts w:ascii="Arial" w:hAnsi="Arial" w:cs="Arial"/>
          <w:color w:val="202122"/>
          <w:sz w:val="21"/>
          <w:szCs w:val="21"/>
        </w:rPr>
        <w:br/>
        <w:t>Нет сегодня любимой, родной,</w:t>
      </w:r>
      <w:r w:rsidRPr="00F37443">
        <w:rPr>
          <w:rFonts w:ascii="Arial" w:hAnsi="Arial" w:cs="Arial"/>
          <w:color w:val="202122"/>
          <w:sz w:val="21"/>
          <w:szCs w:val="21"/>
        </w:rPr>
        <w:br/>
        <w:t>Знаю, с любовью ты к изголовью</w:t>
      </w:r>
      <w:r w:rsidRPr="00F37443">
        <w:rPr>
          <w:rFonts w:ascii="Arial" w:hAnsi="Arial" w:cs="Arial"/>
          <w:color w:val="202122"/>
          <w:sz w:val="21"/>
          <w:szCs w:val="21"/>
        </w:rPr>
        <w:br/>
        <w:t>Прячешь платок дорогой.</w:t>
      </w:r>
    </w:p>
    <w:p w:rsidR="00013931" w:rsidRDefault="00013931" w:rsidP="00013931">
      <w:pPr>
        <w:shd w:val="clear" w:color="auto" w:fill="FFFFFF"/>
        <w:spacing w:after="0" w:line="360" w:lineRule="auto"/>
        <w:jc w:val="center"/>
        <w:rPr>
          <w:rFonts w:ascii="Times New Roman" w:hAnsi="Times New Roman"/>
          <w:b/>
          <w:bCs/>
          <w:sz w:val="24"/>
          <w:szCs w:val="24"/>
        </w:rPr>
      </w:pPr>
      <w:r w:rsidRPr="00026828">
        <w:rPr>
          <w:rFonts w:ascii="Times New Roman" w:hAnsi="Times New Roman"/>
          <w:b/>
          <w:bCs/>
          <w:color w:val="111111"/>
          <w:sz w:val="24"/>
          <w:szCs w:val="24"/>
        </w:rPr>
        <w:t>Песня</w:t>
      </w:r>
      <w:r>
        <w:rPr>
          <w:rFonts w:ascii="Times New Roman" w:hAnsi="Times New Roman"/>
          <w:b/>
          <w:bCs/>
          <w:color w:val="111111"/>
          <w:sz w:val="24"/>
          <w:szCs w:val="24"/>
        </w:rPr>
        <w:t xml:space="preserve"> </w:t>
      </w:r>
      <w:r w:rsidRPr="00F37443">
        <w:rPr>
          <w:rFonts w:ascii="Times New Roman" w:hAnsi="Times New Roman"/>
          <w:sz w:val="24"/>
          <w:szCs w:val="24"/>
        </w:rPr>
        <w:t>«</w:t>
      </w:r>
      <w:r w:rsidRPr="00F37443">
        <w:rPr>
          <w:rFonts w:ascii="Times New Roman" w:hAnsi="Times New Roman"/>
          <w:b/>
          <w:bCs/>
          <w:sz w:val="24"/>
          <w:szCs w:val="24"/>
        </w:rPr>
        <w:t>Тёмная ночь</w:t>
      </w:r>
      <w:r>
        <w:rPr>
          <w:rFonts w:ascii="Times New Roman" w:hAnsi="Times New Roman"/>
          <w:b/>
          <w:bCs/>
          <w:sz w:val="24"/>
          <w:szCs w:val="24"/>
        </w:rPr>
        <w:t>»</w:t>
      </w:r>
    </w:p>
    <w:p w:rsidR="00013931" w:rsidRPr="00026828" w:rsidRDefault="00013931" w:rsidP="00013931">
      <w:pPr>
        <w:shd w:val="clear" w:color="auto" w:fill="FFFFFF"/>
        <w:spacing w:after="0" w:line="360" w:lineRule="auto"/>
        <w:ind w:firstLine="360"/>
        <w:jc w:val="center"/>
        <w:rPr>
          <w:rFonts w:ascii="Times New Roman" w:hAnsi="Times New Roman"/>
          <w:color w:val="111111"/>
          <w:sz w:val="24"/>
          <w:szCs w:val="24"/>
        </w:rPr>
      </w:pPr>
      <w:r>
        <w:rPr>
          <w:rFonts w:ascii="Times New Roman" w:hAnsi="Times New Roman"/>
          <w:i/>
          <w:iCs/>
          <w:color w:val="111111"/>
          <w:sz w:val="24"/>
          <w:szCs w:val="24"/>
          <w:bdr w:val="none" w:sz="0" w:space="0" w:color="auto" w:frame="1"/>
        </w:rPr>
        <w:t>(сл.</w:t>
      </w:r>
      <w:r w:rsidRPr="00026828">
        <w:rPr>
          <w:rFonts w:ascii="Times New Roman" w:hAnsi="Times New Roman"/>
          <w:i/>
          <w:iCs/>
          <w:color w:val="111111"/>
          <w:sz w:val="24"/>
          <w:szCs w:val="24"/>
          <w:bdr w:val="none" w:sz="0" w:space="0" w:color="auto" w:frame="1"/>
        </w:rPr>
        <w:t xml:space="preserve"> В.</w:t>
      </w:r>
      <w:r>
        <w:rPr>
          <w:rFonts w:ascii="Times New Roman" w:hAnsi="Times New Roman"/>
          <w:i/>
          <w:iCs/>
          <w:color w:val="111111"/>
          <w:sz w:val="24"/>
          <w:szCs w:val="24"/>
          <w:bdr w:val="none" w:sz="0" w:space="0" w:color="auto" w:frame="1"/>
        </w:rPr>
        <w:t>Г. Агатов, муз. Н. В. Богословский</w:t>
      </w:r>
      <w:r w:rsidRPr="00026828">
        <w:rPr>
          <w:rFonts w:ascii="Times New Roman" w:hAnsi="Times New Roman"/>
          <w:i/>
          <w:iCs/>
          <w:color w:val="111111"/>
          <w:sz w:val="24"/>
          <w:szCs w:val="24"/>
          <w:bdr w:val="none" w:sz="0" w:space="0" w:color="auto" w:frame="1"/>
        </w:rPr>
        <w:t>)</w:t>
      </w:r>
    </w:p>
    <w:p w:rsidR="00013931" w:rsidRPr="00013931" w:rsidRDefault="00013931" w:rsidP="00013931">
      <w:pPr>
        <w:shd w:val="clear" w:color="auto" w:fill="FFFFFF"/>
        <w:spacing w:after="0" w:line="360" w:lineRule="auto"/>
        <w:jc w:val="both"/>
        <w:rPr>
          <w:rFonts w:ascii="Times New Roman" w:hAnsi="Times New Roman"/>
          <w:sz w:val="24"/>
          <w:szCs w:val="24"/>
        </w:rPr>
      </w:pPr>
      <w:r w:rsidRPr="00013931">
        <w:rPr>
          <w:rFonts w:ascii="Times New Roman" w:hAnsi="Times New Roman"/>
          <w:sz w:val="24"/>
          <w:szCs w:val="24"/>
        </w:rPr>
        <w:t xml:space="preserve">  «</w:t>
      </w:r>
      <w:r w:rsidRPr="00013931">
        <w:rPr>
          <w:rFonts w:ascii="Times New Roman" w:hAnsi="Times New Roman"/>
          <w:b/>
          <w:bCs/>
          <w:sz w:val="24"/>
          <w:szCs w:val="24"/>
        </w:rPr>
        <w:t>Тёмная ночь</w:t>
      </w:r>
      <w:r w:rsidRPr="00013931">
        <w:rPr>
          <w:rFonts w:ascii="Times New Roman" w:hAnsi="Times New Roman"/>
          <w:sz w:val="24"/>
          <w:szCs w:val="24"/>
        </w:rPr>
        <w:t>» — </w:t>
      </w:r>
      <w:hyperlink r:id="rId9" w:tooltip="Лирика" w:history="1">
        <w:r w:rsidRPr="00013931">
          <w:rPr>
            <w:rFonts w:ascii="Times New Roman" w:hAnsi="Times New Roman"/>
            <w:sz w:val="24"/>
            <w:szCs w:val="24"/>
          </w:rPr>
          <w:t>лирическая</w:t>
        </w:r>
      </w:hyperlink>
      <w:r w:rsidRPr="00013931">
        <w:rPr>
          <w:rFonts w:ascii="Times New Roman" w:hAnsi="Times New Roman"/>
          <w:sz w:val="24"/>
          <w:szCs w:val="24"/>
        </w:rPr>
        <w:t> </w:t>
      </w:r>
      <w:hyperlink r:id="rId10" w:tooltip="Песня" w:history="1">
        <w:r w:rsidRPr="00013931">
          <w:rPr>
            <w:rFonts w:ascii="Times New Roman" w:hAnsi="Times New Roman"/>
            <w:sz w:val="24"/>
            <w:szCs w:val="24"/>
          </w:rPr>
          <w:t>песня</w:t>
        </w:r>
      </w:hyperlink>
      <w:r w:rsidRPr="00013931">
        <w:rPr>
          <w:rFonts w:ascii="Times New Roman" w:hAnsi="Times New Roman"/>
          <w:sz w:val="24"/>
          <w:szCs w:val="24"/>
        </w:rPr>
        <w:t>, написанная композитором </w:t>
      </w:r>
      <w:hyperlink r:id="rId11" w:tooltip="Богословский, Никита Владимирович" w:history="1">
        <w:r w:rsidRPr="00013931">
          <w:rPr>
            <w:rFonts w:ascii="Times New Roman" w:hAnsi="Times New Roman"/>
            <w:sz w:val="24"/>
            <w:szCs w:val="24"/>
          </w:rPr>
          <w:t>Никитой Богословским</w:t>
        </w:r>
      </w:hyperlink>
      <w:r w:rsidRPr="00013931">
        <w:rPr>
          <w:rFonts w:ascii="Times New Roman" w:hAnsi="Times New Roman"/>
          <w:sz w:val="24"/>
          <w:szCs w:val="24"/>
        </w:rPr>
        <w:t> и поэтом </w:t>
      </w:r>
      <w:hyperlink r:id="rId12" w:tooltip="Агатов, Владимир Гариевич" w:history="1">
        <w:r w:rsidRPr="00013931">
          <w:rPr>
            <w:rFonts w:ascii="Times New Roman" w:hAnsi="Times New Roman"/>
            <w:sz w:val="24"/>
            <w:szCs w:val="24"/>
          </w:rPr>
          <w:t>Владимиром Агатовым</w:t>
        </w:r>
      </w:hyperlink>
      <w:r w:rsidRPr="00013931">
        <w:rPr>
          <w:rFonts w:ascii="Times New Roman" w:hAnsi="Times New Roman"/>
          <w:sz w:val="24"/>
          <w:szCs w:val="24"/>
        </w:rPr>
        <w:t> в 1943 году для фильма «</w:t>
      </w:r>
      <w:hyperlink r:id="rId13" w:tooltip="Два бойца" w:history="1">
        <w:r w:rsidRPr="00013931">
          <w:rPr>
            <w:rFonts w:ascii="Times New Roman" w:hAnsi="Times New Roman"/>
            <w:sz w:val="24"/>
            <w:szCs w:val="24"/>
          </w:rPr>
          <w:t>Два бойца</w:t>
        </w:r>
      </w:hyperlink>
      <w:r w:rsidRPr="00013931">
        <w:rPr>
          <w:rFonts w:ascii="Times New Roman" w:hAnsi="Times New Roman"/>
          <w:sz w:val="24"/>
          <w:szCs w:val="24"/>
        </w:rPr>
        <w:t>».</w:t>
      </w:r>
    </w:p>
    <w:p w:rsidR="00013931" w:rsidRPr="00013931" w:rsidRDefault="00013931" w:rsidP="00013931">
      <w:pPr>
        <w:shd w:val="clear" w:color="auto" w:fill="FFFFFF"/>
        <w:spacing w:after="0" w:line="360" w:lineRule="auto"/>
        <w:jc w:val="both"/>
        <w:rPr>
          <w:rFonts w:ascii="Times New Roman" w:hAnsi="Times New Roman"/>
          <w:sz w:val="24"/>
          <w:szCs w:val="24"/>
        </w:rPr>
      </w:pPr>
      <w:r w:rsidRPr="00013931">
        <w:rPr>
          <w:rFonts w:ascii="Times New Roman" w:hAnsi="Times New Roman"/>
          <w:sz w:val="24"/>
          <w:szCs w:val="24"/>
        </w:rPr>
        <w:t>Песня приобрела огромную популярность и стала в </w:t>
      </w:r>
      <w:hyperlink r:id="rId14" w:tooltip="Союз Советских Социалистических Республик" w:history="1">
        <w:r w:rsidRPr="00013931">
          <w:rPr>
            <w:rFonts w:ascii="Times New Roman" w:hAnsi="Times New Roman"/>
            <w:sz w:val="24"/>
            <w:szCs w:val="24"/>
          </w:rPr>
          <w:t>СССР</w:t>
        </w:r>
      </w:hyperlink>
      <w:r w:rsidRPr="00013931">
        <w:rPr>
          <w:rFonts w:ascii="Times New Roman" w:hAnsi="Times New Roman"/>
          <w:sz w:val="24"/>
          <w:szCs w:val="24"/>
        </w:rPr>
        <w:t> одной из наиболее любимых и известных песен, созданных во время </w:t>
      </w:r>
      <w:hyperlink r:id="rId15" w:tooltip="Великая Отечественная война" w:history="1">
        <w:r w:rsidRPr="00013931">
          <w:rPr>
            <w:rFonts w:ascii="Times New Roman" w:hAnsi="Times New Roman"/>
            <w:sz w:val="24"/>
            <w:szCs w:val="24"/>
          </w:rPr>
          <w:t>Великой Отечественной войны</w:t>
        </w:r>
      </w:hyperlink>
      <w:r w:rsidRPr="00013931">
        <w:rPr>
          <w:rFonts w:ascii="Times New Roman" w:hAnsi="Times New Roman"/>
          <w:sz w:val="24"/>
          <w:szCs w:val="24"/>
        </w:rPr>
        <w:t>.</w:t>
      </w:r>
    </w:p>
    <w:p w:rsidR="00013931" w:rsidRPr="00013931" w:rsidRDefault="00013931" w:rsidP="00013931">
      <w:pPr>
        <w:spacing w:after="0" w:line="360" w:lineRule="auto"/>
        <w:jc w:val="both"/>
        <w:rPr>
          <w:rFonts w:ascii="Times New Roman" w:hAnsi="Times New Roman"/>
          <w:sz w:val="24"/>
          <w:szCs w:val="24"/>
          <w:shd w:val="clear" w:color="auto" w:fill="FFFFFF"/>
        </w:rPr>
      </w:pPr>
      <w:r w:rsidRPr="00013931">
        <w:rPr>
          <w:rFonts w:ascii="Times New Roman" w:hAnsi="Times New Roman"/>
          <w:sz w:val="24"/>
          <w:szCs w:val="24"/>
          <w:shd w:val="clear" w:color="auto" w:fill="FFFFFF"/>
        </w:rPr>
        <w:t>У режиссёра Леонида Лукова</w:t>
      </w:r>
      <w:r>
        <w:rPr>
          <w:rFonts w:ascii="Times New Roman" w:hAnsi="Times New Roman"/>
          <w:sz w:val="24"/>
          <w:szCs w:val="24"/>
          <w:shd w:val="clear" w:color="auto" w:fill="FFFFFF"/>
        </w:rPr>
        <w:t xml:space="preserve"> </w:t>
      </w:r>
      <w:r w:rsidRPr="00013931">
        <w:rPr>
          <w:rFonts w:ascii="Times New Roman" w:hAnsi="Times New Roman"/>
          <w:sz w:val="24"/>
          <w:szCs w:val="24"/>
          <w:shd w:val="clear" w:color="auto" w:fill="FFFFFF"/>
        </w:rPr>
        <w:t xml:space="preserve">не получалось убедительно снять кадр с написанием солдатом письма. После множества неудачных попыток ему неожиданно пришла в голову мысль, что помочь решить эту сцену могла бы песня. Луков обратился к Никите </w:t>
      </w:r>
      <w:r w:rsidRPr="00013931">
        <w:rPr>
          <w:rFonts w:ascii="Times New Roman" w:hAnsi="Times New Roman"/>
          <w:sz w:val="24"/>
          <w:szCs w:val="24"/>
          <w:shd w:val="clear" w:color="auto" w:fill="FFFFFF"/>
        </w:rPr>
        <w:lastRenderedPageBreak/>
        <w:t>Богословскому, который сел за рояль и практически сразу предложил мелодию.</w:t>
      </w:r>
      <w:r w:rsidR="00D41620">
        <w:rPr>
          <w:rFonts w:ascii="Times New Roman" w:hAnsi="Times New Roman"/>
          <w:sz w:val="24"/>
          <w:szCs w:val="24"/>
          <w:shd w:val="clear" w:color="auto" w:fill="FFFFFF"/>
        </w:rPr>
        <w:t xml:space="preserve"> После этого они пошли к Агатову</w:t>
      </w:r>
      <w:r w:rsidRPr="00013931">
        <w:rPr>
          <w:rFonts w:ascii="Times New Roman" w:hAnsi="Times New Roman"/>
          <w:sz w:val="24"/>
          <w:szCs w:val="24"/>
          <w:shd w:val="clear" w:color="auto" w:fill="FFFFFF"/>
        </w:rPr>
        <w:t>, который также довольно быстро сочинил на неё текст. Тут же, среди ночи был разбужен </w:t>
      </w:r>
      <w:r w:rsidRPr="00D41620">
        <w:rPr>
          <w:rFonts w:ascii="Times New Roman" w:hAnsi="Times New Roman"/>
          <w:sz w:val="24"/>
          <w:szCs w:val="24"/>
          <w:shd w:val="clear" w:color="auto" w:fill="FFFFFF"/>
        </w:rPr>
        <w:t>Марк Бернес</w:t>
      </w:r>
      <w:r w:rsidR="00D41620">
        <w:rPr>
          <w:rFonts w:ascii="Times New Roman" w:hAnsi="Times New Roman"/>
          <w:sz w:val="24"/>
          <w:szCs w:val="24"/>
          <w:shd w:val="clear" w:color="auto" w:fill="FFFFFF"/>
        </w:rPr>
        <w:t>с</w:t>
      </w:r>
      <w:r w:rsidRPr="00013931">
        <w:rPr>
          <w:rFonts w:ascii="Times New Roman" w:hAnsi="Times New Roman"/>
          <w:sz w:val="24"/>
          <w:szCs w:val="24"/>
          <w:shd w:val="clear" w:color="auto" w:fill="FFFFFF"/>
        </w:rPr>
        <w:t>, и вскоре фонограмма песни была готова, а на следующий день эпизод был снят. Главный герой фильма Аркадий Дзюбин в исполнении Марка Бернеса поёт эту песню под </w:t>
      </w:r>
      <w:r w:rsidRPr="00D41620">
        <w:rPr>
          <w:rFonts w:ascii="Times New Roman" w:hAnsi="Times New Roman"/>
          <w:sz w:val="24"/>
          <w:szCs w:val="24"/>
          <w:shd w:val="clear" w:color="auto" w:fill="FFFFFF"/>
        </w:rPr>
        <w:t>гитару</w:t>
      </w:r>
      <w:r w:rsidR="00D41620">
        <w:rPr>
          <w:rFonts w:ascii="Times New Roman" w:hAnsi="Times New Roman"/>
          <w:sz w:val="24"/>
          <w:szCs w:val="24"/>
          <w:shd w:val="clear" w:color="auto" w:fill="FFFFFF"/>
        </w:rPr>
        <w:t xml:space="preserve"> </w:t>
      </w:r>
      <w:r w:rsidRPr="00013931">
        <w:rPr>
          <w:rFonts w:ascii="Times New Roman" w:hAnsi="Times New Roman"/>
          <w:sz w:val="24"/>
          <w:szCs w:val="24"/>
          <w:shd w:val="clear" w:color="auto" w:fill="FFFFFF"/>
        </w:rPr>
        <w:t> ночью, во время дождя, во фронтовой </w:t>
      </w:r>
      <w:r w:rsidRPr="00D41620">
        <w:rPr>
          <w:rFonts w:ascii="Times New Roman" w:hAnsi="Times New Roman"/>
          <w:sz w:val="24"/>
          <w:szCs w:val="24"/>
          <w:shd w:val="clear" w:color="auto" w:fill="FFFFFF"/>
        </w:rPr>
        <w:t>землянке</w:t>
      </w:r>
      <w:r w:rsidR="00D41620">
        <w:rPr>
          <w:rFonts w:ascii="Times New Roman" w:hAnsi="Times New Roman"/>
          <w:sz w:val="24"/>
          <w:szCs w:val="24"/>
          <w:shd w:val="clear" w:color="auto" w:fill="FFFFFF"/>
        </w:rPr>
        <w:t xml:space="preserve"> </w:t>
      </w:r>
      <w:r w:rsidRPr="00013931">
        <w:rPr>
          <w:rFonts w:ascii="Times New Roman" w:hAnsi="Times New Roman"/>
          <w:sz w:val="24"/>
          <w:szCs w:val="24"/>
          <w:shd w:val="clear" w:color="auto" w:fill="FFFFFF"/>
        </w:rPr>
        <w:t> с протекающей кровлей.</w:t>
      </w:r>
    </w:p>
    <w:p w:rsidR="00013931" w:rsidRPr="00013931" w:rsidRDefault="00013931" w:rsidP="00013931">
      <w:pPr>
        <w:spacing w:after="0" w:line="360" w:lineRule="auto"/>
        <w:jc w:val="both"/>
        <w:rPr>
          <w:rFonts w:ascii="Times New Roman" w:hAnsi="Times New Roman"/>
          <w:sz w:val="24"/>
          <w:szCs w:val="24"/>
          <w:shd w:val="clear" w:color="auto" w:fill="FFFFFF"/>
        </w:rPr>
      </w:pPr>
      <w:r w:rsidRPr="00013931">
        <w:rPr>
          <w:rFonts w:ascii="Times New Roman" w:hAnsi="Times New Roman"/>
          <w:sz w:val="24"/>
          <w:szCs w:val="24"/>
          <w:shd w:val="clear" w:color="auto" w:fill="FFFFFF"/>
        </w:rPr>
        <w:t xml:space="preserve">   Ещё до выхода фильма на экран </w:t>
      </w:r>
      <w:r w:rsidRPr="00D41620">
        <w:rPr>
          <w:rFonts w:ascii="Times New Roman" w:hAnsi="Times New Roman"/>
          <w:sz w:val="24"/>
          <w:szCs w:val="24"/>
          <w:shd w:val="clear" w:color="auto" w:fill="FFFFFF"/>
        </w:rPr>
        <w:t>Леонид Утёсов</w:t>
      </w:r>
      <w:r w:rsidRPr="00013931">
        <w:rPr>
          <w:rFonts w:ascii="Times New Roman" w:hAnsi="Times New Roman"/>
          <w:sz w:val="24"/>
          <w:szCs w:val="24"/>
          <w:shd w:val="clear" w:color="auto" w:fill="FFFFFF"/>
        </w:rPr>
        <w:t>, получив от Никиты Богословского ноты песни, без ведома и разрешения авторов песни и творческой группы картины начал исполнять её во время выступлений, а в 1943 году, ещё до выхода фильма на экраны, записал её на пластинку. Таким образом, для зрителей фильма был утрачен сам момент новизны. Но, несмотря на это, именно бернесовская интерпретация, отличающаяся удивительной искренностью и душевностью, считается классической. Кроме исполнения в фильме, артист записал ещё пять её студийных вариантов.</w:t>
      </w:r>
    </w:p>
    <w:p w:rsidR="00013931" w:rsidRPr="00751D02" w:rsidRDefault="00013931" w:rsidP="00013931">
      <w:pPr>
        <w:shd w:val="clear" w:color="auto" w:fill="FFFFFF"/>
        <w:spacing w:after="0" w:line="360" w:lineRule="auto"/>
        <w:jc w:val="center"/>
        <w:rPr>
          <w:rFonts w:ascii="Times New Roman" w:hAnsi="Times New Roman"/>
          <w:i/>
          <w:iCs/>
          <w:color w:val="111111"/>
          <w:sz w:val="24"/>
          <w:szCs w:val="24"/>
          <w:bdr w:val="none" w:sz="0" w:space="0" w:color="auto" w:frame="1"/>
        </w:rPr>
      </w:pPr>
      <w:r w:rsidRPr="00751D02">
        <w:rPr>
          <w:rFonts w:ascii="Times New Roman" w:hAnsi="Times New Roman"/>
          <w:b/>
          <w:bCs/>
          <w:color w:val="111111"/>
          <w:sz w:val="24"/>
          <w:szCs w:val="24"/>
        </w:rPr>
        <w:t xml:space="preserve">Песня </w:t>
      </w:r>
      <w:r w:rsidRPr="00751D02">
        <w:rPr>
          <w:rFonts w:ascii="Times New Roman" w:hAnsi="Times New Roman"/>
          <w:b/>
          <w:bCs/>
          <w:shd w:val="clear" w:color="auto" w:fill="FFFFFF"/>
        </w:rPr>
        <w:t>«</w:t>
      </w:r>
      <w:r w:rsidRPr="00751D02">
        <w:rPr>
          <w:rFonts w:ascii="Times New Roman" w:hAnsi="Times New Roman"/>
          <w:b/>
          <w:bCs/>
          <w:sz w:val="24"/>
          <w:szCs w:val="24"/>
          <w:shd w:val="clear" w:color="auto" w:fill="FFFFFF"/>
        </w:rPr>
        <w:t>В лесу́ прифронтово́м</w:t>
      </w:r>
      <w:r w:rsidRPr="00751D02">
        <w:rPr>
          <w:rFonts w:ascii="Times New Roman" w:hAnsi="Times New Roman"/>
          <w:b/>
          <w:bCs/>
          <w:shd w:val="clear" w:color="auto" w:fill="FFFFFF"/>
        </w:rPr>
        <w:t>»</w:t>
      </w:r>
    </w:p>
    <w:p w:rsidR="00013931" w:rsidRPr="00026828" w:rsidRDefault="00013931" w:rsidP="00013931">
      <w:pPr>
        <w:shd w:val="clear" w:color="auto" w:fill="FFFFFF"/>
        <w:spacing w:after="0" w:line="360" w:lineRule="auto"/>
        <w:ind w:firstLine="360"/>
        <w:jc w:val="center"/>
        <w:rPr>
          <w:rFonts w:ascii="Times New Roman" w:hAnsi="Times New Roman"/>
          <w:color w:val="111111"/>
          <w:sz w:val="24"/>
          <w:szCs w:val="24"/>
        </w:rPr>
      </w:pPr>
      <w:r w:rsidRPr="00026828">
        <w:rPr>
          <w:rFonts w:ascii="Times New Roman" w:hAnsi="Times New Roman"/>
          <w:i/>
          <w:iCs/>
          <w:color w:val="111111"/>
          <w:sz w:val="24"/>
          <w:szCs w:val="24"/>
          <w:bdr w:val="none" w:sz="0" w:space="0" w:color="auto" w:frame="1"/>
        </w:rPr>
        <w:t>(сл. М. В. Исаковский, муз. М. И. Блантера)</w:t>
      </w:r>
    </w:p>
    <w:p w:rsidR="00013931" w:rsidRPr="00BE3A02" w:rsidRDefault="00013931" w:rsidP="00013931">
      <w:pPr>
        <w:pStyle w:val="ac"/>
        <w:shd w:val="clear" w:color="auto" w:fill="FFFFFF"/>
        <w:spacing w:before="0" w:beforeAutospacing="0" w:after="0" w:afterAutospacing="0" w:line="360" w:lineRule="auto"/>
        <w:jc w:val="both"/>
      </w:pPr>
      <w:r w:rsidRPr="00D41620">
        <w:rPr>
          <w:shd w:val="clear" w:color="auto" w:fill="FFFFFF"/>
        </w:rPr>
        <w:t xml:space="preserve">    </w:t>
      </w:r>
      <w:r w:rsidRPr="00D41620">
        <w:rPr>
          <w:b/>
          <w:bCs/>
          <w:shd w:val="clear" w:color="auto" w:fill="FFFFFF"/>
        </w:rPr>
        <w:t>«В лесу́ прифронтово́м»</w:t>
      </w:r>
      <w:r w:rsidRPr="00D41620">
        <w:rPr>
          <w:shd w:val="clear" w:color="auto" w:fill="FFFFFF"/>
        </w:rPr>
        <w:t> — популярная </w:t>
      </w:r>
      <w:hyperlink r:id="rId16" w:tooltip="Песня" w:history="1">
        <w:r w:rsidRPr="00D41620">
          <w:rPr>
            <w:rStyle w:val="ad"/>
            <w:color w:val="auto"/>
            <w:shd w:val="clear" w:color="auto" w:fill="FFFFFF"/>
          </w:rPr>
          <w:t>песня</w:t>
        </w:r>
      </w:hyperlink>
      <w:r w:rsidRPr="00D41620">
        <w:rPr>
          <w:shd w:val="clear" w:color="auto" w:fill="FFFFFF"/>
        </w:rPr>
        <w:t> композитора Матвея Блантера</w:t>
      </w:r>
      <w:r w:rsidR="00D41620">
        <w:rPr>
          <w:shd w:val="clear" w:color="auto" w:fill="FFFFFF"/>
        </w:rPr>
        <w:t xml:space="preserve"> </w:t>
      </w:r>
      <w:r w:rsidRPr="00D41620">
        <w:rPr>
          <w:shd w:val="clear" w:color="auto" w:fill="FFFFFF"/>
        </w:rPr>
        <w:t> на стихи Михаила Исаковского</w:t>
      </w:r>
      <w:r w:rsidR="00D41620">
        <w:rPr>
          <w:shd w:val="clear" w:color="auto" w:fill="FFFFFF"/>
        </w:rPr>
        <w:t xml:space="preserve">. </w:t>
      </w:r>
      <w:r w:rsidRPr="00D41620">
        <w:rPr>
          <w:shd w:val="clear" w:color="auto" w:fill="FFFFFF"/>
        </w:rPr>
        <w:t>Стихотворение Исаковского было написано в 1942 году, а создание песни Блантером обычно датируется 1943 годом.</w:t>
      </w:r>
      <w:r w:rsidRPr="00D41620">
        <w:t xml:space="preserve"> Осенью 1941 года группа московских писателей, поэтов и артистов вместе с их семьями была эвакуирована из</w:t>
      </w:r>
      <w:r w:rsidRPr="00BE3A02">
        <w:t xml:space="preserve"> столицы в город </w:t>
      </w:r>
      <w:hyperlink r:id="rId17" w:tooltip="Чистополь" w:history="1">
        <w:r w:rsidRPr="00BE3A02">
          <w:t>Чистополь</w:t>
        </w:r>
      </w:hyperlink>
      <w:r w:rsidRPr="00BE3A02">
        <w:t> </w:t>
      </w:r>
      <w:hyperlink r:id="rId18" w:tooltip="Татарская АССР" w:history="1">
        <w:r w:rsidRPr="00BE3A02">
          <w:t>Татарской АССР</w:t>
        </w:r>
      </w:hyperlink>
      <w:r w:rsidRPr="00BE3A02">
        <w:t>, расположенный на реке </w:t>
      </w:r>
      <w:hyperlink r:id="rId19" w:tooltip="Кама" w:history="1">
        <w:r w:rsidRPr="00BE3A02">
          <w:t>Каме</w:t>
        </w:r>
      </w:hyperlink>
      <w:r w:rsidRPr="00BE3A02">
        <w:t>. Среди них был и поэт Михаил Исаковский, который не мог находиться на фронте по причине слабого зрения. Там же, в Чистополе, в 1942 году он написал стихи, на основе которых потом родилась песня «В лесу прифронтовом».</w:t>
      </w:r>
      <w:r>
        <w:t xml:space="preserve"> </w:t>
      </w:r>
      <w:r w:rsidRPr="00BE3A02">
        <w:t xml:space="preserve"> Впервые это стихотворение было опубликовано в газете «</w:t>
      </w:r>
      <w:hyperlink r:id="rId20" w:tooltip="Красная Татария" w:history="1">
        <w:r w:rsidRPr="00BE3A02">
          <w:t>Красная Татария</w:t>
        </w:r>
      </w:hyperlink>
      <w:r w:rsidRPr="00BE3A02">
        <w:t>».</w:t>
      </w:r>
      <w:r>
        <w:t xml:space="preserve"> </w:t>
      </w:r>
      <w:r w:rsidRPr="00BE3A02">
        <w:t>В первоначальном варианте Исаковского стихотворение называлось «В прифронтовом лесу» и им</w:t>
      </w:r>
      <w:r>
        <w:t>ело посвящение его жене Лидии</w:t>
      </w:r>
      <w:r w:rsidRPr="00BE3A02">
        <w:t>. В том же виде, под тем же названием и с тем же посвящением, оно было воспроизведено в собрании сочинений Исаковского, изданном в конце 1960-х годов.</w:t>
      </w:r>
    </w:p>
    <w:p w:rsidR="00013931" w:rsidRPr="00BE3A02" w:rsidRDefault="00013931" w:rsidP="00013931">
      <w:pPr>
        <w:shd w:val="clear" w:color="auto" w:fill="FFFFFF"/>
        <w:spacing w:after="0" w:line="360" w:lineRule="auto"/>
        <w:jc w:val="both"/>
        <w:rPr>
          <w:rFonts w:ascii="Times New Roman" w:hAnsi="Times New Roman"/>
          <w:sz w:val="24"/>
          <w:szCs w:val="24"/>
        </w:rPr>
      </w:pPr>
      <w:r>
        <w:rPr>
          <w:rFonts w:ascii="Times New Roman" w:hAnsi="Times New Roman"/>
          <w:sz w:val="24"/>
          <w:szCs w:val="24"/>
        </w:rPr>
        <w:t xml:space="preserve">   </w:t>
      </w:r>
      <w:r w:rsidRPr="00BE3A02">
        <w:rPr>
          <w:rFonts w:ascii="Times New Roman" w:hAnsi="Times New Roman"/>
          <w:sz w:val="24"/>
          <w:szCs w:val="24"/>
        </w:rPr>
        <w:t>Михаил Исаковский писал: «Стихи написаны на Каме, когда шёл второй год войны. Работая, представил себе русский лес, чуть-чуть окрашенный осенью, тишину, непривычную для солдат, только что вышедших из боя, тишину, которую не может нарушить даже гармонь. Послал стихи старому товарищу Матвею Блантеру (с ним создавали „</w:t>
      </w:r>
      <w:hyperlink r:id="rId21" w:tooltip="Катюша (песня)" w:history="1">
        <w:r w:rsidRPr="00BE3A02">
          <w:rPr>
            <w:rFonts w:ascii="Times New Roman" w:hAnsi="Times New Roman"/>
            <w:sz w:val="24"/>
            <w:szCs w:val="24"/>
          </w:rPr>
          <w:t>Катюшу</w:t>
        </w:r>
      </w:hyperlink>
      <w:r w:rsidRPr="00BE3A02">
        <w:rPr>
          <w:rFonts w:ascii="Times New Roman" w:hAnsi="Times New Roman"/>
          <w:sz w:val="24"/>
          <w:szCs w:val="24"/>
        </w:rPr>
        <w:t>“). Спустя несколько месяцев, услышал по радио, как „В лесу прифронтовом“ исполняет </w:t>
      </w:r>
      <w:hyperlink r:id="rId22" w:tooltip="Флакс, Ефрем Борисович" w:history="1">
        <w:r w:rsidRPr="00BE3A02">
          <w:rPr>
            <w:rFonts w:ascii="Times New Roman" w:hAnsi="Times New Roman"/>
            <w:sz w:val="24"/>
            <w:szCs w:val="24"/>
          </w:rPr>
          <w:t>Ефрем Флакс</w:t>
        </w:r>
      </w:hyperlink>
      <w:r w:rsidRPr="00BE3A02">
        <w:rPr>
          <w:rFonts w:ascii="Times New Roman" w:hAnsi="Times New Roman"/>
          <w:sz w:val="24"/>
          <w:szCs w:val="24"/>
        </w:rPr>
        <w:t xml:space="preserve">» </w:t>
      </w:r>
      <w:r>
        <w:rPr>
          <w:rFonts w:ascii="Times New Roman" w:hAnsi="Times New Roman"/>
          <w:sz w:val="24"/>
          <w:szCs w:val="24"/>
        </w:rPr>
        <w:t>.</w:t>
      </w:r>
    </w:p>
    <w:p w:rsidR="00013931" w:rsidRDefault="00013931" w:rsidP="00013931">
      <w:pPr>
        <w:shd w:val="clear" w:color="auto" w:fill="FFFFFF"/>
        <w:spacing w:after="0" w:line="360" w:lineRule="auto"/>
        <w:jc w:val="both"/>
        <w:rPr>
          <w:rFonts w:ascii="Times New Roman" w:hAnsi="Times New Roman"/>
          <w:sz w:val="24"/>
          <w:szCs w:val="24"/>
        </w:rPr>
      </w:pPr>
      <w:r>
        <w:rPr>
          <w:rFonts w:ascii="Times New Roman" w:hAnsi="Times New Roman"/>
          <w:sz w:val="24"/>
          <w:szCs w:val="24"/>
        </w:rPr>
        <w:lastRenderedPageBreak/>
        <w:t xml:space="preserve">   </w:t>
      </w:r>
      <w:r w:rsidRPr="00BE3A02">
        <w:rPr>
          <w:rFonts w:ascii="Times New Roman" w:hAnsi="Times New Roman"/>
          <w:sz w:val="24"/>
          <w:szCs w:val="24"/>
        </w:rPr>
        <w:t>Композитор Матвей Блантер вспоминал: «И вот в 1942 году получаю от Исаковского письмо: „Матвей, я написал стихи. Может, этим обеспечу хоть какое-то участие в войне“. С первых же фраз было ясно — стихи сто́ящие. Так появился вальс „В лесу прифронтовом“»</w:t>
      </w:r>
    </w:p>
    <w:p w:rsidR="00013931" w:rsidRDefault="00013931" w:rsidP="00013931">
      <w:pPr>
        <w:shd w:val="clear" w:color="auto" w:fill="FFFFFF"/>
        <w:spacing w:after="0" w:line="360" w:lineRule="auto"/>
        <w:jc w:val="center"/>
        <w:rPr>
          <w:rFonts w:ascii="Times New Roman" w:hAnsi="Times New Roman"/>
          <w:sz w:val="24"/>
          <w:szCs w:val="24"/>
          <w:shd w:val="clear" w:color="auto" w:fill="FFFFFF"/>
        </w:rPr>
      </w:pPr>
      <w:r>
        <w:rPr>
          <w:rFonts w:ascii="Times New Roman" w:hAnsi="Times New Roman"/>
          <w:sz w:val="24"/>
          <w:szCs w:val="24"/>
        </w:rPr>
        <w:t>Песня</w:t>
      </w:r>
      <w:r w:rsidRPr="007F1334">
        <w:rPr>
          <w:rFonts w:ascii="Times New Roman" w:hAnsi="Times New Roman"/>
          <w:sz w:val="24"/>
          <w:szCs w:val="24"/>
        </w:rPr>
        <w:t xml:space="preserve"> </w:t>
      </w:r>
      <w:r w:rsidRPr="007F1334">
        <w:rPr>
          <w:rFonts w:ascii="Times New Roman" w:hAnsi="Times New Roman"/>
          <w:b/>
          <w:bCs/>
          <w:sz w:val="24"/>
          <w:szCs w:val="24"/>
          <w:shd w:val="clear" w:color="auto" w:fill="FFFFFF"/>
        </w:rPr>
        <w:t>«Дорога на Берлин»</w:t>
      </w:r>
    </w:p>
    <w:p w:rsidR="00013931" w:rsidRPr="00026828" w:rsidRDefault="00013931" w:rsidP="00013931">
      <w:pPr>
        <w:shd w:val="clear" w:color="auto" w:fill="FFFFFF"/>
        <w:tabs>
          <w:tab w:val="left" w:pos="5788"/>
        </w:tabs>
        <w:spacing w:after="0" w:line="360" w:lineRule="auto"/>
        <w:jc w:val="center"/>
        <w:rPr>
          <w:rFonts w:ascii="Times New Roman" w:hAnsi="Times New Roman"/>
          <w:color w:val="111111"/>
          <w:sz w:val="24"/>
          <w:szCs w:val="24"/>
        </w:rPr>
      </w:pPr>
      <w:r>
        <w:rPr>
          <w:rFonts w:ascii="Times New Roman" w:hAnsi="Times New Roman"/>
          <w:i/>
          <w:iCs/>
          <w:color w:val="111111"/>
          <w:sz w:val="24"/>
          <w:szCs w:val="24"/>
          <w:bdr w:val="none" w:sz="0" w:space="0" w:color="auto" w:frame="1"/>
        </w:rPr>
        <w:t>(сл. Е. А</w:t>
      </w:r>
      <w:r w:rsidRPr="00026828">
        <w:rPr>
          <w:rFonts w:ascii="Times New Roman" w:hAnsi="Times New Roman"/>
          <w:i/>
          <w:iCs/>
          <w:color w:val="111111"/>
          <w:sz w:val="24"/>
          <w:szCs w:val="24"/>
          <w:bdr w:val="none" w:sz="0" w:space="0" w:color="auto" w:frame="1"/>
        </w:rPr>
        <w:t>.</w:t>
      </w:r>
      <w:r>
        <w:rPr>
          <w:rFonts w:ascii="Times New Roman" w:hAnsi="Times New Roman"/>
          <w:i/>
          <w:iCs/>
          <w:color w:val="111111"/>
          <w:sz w:val="24"/>
          <w:szCs w:val="24"/>
          <w:bdr w:val="none" w:sz="0" w:space="0" w:color="auto" w:frame="1"/>
        </w:rPr>
        <w:t xml:space="preserve"> Долматовский, муз. М. Г. Фрадкин.</w:t>
      </w:r>
    </w:p>
    <w:p w:rsidR="00013931" w:rsidRPr="00D41620" w:rsidRDefault="00013931" w:rsidP="00013931">
      <w:pPr>
        <w:shd w:val="clear" w:color="auto" w:fill="FFFFFF"/>
        <w:spacing w:after="0" w:line="360" w:lineRule="auto"/>
        <w:jc w:val="both"/>
        <w:rPr>
          <w:rFonts w:ascii="Times New Roman" w:hAnsi="Times New Roman"/>
          <w:sz w:val="24"/>
          <w:szCs w:val="24"/>
          <w:shd w:val="clear" w:color="auto" w:fill="FFFFFF"/>
        </w:rPr>
      </w:pPr>
      <w:r w:rsidRPr="00D41620">
        <w:rPr>
          <w:rFonts w:ascii="Times New Roman" w:hAnsi="Times New Roman"/>
          <w:sz w:val="24"/>
          <w:szCs w:val="24"/>
        </w:rPr>
        <w:t xml:space="preserve">   </w:t>
      </w:r>
      <w:r w:rsidRPr="00D41620">
        <w:rPr>
          <w:rFonts w:ascii="Times New Roman" w:hAnsi="Times New Roman"/>
          <w:b/>
          <w:bCs/>
          <w:sz w:val="24"/>
          <w:szCs w:val="24"/>
          <w:shd w:val="clear" w:color="auto" w:fill="FFFFFF"/>
        </w:rPr>
        <w:t>«Дорога на Берлин»</w:t>
      </w:r>
      <w:r w:rsidRPr="00D41620">
        <w:rPr>
          <w:rFonts w:ascii="Times New Roman" w:hAnsi="Times New Roman"/>
          <w:sz w:val="24"/>
          <w:szCs w:val="24"/>
          <w:shd w:val="clear" w:color="auto" w:fill="FFFFFF"/>
        </w:rPr>
        <w:t> — </w:t>
      </w:r>
      <w:hyperlink r:id="rId23" w:tooltip="Песня" w:history="1">
        <w:r w:rsidRPr="00D41620">
          <w:rPr>
            <w:rStyle w:val="ad"/>
            <w:rFonts w:ascii="Times New Roman" w:hAnsi="Times New Roman"/>
            <w:color w:val="auto"/>
            <w:sz w:val="24"/>
            <w:szCs w:val="24"/>
            <w:shd w:val="clear" w:color="auto" w:fill="FFFFFF"/>
          </w:rPr>
          <w:t>песня</w:t>
        </w:r>
      </w:hyperlink>
      <w:r w:rsidRPr="00D41620">
        <w:rPr>
          <w:rFonts w:ascii="Times New Roman" w:hAnsi="Times New Roman"/>
          <w:sz w:val="24"/>
          <w:szCs w:val="24"/>
          <w:shd w:val="clear" w:color="auto" w:fill="FFFFFF"/>
        </w:rPr>
        <w:t> композитора </w:t>
      </w:r>
      <w:hyperlink r:id="rId24" w:tooltip="Фрадкин, Марк Григорьевич" w:history="1">
        <w:r w:rsidRPr="00D41620">
          <w:rPr>
            <w:rStyle w:val="ad"/>
            <w:rFonts w:ascii="Times New Roman" w:hAnsi="Times New Roman"/>
            <w:color w:val="auto"/>
            <w:sz w:val="24"/>
            <w:szCs w:val="24"/>
            <w:shd w:val="clear" w:color="auto" w:fill="FFFFFF"/>
          </w:rPr>
          <w:t>Марка Фрадкина</w:t>
        </w:r>
      </w:hyperlink>
      <w:r w:rsidRPr="00D41620">
        <w:rPr>
          <w:rFonts w:ascii="Times New Roman" w:hAnsi="Times New Roman"/>
          <w:sz w:val="24"/>
          <w:szCs w:val="24"/>
          <w:shd w:val="clear" w:color="auto" w:fill="FFFFFF"/>
        </w:rPr>
        <w:t> на стихи Евгения Долматовского, созданная в 1944 году. Также встречаются названия «Брянская улица»</w:t>
      </w:r>
      <w:r w:rsidRPr="00D41620">
        <w:rPr>
          <w:rFonts w:ascii="Times New Roman" w:hAnsi="Times New Roman"/>
          <w:sz w:val="24"/>
          <w:szCs w:val="24"/>
          <w:shd w:val="clear" w:color="auto" w:fill="FFFFFF"/>
          <w:vertAlign w:val="superscript"/>
        </w:rPr>
        <w:t xml:space="preserve"> </w:t>
      </w:r>
      <w:r w:rsidRPr="00D41620">
        <w:rPr>
          <w:rFonts w:ascii="Times New Roman" w:hAnsi="Times New Roman"/>
          <w:sz w:val="24"/>
          <w:szCs w:val="24"/>
          <w:shd w:val="clear" w:color="auto" w:fill="FFFFFF"/>
        </w:rPr>
        <w:t xml:space="preserve"> и «Попутная песня»,  изначально стихотворение Долматовского было опубликовано в 1943 году в газете «Красная Армия» под названием «Улочки-дороги». В ноябре 1943 года поэт Евгений Долматовский, находясь в только что освобождённом от гитлеровских войск Гомеле, написал короткое стихотворение: «С боем взяли мы Орёл, / Город весь прошли, / Улицы последней / Название прочли: / Брянская улица на запад ведёт? / Значит — в Брянск дорога, / Значит — в Брянск дорога. / Вперёд!»</w:t>
      </w:r>
      <w:r w:rsidRPr="00D41620">
        <w:rPr>
          <w:rStyle w:val="cite-bracket"/>
          <w:rFonts w:ascii="Times New Roman" w:hAnsi="Times New Roman"/>
          <w:sz w:val="24"/>
          <w:szCs w:val="24"/>
          <w:u w:val="single"/>
          <w:shd w:val="clear" w:color="auto" w:fill="FFFFFF"/>
          <w:vertAlign w:val="superscript"/>
        </w:rPr>
        <w:t xml:space="preserve"> </w:t>
      </w:r>
      <w:r w:rsidRPr="00D41620">
        <w:rPr>
          <w:rFonts w:ascii="Times New Roman" w:hAnsi="Times New Roman"/>
          <w:sz w:val="24"/>
          <w:szCs w:val="24"/>
          <w:shd w:val="clear" w:color="auto" w:fill="FFFFFF"/>
        </w:rPr>
        <w:t xml:space="preserve"> В своих воспоминаниях Долматовский сообщал, что он заметил интересную особенность: «последняя улица освобождённого города, по которой проходили наступающие войска, как бы указывала маршрут к следующему городу, который предстояло брать». Таким образом, по его словам, «дальше ничего не было сочинено, только в намеченную схему вставлялась строка: во вторую </w:t>
      </w:r>
      <w:hyperlink r:id="rId25" w:tooltip="Строфа" w:history="1">
        <w:r w:rsidRPr="00D41620">
          <w:rPr>
            <w:rStyle w:val="ad"/>
            <w:rFonts w:ascii="Times New Roman" w:hAnsi="Times New Roman"/>
            <w:color w:val="auto"/>
            <w:sz w:val="24"/>
            <w:szCs w:val="24"/>
            <w:shd w:val="clear" w:color="auto" w:fill="FFFFFF"/>
          </w:rPr>
          <w:t>строфу</w:t>
        </w:r>
      </w:hyperlink>
      <w:r w:rsidRPr="00D41620">
        <w:rPr>
          <w:rFonts w:ascii="Times New Roman" w:hAnsi="Times New Roman"/>
          <w:sz w:val="24"/>
          <w:szCs w:val="24"/>
          <w:shd w:val="clear" w:color="auto" w:fill="FFFFFF"/>
        </w:rPr>
        <w:t> — о вступлении в Брянск, в третью — о Гомеле», а кончалось всё «строфой про Минскую улицу, про то, что нам предстоит дорога на Минск». Стихотворение Долматовского было опубликовано в газете «Красная Армия» под названием «Улицы-дороги».</w:t>
      </w:r>
    </w:p>
    <w:p w:rsidR="00013931" w:rsidRPr="00D41620" w:rsidRDefault="00013931" w:rsidP="00013931">
      <w:pPr>
        <w:shd w:val="clear" w:color="auto" w:fill="FFFFFF"/>
        <w:spacing w:after="0" w:line="360" w:lineRule="auto"/>
        <w:jc w:val="both"/>
        <w:rPr>
          <w:rFonts w:ascii="Times New Roman" w:hAnsi="Times New Roman"/>
          <w:sz w:val="24"/>
          <w:szCs w:val="24"/>
        </w:rPr>
      </w:pPr>
      <w:r w:rsidRPr="00D41620">
        <w:rPr>
          <w:rFonts w:ascii="Times New Roman" w:hAnsi="Times New Roman"/>
          <w:sz w:val="24"/>
          <w:szCs w:val="24"/>
          <w:shd w:val="clear" w:color="auto" w:fill="FFFFFF"/>
        </w:rPr>
        <w:t xml:space="preserve">   Фрадкин в начале 1944 года написал музыку, и получилась песня. Первым исполнителем песни «Улицы-дороги», впоследствии получившей название «Дорога на Берлин», был Леонид Утёсов</w:t>
      </w:r>
      <w:r w:rsidRPr="00D41620">
        <w:rPr>
          <w:rFonts w:ascii="Times New Roman" w:hAnsi="Times New Roman"/>
          <w:sz w:val="24"/>
          <w:szCs w:val="24"/>
          <w:shd w:val="clear" w:color="auto" w:fill="FFFFFF"/>
          <w:vertAlign w:val="superscript"/>
        </w:rPr>
        <w:t xml:space="preserve"> </w:t>
      </w:r>
      <w:r w:rsidRPr="00D41620">
        <w:rPr>
          <w:rFonts w:ascii="Times New Roman" w:hAnsi="Times New Roman"/>
          <w:sz w:val="24"/>
          <w:szCs w:val="24"/>
          <w:shd w:val="clear" w:color="auto" w:fill="FFFFFF"/>
        </w:rPr>
        <w:t>— по словам Долматовского, она была специально написана Фрадкиным для Утёсова и его оркестра. Впоследствии Утёсов вспоминал: «Одна беда — песня скоро начала стареть. Ведь кончалась она призывом: „Вперёд, на Минск!“ А в июле 1944 года столица Советской Белоруссии была уже освобождена. Советские воины шли дальше на запад, и я стал прибавлять названия новых городов, взятых нашими войсками: Брест, Львов, Люблин, Варшаву</w:t>
      </w:r>
      <w:r w:rsidR="00D41620">
        <w:rPr>
          <w:rFonts w:ascii="Times New Roman" w:hAnsi="Times New Roman"/>
          <w:sz w:val="24"/>
          <w:szCs w:val="24"/>
          <w:shd w:val="clear" w:color="auto" w:fill="FFFFFF"/>
        </w:rPr>
        <w:t xml:space="preserve"> </w:t>
      </w:r>
      <w:r w:rsidRPr="00D41620">
        <w:rPr>
          <w:rFonts w:ascii="Times New Roman" w:hAnsi="Times New Roman"/>
          <w:sz w:val="24"/>
          <w:szCs w:val="24"/>
          <w:shd w:val="clear" w:color="auto" w:fill="FFFFFF"/>
        </w:rPr>
        <w:t> и так далее, заканчивая словами „На </w:t>
      </w:r>
      <w:hyperlink r:id="rId26" w:tooltip="Берлин" w:history="1">
        <w:r w:rsidRPr="00D41620">
          <w:rPr>
            <w:rStyle w:val="ad"/>
            <w:rFonts w:ascii="Times New Roman" w:hAnsi="Times New Roman"/>
            <w:color w:val="auto"/>
            <w:sz w:val="24"/>
            <w:szCs w:val="24"/>
            <w:shd w:val="clear" w:color="auto" w:fill="FFFFFF"/>
          </w:rPr>
          <w:t>Берлин</w:t>
        </w:r>
      </w:hyperlink>
      <w:r w:rsidR="00D41620">
        <w:rPr>
          <w:rFonts w:ascii="Times New Roman" w:hAnsi="Times New Roman"/>
          <w:sz w:val="24"/>
          <w:szCs w:val="24"/>
          <w:shd w:val="clear" w:color="auto" w:fill="FFFFFF"/>
        </w:rPr>
        <w:t>!»</w:t>
      </w:r>
      <w:r w:rsidRPr="00D41620">
        <w:rPr>
          <w:rFonts w:ascii="Times New Roman" w:hAnsi="Times New Roman"/>
          <w:sz w:val="24"/>
          <w:szCs w:val="24"/>
          <w:shd w:val="clear" w:color="auto" w:fill="FFFFFF"/>
        </w:rPr>
        <w:t>. Песня снова стала злободневной». Таким образом, «обновление» текста песни происходило в соответствии с последними сводками Совинформбюро. В исполнении Утёсова песня была записана на пластинку, причём в двух вариантах. По некоторым данным, именно при записи на пластинку она получила новое название — «Дорога на Берлин»</w:t>
      </w:r>
    </w:p>
    <w:p w:rsidR="00013931" w:rsidRPr="00026828" w:rsidRDefault="00013931" w:rsidP="00013931">
      <w:pPr>
        <w:spacing w:after="120" w:line="360" w:lineRule="auto"/>
        <w:jc w:val="both"/>
        <w:rPr>
          <w:rFonts w:ascii="Times New Roman" w:hAnsi="Times New Roman"/>
          <w:color w:val="010101"/>
          <w:sz w:val="24"/>
          <w:szCs w:val="24"/>
        </w:rPr>
      </w:pPr>
      <w:r>
        <w:rPr>
          <w:rFonts w:ascii="Times New Roman" w:hAnsi="Times New Roman"/>
          <w:color w:val="010101"/>
          <w:sz w:val="24"/>
          <w:szCs w:val="24"/>
        </w:rPr>
        <w:lastRenderedPageBreak/>
        <w:t xml:space="preserve">    </w:t>
      </w:r>
      <w:r w:rsidRPr="00026828">
        <w:rPr>
          <w:rFonts w:ascii="Times New Roman" w:hAnsi="Times New Roman"/>
          <w:color w:val="010101"/>
          <w:sz w:val="24"/>
          <w:szCs w:val="24"/>
        </w:rPr>
        <w:t>При исследовании проблем военной песни, было выявлено огромное разнообразие песенных произведений этого жанра, следовательно, встал вопрос классификации военной песни. Решая эту задачу, мы разделили военные песни на несколько групп.</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1.Патриотические песни. Песня-призыв защищать Родину («Священная война»)</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2.Прощальные песни. В них звучит тема расставания и разлуки с женами, детьми, матерями, родственниками («Прощайте, скалистые горы»; «Вечер на рейде»; «До свиданья, города и хаты»)</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3.Лирические песни. Песни, в которых солдаты вспоминали о доме, семье («Темная ночь»; «Случайный вальс», «Синий платочек»; «В лесу прифронтовом»)</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4.Шуточные и задорные песни. Их пели солдаты в минуты отдыха на привале («Катюша», «Смуглянка», «Песенка фронтового шофёра»)</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5.Победные песни. В них поется о победе советского солдата над врагом. («Дорога на Берлин», «День победы»)</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Анализируя тематику военных песен, мы выяснили, что песня-призыв звучала в начале войны («Священная война»). Мирные, довоенные песни стали первыми военными, обрели как бы второй, не существовавший прежде смысл, ставший главным («Синий платочек», «Катюша»).</w:t>
      </w:r>
    </w:p>
    <w:p w:rsidR="00013931" w:rsidRPr="00026828" w:rsidRDefault="00013931" w:rsidP="00013931">
      <w:pPr>
        <w:spacing w:after="0" w:line="360" w:lineRule="auto"/>
        <w:jc w:val="both"/>
        <w:rPr>
          <w:rFonts w:ascii="Times New Roman" w:hAnsi="Times New Roman"/>
          <w:color w:val="010101"/>
          <w:sz w:val="24"/>
          <w:szCs w:val="24"/>
        </w:rPr>
      </w:pPr>
      <w:r>
        <w:rPr>
          <w:rFonts w:ascii="Times New Roman" w:hAnsi="Times New Roman"/>
          <w:color w:val="010101"/>
          <w:sz w:val="24"/>
          <w:szCs w:val="24"/>
        </w:rPr>
        <w:t xml:space="preserve">    </w:t>
      </w:r>
      <w:r w:rsidRPr="00026828">
        <w:rPr>
          <w:rFonts w:ascii="Times New Roman" w:hAnsi="Times New Roman"/>
          <w:color w:val="010101"/>
          <w:sz w:val="24"/>
          <w:szCs w:val="24"/>
        </w:rPr>
        <w:t>Меняется обстановка на фронтах, «до смерти четыре шага», а в землянках запели, заиграли про любовь. Лирическая песня-воспоминание, песня-ностальгия позволила высказать самые сокровенные мысли и чувства («Тёмная ночь», «Случайный вальс»).</w:t>
      </w:r>
    </w:p>
    <w:p w:rsidR="00013931" w:rsidRPr="00026828" w:rsidRDefault="00013931" w:rsidP="00013931">
      <w:pPr>
        <w:spacing w:after="0" w:line="360" w:lineRule="auto"/>
        <w:jc w:val="both"/>
        <w:rPr>
          <w:rFonts w:ascii="Times New Roman" w:hAnsi="Times New Roman"/>
          <w:color w:val="010101"/>
          <w:sz w:val="24"/>
          <w:szCs w:val="24"/>
        </w:rPr>
      </w:pPr>
      <w:r>
        <w:rPr>
          <w:rFonts w:ascii="Times New Roman" w:hAnsi="Times New Roman"/>
          <w:color w:val="010101"/>
          <w:sz w:val="24"/>
          <w:szCs w:val="24"/>
        </w:rPr>
        <w:t xml:space="preserve">  </w:t>
      </w:r>
      <w:r w:rsidRPr="00026828">
        <w:rPr>
          <w:rFonts w:ascii="Times New Roman" w:hAnsi="Times New Roman"/>
          <w:color w:val="010101"/>
          <w:sz w:val="24"/>
          <w:szCs w:val="24"/>
        </w:rPr>
        <w:t>Осознание горя, причинённого войной, рождало песни-утраты, песни-драмы («Вечная слава героям», «Враги сожгли родную хату»).</w:t>
      </w:r>
    </w:p>
    <w:p w:rsidR="00013931" w:rsidRPr="00026828" w:rsidRDefault="00013931" w:rsidP="00013931">
      <w:pPr>
        <w:spacing w:after="0" w:line="360" w:lineRule="auto"/>
        <w:jc w:val="both"/>
        <w:rPr>
          <w:rFonts w:ascii="Times New Roman" w:hAnsi="Times New Roman"/>
          <w:color w:val="010101"/>
          <w:sz w:val="24"/>
          <w:szCs w:val="24"/>
        </w:rPr>
      </w:pPr>
      <w:r>
        <w:rPr>
          <w:rFonts w:ascii="Times New Roman" w:hAnsi="Times New Roman"/>
          <w:color w:val="010101"/>
          <w:sz w:val="24"/>
          <w:szCs w:val="24"/>
        </w:rPr>
        <w:t xml:space="preserve"> </w:t>
      </w:r>
      <w:r w:rsidRPr="00026828">
        <w:rPr>
          <w:rFonts w:ascii="Times New Roman" w:hAnsi="Times New Roman"/>
          <w:color w:val="010101"/>
          <w:sz w:val="24"/>
          <w:szCs w:val="24"/>
        </w:rPr>
        <w:t>Песня-шутка</w:t>
      </w:r>
      <w:r>
        <w:rPr>
          <w:rFonts w:ascii="Times New Roman" w:hAnsi="Times New Roman"/>
          <w:color w:val="010101"/>
          <w:sz w:val="24"/>
          <w:szCs w:val="24"/>
        </w:rPr>
        <w:t xml:space="preserve"> </w:t>
      </w:r>
      <w:r w:rsidRPr="00026828">
        <w:rPr>
          <w:rFonts w:ascii="Times New Roman" w:hAnsi="Times New Roman"/>
          <w:color w:val="010101"/>
          <w:sz w:val="24"/>
          <w:szCs w:val="24"/>
        </w:rPr>
        <w:t>(«Вася-Василёк», «Мишка-одессит»), военные куплеты, сатирические частушки придавали силы.</w:t>
      </w:r>
    </w:p>
    <w:p w:rsidR="00013931" w:rsidRDefault="00013931" w:rsidP="00013931">
      <w:pPr>
        <w:spacing w:after="0" w:line="360" w:lineRule="auto"/>
        <w:jc w:val="both"/>
        <w:rPr>
          <w:rFonts w:ascii="Times New Roman" w:hAnsi="Times New Roman"/>
          <w:color w:val="010101"/>
          <w:sz w:val="24"/>
          <w:szCs w:val="24"/>
        </w:rPr>
      </w:pPr>
      <w:r>
        <w:rPr>
          <w:rFonts w:ascii="Times New Roman" w:hAnsi="Times New Roman"/>
          <w:color w:val="010101"/>
          <w:sz w:val="24"/>
          <w:szCs w:val="24"/>
        </w:rPr>
        <w:t xml:space="preserve">  </w:t>
      </w:r>
      <w:r w:rsidRPr="00026828">
        <w:rPr>
          <w:rFonts w:ascii="Times New Roman" w:hAnsi="Times New Roman"/>
          <w:color w:val="010101"/>
          <w:sz w:val="24"/>
          <w:szCs w:val="24"/>
        </w:rPr>
        <w:t>Песня-ликование, песня-слава звучит в победном 1945 году («Ехал я из Берлина», «Дорога на Берлин»).</w:t>
      </w:r>
    </w:p>
    <w:p w:rsidR="00013931" w:rsidRDefault="00013931" w:rsidP="00013931">
      <w:pPr>
        <w:spacing w:after="0" w:line="360" w:lineRule="auto"/>
        <w:jc w:val="both"/>
        <w:rPr>
          <w:rFonts w:ascii="Times New Roman" w:hAnsi="Times New Roman"/>
          <w:color w:val="010101"/>
          <w:sz w:val="24"/>
          <w:szCs w:val="24"/>
        </w:rPr>
      </w:pPr>
      <w:r>
        <w:rPr>
          <w:rFonts w:ascii="Times New Roman" w:hAnsi="Times New Roman"/>
          <w:color w:val="010101"/>
          <w:sz w:val="24"/>
          <w:szCs w:val="24"/>
        </w:rPr>
        <w:t xml:space="preserve">                                                      </w:t>
      </w:r>
    </w:p>
    <w:p w:rsidR="00013931" w:rsidRDefault="00013931" w:rsidP="00013931">
      <w:pPr>
        <w:spacing w:after="0" w:line="360" w:lineRule="auto"/>
        <w:jc w:val="both"/>
        <w:rPr>
          <w:rFonts w:ascii="Times New Roman" w:hAnsi="Times New Roman"/>
          <w:color w:val="010101"/>
          <w:sz w:val="24"/>
          <w:szCs w:val="24"/>
        </w:rPr>
      </w:pPr>
    </w:p>
    <w:p w:rsidR="00C91B79" w:rsidRDefault="00C91B79" w:rsidP="00013931">
      <w:pPr>
        <w:spacing w:after="0" w:line="360" w:lineRule="auto"/>
        <w:jc w:val="center"/>
        <w:rPr>
          <w:rFonts w:ascii="Times New Roman" w:hAnsi="Times New Roman"/>
          <w:b/>
          <w:color w:val="010101"/>
          <w:sz w:val="24"/>
          <w:szCs w:val="24"/>
        </w:rPr>
      </w:pPr>
    </w:p>
    <w:p w:rsidR="00C91B79" w:rsidRDefault="00C91B79" w:rsidP="00013931">
      <w:pPr>
        <w:spacing w:after="0" w:line="360" w:lineRule="auto"/>
        <w:jc w:val="center"/>
        <w:rPr>
          <w:rFonts w:ascii="Times New Roman" w:hAnsi="Times New Roman"/>
          <w:b/>
          <w:color w:val="010101"/>
          <w:sz w:val="24"/>
          <w:szCs w:val="24"/>
        </w:rPr>
      </w:pPr>
    </w:p>
    <w:p w:rsidR="00C91B79" w:rsidRDefault="00C91B79" w:rsidP="00013931">
      <w:pPr>
        <w:spacing w:after="0" w:line="360" w:lineRule="auto"/>
        <w:jc w:val="center"/>
        <w:rPr>
          <w:rFonts w:ascii="Times New Roman" w:hAnsi="Times New Roman"/>
          <w:b/>
          <w:color w:val="010101"/>
          <w:sz w:val="24"/>
          <w:szCs w:val="24"/>
        </w:rPr>
      </w:pPr>
    </w:p>
    <w:p w:rsidR="00C91B79" w:rsidRDefault="00C91B79" w:rsidP="00013931">
      <w:pPr>
        <w:spacing w:after="0" w:line="360" w:lineRule="auto"/>
        <w:jc w:val="center"/>
        <w:rPr>
          <w:rFonts w:ascii="Times New Roman" w:hAnsi="Times New Roman"/>
          <w:b/>
          <w:color w:val="010101"/>
          <w:sz w:val="24"/>
          <w:szCs w:val="24"/>
        </w:rPr>
      </w:pPr>
    </w:p>
    <w:p w:rsidR="00C91B79" w:rsidRDefault="00C91B79" w:rsidP="00013931">
      <w:pPr>
        <w:spacing w:after="0" w:line="360" w:lineRule="auto"/>
        <w:jc w:val="center"/>
        <w:rPr>
          <w:rFonts w:ascii="Times New Roman" w:hAnsi="Times New Roman"/>
          <w:b/>
          <w:color w:val="010101"/>
          <w:sz w:val="24"/>
          <w:szCs w:val="24"/>
        </w:rPr>
      </w:pPr>
    </w:p>
    <w:p w:rsidR="00C91B79" w:rsidRDefault="00C91B79" w:rsidP="00013931">
      <w:pPr>
        <w:spacing w:after="0" w:line="360" w:lineRule="auto"/>
        <w:jc w:val="center"/>
        <w:rPr>
          <w:rFonts w:ascii="Times New Roman" w:hAnsi="Times New Roman"/>
          <w:b/>
          <w:color w:val="010101"/>
          <w:sz w:val="24"/>
          <w:szCs w:val="24"/>
        </w:rPr>
      </w:pPr>
    </w:p>
    <w:p w:rsidR="00013931" w:rsidRPr="00751D02" w:rsidRDefault="00013931" w:rsidP="00013931">
      <w:pPr>
        <w:spacing w:after="0" w:line="360" w:lineRule="auto"/>
        <w:jc w:val="center"/>
        <w:rPr>
          <w:rFonts w:ascii="Times New Roman" w:hAnsi="Times New Roman"/>
          <w:b/>
          <w:color w:val="010101"/>
          <w:sz w:val="24"/>
          <w:szCs w:val="24"/>
        </w:rPr>
      </w:pPr>
      <w:r w:rsidRPr="00751D02">
        <w:rPr>
          <w:rFonts w:ascii="Times New Roman" w:hAnsi="Times New Roman"/>
          <w:b/>
          <w:color w:val="010101"/>
          <w:sz w:val="24"/>
          <w:szCs w:val="24"/>
          <w:lang w:val="en-US"/>
        </w:rPr>
        <w:lastRenderedPageBreak/>
        <w:t>III</w:t>
      </w:r>
      <w:r>
        <w:rPr>
          <w:rFonts w:ascii="Times New Roman" w:hAnsi="Times New Roman"/>
          <w:b/>
          <w:color w:val="010101"/>
          <w:sz w:val="24"/>
          <w:szCs w:val="24"/>
        </w:rPr>
        <w:t>. ЗАКЛЮЧЕНИЕ</w:t>
      </w:r>
    </w:p>
    <w:p w:rsidR="00013931" w:rsidRPr="00026828" w:rsidRDefault="00013931" w:rsidP="00013931">
      <w:pPr>
        <w:spacing w:after="0" w:line="360" w:lineRule="auto"/>
        <w:jc w:val="both"/>
        <w:rPr>
          <w:rFonts w:ascii="Times New Roman" w:hAnsi="Times New Roman"/>
          <w:color w:val="010101"/>
          <w:sz w:val="24"/>
          <w:szCs w:val="24"/>
        </w:rPr>
      </w:pPr>
      <w:r>
        <w:rPr>
          <w:rFonts w:ascii="Times New Roman" w:hAnsi="Times New Roman"/>
          <w:color w:val="010101"/>
          <w:sz w:val="24"/>
          <w:szCs w:val="24"/>
        </w:rPr>
        <w:t xml:space="preserve">    </w:t>
      </w:r>
      <w:r w:rsidRPr="00026828">
        <w:rPr>
          <w:rFonts w:ascii="Times New Roman" w:hAnsi="Times New Roman"/>
          <w:color w:val="010101"/>
          <w:sz w:val="24"/>
          <w:szCs w:val="24"/>
        </w:rPr>
        <w:t>В качестве одной из задач исследования стоял вопрос, связанный с выявлением особенностей воздействия военной песни, которые, как мы определили, заключаются в следующем:</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 объединяющая сила;</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 создание ощущения эмоционального подъема;</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 передача атмосферы времени;</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 передача самых сокровенных мыслей и чувств, веры в победу.</w:t>
      </w:r>
    </w:p>
    <w:p w:rsidR="00013931" w:rsidRPr="00026828" w:rsidRDefault="00013931" w:rsidP="00013931">
      <w:pPr>
        <w:spacing w:after="0" w:line="360" w:lineRule="auto"/>
        <w:jc w:val="both"/>
        <w:rPr>
          <w:rFonts w:ascii="Times New Roman" w:hAnsi="Times New Roman"/>
          <w:color w:val="010101"/>
          <w:sz w:val="24"/>
          <w:szCs w:val="24"/>
        </w:rPr>
      </w:pPr>
      <w:r>
        <w:rPr>
          <w:rFonts w:ascii="Times New Roman" w:hAnsi="Times New Roman"/>
          <w:color w:val="010101"/>
          <w:sz w:val="24"/>
          <w:szCs w:val="24"/>
        </w:rPr>
        <w:t xml:space="preserve"> Вывод</w:t>
      </w:r>
      <w:r w:rsidRPr="00026828">
        <w:rPr>
          <w:rFonts w:ascii="Times New Roman" w:hAnsi="Times New Roman"/>
          <w:color w:val="010101"/>
          <w:sz w:val="24"/>
          <w:szCs w:val="24"/>
        </w:rPr>
        <w:t>:</w:t>
      </w:r>
    </w:p>
    <w:p w:rsidR="00013931" w:rsidRPr="00EF6D82" w:rsidRDefault="00013931" w:rsidP="00013931">
      <w:pPr>
        <w:spacing w:after="0" w:line="360" w:lineRule="auto"/>
        <w:jc w:val="both"/>
        <w:rPr>
          <w:rFonts w:ascii="Times New Roman" w:hAnsi="Times New Roman"/>
          <w:color w:val="010101"/>
          <w:sz w:val="24"/>
          <w:szCs w:val="24"/>
        </w:rPr>
      </w:pPr>
      <w:r>
        <w:rPr>
          <w:rFonts w:ascii="Times New Roman" w:hAnsi="Times New Roman"/>
          <w:color w:val="010101"/>
          <w:sz w:val="24"/>
          <w:szCs w:val="24"/>
        </w:rPr>
        <w:t xml:space="preserve">   </w:t>
      </w:r>
      <w:r w:rsidRPr="00026828">
        <w:rPr>
          <w:rFonts w:ascii="Times New Roman" w:hAnsi="Times New Roman"/>
          <w:color w:val="010101"/>
          <w:sz w:val="24"/>
          <w:szCs w:val="24"/>
        </w:rPr>
        <w:t>В ходе исследования мы пришли к выводу, что в годы Великой Отечественной войны песни духовно обогащали нелёгкую фронтовую жизнь, наполняя её высоким смыслом.</w:t>
      </w:r>
      <w:r w:rsidRPr="00EF6D82">
        <w:rPr>
          <w:color w:val="000000"/>
          <w:shd w:val="clear" w:color="auto" w:fill="FFFFFF"/>
        </w:rPr>
        <w:t xml:space="preserve"> </w:t>
      </w:r>
      <w:r w:rsidRPr="00EF6D82">
        <w:rPr>
          <w:rFonts w:ascii="Times New Roman" w:hAnsi="Times New Roman"/>
          <w:color w:val="000000"/>
          <w:sz w:val="24"/>
          <w:szCs w:val="24"/>
          <w:shd w:val="clear" w:color="auto" w:fill="FFFFFF"/>
        </w:rPr>
        <w:t>Песни войны… Они вдохновляли бойцов на подвиг, помогали в бою, в них отразилась «большая душа народа"</w:t>
      </w:r>
      <w:r>
        <w:rPr>
          <w:rFonts w:ascii="Times New Roman" w:hAnsi="Times New Roman"/>
          <w:color w:val="000000"/>
          <w:sz w:val="24"/>
          <w:szCs w:val="24"/>
          <w:shd w:val="clear" w:color="auto" w:fill="FFFFFF"/>
        </w:rPr>
        <w:t>.</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1.Песни вели в бой, они стали оружием, разящим врага.</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2.Песни объединяли, морально помогали выстоять и победить.</w:t>
      </w:r>
    </w:p>
    <w:p w:rsidR="00013931" w:rsidRPr="00026828" w:rsidRDefault="00013931" w:rsidP="00013931">
      <w:pPr>
        <w:spacing w:after="0" w:line="360" w:lineRule="auto"/>
        <w:jc w:val="both"/>
        <w:rPr>
          <w:rFonts w:ascii="Times New Roman" w:hAnsi="Times New Roman"/>
          <w:color w:val="010101"/>
          <w:sz w:val="24"/>
          <w:szCs w:val="24"/>
        </w:rPr>
      </w:pPr>
      <w:r w:rsidRPr="00026828">
        <w:rPr>
          <w:rFonts w:ascii="Times New Roman" w:hAnsi="Times New Roman"/>
          <w:color w:val="010101"/>
          <w:sz w:val="24"/>
          <w:szCs w:val="24"/>
        </w:rPr>
        <w:t>3.Песни делили вместе с воинами горести и радости, подбадривали их веселой шуткой, грустили вместе с ними об оставленных родных.</w:t>
      </w:r>
    </w:p>
    <w:p w:rsidR="00013931" w:rsidRPr="00026828" w:rsidRDefault="00013931" w:rsidP="00013931">
      <w:pPr>
        <w:spacing w:line="360" w:lineRule="auto"/>
        <w:jc w:val="both"/>
        <w:rPr>
          <w:rFonts w:ascii="Times New Roman" w:hAnsi="Times New Roman"/>
          <w:color w:val="010101"/>
          <w:sz w:val="24"/>
          <w:szCs w:val="24"/>
        </w:rPr>
      </w:pPr>
      <w:r w:rsidRPr="00026828">
        <w:rPr>
          <w:rFonts w:ascii="Times New Roman" w:hAnsi="Times New Roman"/>
          <w:color w:val="010101"/>
          <w:sz w:val="24"/>
          <w:szCs w:val="24"/>
        </w:rPr>
        <w:t>4.Песни, созданные в годы войны, обладают ныне силой документа – прямого свидетельства непосредственного участника тех грозных событий.</w:t>
      </w:r>
    </w:p>
    <w:p w:rsidR="00013931" w:rsidRPr="00026828" w:rsidRDefault="00013931" w:rsidP="00013931">
      <w:pPr>
        <w:spacing w:after="0" w:line="360" w:lineRule="auto"/>
        <w:jc w:val="both"/>
        <w:rPr>
          <w:rFonts w:ascii="Times New Roman" w:hAnsi="Times New Roman"/>
          <w:color w:val="010101"/>
          <w:sz w:val="24"/>
          <w:szCs w:val="24"/>
        </w:rPr>
      </w:pPr>
      <w:r>
        <w:rPr>
          <w:rFonts w:ascii="Times New Roman" w:hAnsi="Times New Roman"/>
          <w:color w:val="010101"/>
          <w:sz w:val="24"/>
          <w:szCs w:val="24"/>
        </w:rPr>
        <w:t xml:space="preserve">   </w:t>
      </w:r>
      <w:r w:rsidRPr="00026828">
        <w:rPr>
          <w:rFonts w:ascii="Times New Roman" w:hAnsi="Times New Roman"/>
          <w:color w:val="010101"/>
          <w:sz w:val="24"/>
          <w:szCs w:val="24"/>
        </w:rPr>
        <w:t>Таким образом, наша гипотеза подтвердилась.</w:t>
      </w:r>
    </w:p>
    <w:p w:rsidR="00013931" w:rsidRPr="00026828" w:rsidRDefault="00013931" w:rsidP="00013931">
      <w:pPr>
        <w:spacing w:after="240" w:line="360" w:lineRule="auto"/>
        <w:jc w:val="both"/>
        <w:rPr>
          <w:rFonts w:ascii="Times New Roman" w:hAnsi="Times New Roman"/>
          <w:color w:val="010101"/>
          <w:sz w:val="24"/>
          <w:szCs w:val="24"/>
        </w:rPr>
      </w:pPr>
      <w:r w:rsidRPr="00026828">
        <w:rPr>
          <w:rFonts w:ascii="Times New Roman" w:hAnsi="Times New Roman"/>
          <w:color w:val="010101"/>
          <w:sz w:val="24"/>
          <w:szCs w:val="24"/>
        </w:rPr>
        <w:t>Много песен о Великой Отечественной войне сложено уже после ее окончания. Они тоже сыграли заметную роль в жизни нашего общества. В изучении этих песен видится дальнейшая перспектива исследования.</w:t>
      </w:r>
    </w:p>
    <w:p w:rsidR="00013931" w:rsidRDefault="00013931" w:rsidP="00013931">
      <w:pPr>
        <w:spacing w:after="240" w:line="360" w:lineRule="auto"/>
        <w:jc w:val="both"/>
        <w:rPr>
          <w:rFonts w:ascii="Times New Roman" w:hAnsi="Times New Roman"/>
          <w:color w:val="010101"/>
          <w:sz w:val="24"/>
          <w:szCs w:val="24"/>
        </w:rPr>
      </w:pPr>
    </w:p>
    <w:p w:rsidR="00013931" w:rsidRDefault="00013931" w:rsidP="00013931">
      <w:pPr>
        <w:pStyle w:val="ac"/>
        <w:shd w:val="clear" w:color="auto" w:fill="FFFFFF"/>
        <w:spacing w:before="0" w:beforeAutospacing="0" w:after="150" w:afterAutospacing="0"/>
        <w:ind w:left="720"/>
        <w:rPr>
          <w:b/>
          <w:color w:val="010101"/>
        </w:rPr>
      </w:pPr>
      <w:r w:rsidRPr="00400AB3">
        <w:rPr>
          <w:b/>
          <w:color w:val="010101"/>
        </w:rPr>
        <w:t xml:space="preserve">                </w:t>
      </w:r>
    </w:p>
    <w:p w:rsidR="00013931" w:rsidRDefault="00013931" w:rsidP="00013931">
      <w:pPr>
        <w:pStyle w:val="ac"/>
        <w:shd w:val="clear" w:color="auto" w:fill="FFFFFF"/>
        <w:spacing w:before="0" w:beforeAutospacing="0" w:after="150" w:afterAutospacing="0"/>
        <w:ind w:left="720"/>
        <w:rPr>
          <w:b/>
          <w:color w:val="010101"/>
        </w:rPr>
      </w:pPr>
    </w:p>
    <w:p w:rsidR="00013931" w:rsidRDefault="00013931" w:rsidP="00013931">
      <w:pPr>
        <w:pStyle w:val="ac"/>
        <w:shd w:val="clear" w:color="auto" w:fill="FFFFFF"/>
        <w:spacing w:before="0" w:beforeAutospacing="0" w:after="150" w:afterAutospacing="0"/>
        <w:ind w:left="720"/>
        <w:rPr>
          <w:b/>
          <w:color w:val="010101"/>
        </w:rPr>
      </w:pPr>
    </w:p>
    <w:p w:rsidR="00013931" w:rsidRDefault="00013931" w:rsidP="00013931">
      <w:pPr>
        <w:pStyle w:val="ac"/>
        <w:shd w:val="clear" w:color="auto" w:fill="FFFFFF"/>
        <w:spacing w:before="0" w:beforeAutospacing="0" w:after="150" w:afterAutospacing="0"/>
        <w:ind w:left="720"/>
        <w:rPr>
          <w:b/>
          <w:color w:val="010101"/>
        </w:rPr>
      </w:pPr>
    </w:p>
    <w:p w:rsidR="00013931" w:rsidRDefault="00013931" w:rsidP="00013931">
      <w:pPr>
        <w:pStyle w:val="ac"/>
        <w:shd w:val="clear" w:color="auto" w:fill="FFFFFF"/>
        <w:spacing w:before="0" w:beforeAutospacing="0" w:after="150" w:afterAutospacing="0"/>
        <w:ind w:left="720"/>
        <w:rPr>
          <w:b/>
          <w:color w:val="010101"/>
        </w:rPr>
      </w:pPr>
    </w:p>
    <w:p w:rsidR="00013931" w:rsidRDefault="00013931" w:rsidP="00013931">
      <w:pPr>
        <w:pStyle w:val="ac"/>
        <w:shd w:val="clear" w:color="auto" w:fill="FFFFFF"/>
        <w:spacing w:before="0" w:beforeAutospacing="0" w:after="150" w:afterAutospacing="0"/>
        <w:ind w:left="720"/>
        <w:rPr>
          <w:b/>
          <w:color w:val="010101"/>
        </w:rPr>
      </w:pPr>
    </w:p>
    <w:p w:rsidR="00013931" w:rsidRDefault="00013931" w:rsidP="00013931">
      <w:pPr>
        <w:pStyle w:val="ac"/>
        <w:shd w:val="clear" w:color="auto" w:fill="FFFFFF"/>
        <w:spacing w:before="0" w:beforeAutospacing="0" w:after="150" w:afterAutospacing="0"/>
        <w:ind w:left="720"/>
        <w:rPr>
          <w:b/>
          <w:color w:val="010101"/>
        </w:rPr>
      </w:pPr>
    </w:p>
    <w:p w:rsidR="00013931" w:rsidRDefault="00013931" w:rsidP="00013931">
      <w:pPr>
        <w:pStyle w:val="ac"/>
        <w:shd w:val="clear" w:color="auto" w:fill="FFFFFF"/>
        <w:spacing w:before="0" w:beforeAutospacing="0" w:after="150" w:afterAutospacing="0"/>
        <w:ind w:left="720"/>
        <w:rPr>
          <w:b/>
          <w:color w:val="010101"/>
        </w:rPr>
      </w:pPr>
    </w:p>
    <w:p w:rsidR="00013931" w:rsidRDefault="00013931" w:rsidP="00013931">
      <w:pPr>
        <w:pStyle w:val="ac"/>
        <w:shd w:val="clear" w:color="auto" w:fill="FFFFFF"/>
        <w:spacing w:before="0" w:beforeAutospacing="0" w:after="150" w:afterAutospacing="0"/>
        <w:ind w:left="720"/>
        <w:rPr>
          <w:b/>
          <w:color w:val="010101"/>
        </w:rPr>
      </w:pPr>
    </w:p>
    <w:p w:rsidR="00013931" w:rsidRPr="00400AB3" w:rsidRDefault="00013931" w:rsidP="00013931">
      <w:pPr>
        <w:pStyle w:val="ac"/>
        <w:shd w:val="clear" w:color="auto" w:fill="FFFFFF"/>
        <w:spacing w:before="0" w:beforeAutospacing="0" w:after="150" w:afterAutospacing="0"/>
        <w:ind w:left="720"/>
        <w:jc w:val="center"/>
        <w:rPr>
          <w:b/>
          <w:color w:val="000000"/>
        </w:rPr>
      </w:pPr>
      <w:r w:rsidRPr="00400AB3">
        <w:rPr>
          <w:b/>
          <w:color w:val="010101"/>
        </w:rPr>
        <w:lastRenderedPageBreak/>
        <w:t>С</w:t>
      </w:r>
      <w:r>
        <w:rPr>
          <w:b/>
          <w:color w:val="010101"/>
        </w:rPr>
        <w:t>ПИСОК ИСПОЛЬЗУЕМОЙ ЛИТЕРАТУРЫ</w:t>
      </w:r>
    </w:p>
    <w:p w:rsidR="00013931" w:rsidRPr="00A76C2E" w:rsidRDefault="00013931" w:rsidP="00013931">
      <w:pPr>
        <w:pStyle w:val="ac"/>
        <w:numPr>
          <w:ilvl w:val="0"/>
          <w:numId w:val="31"/>
        </w:numPr>
        <w:shd w:val="clear" w:color="auto" w:fill="FFFFFF"/>
        <w:spacing w:before="0" w:beforeAutospacing="0" w:after="150" w:afterAutospacing="0"/>
        <w:rPr>
          <w:color w:val="000000"/>
        </w:rPr>
      </w:pPr>
      <w:r w:rsidRPr="00A76C2E">
        <w:rPr>
          <w:color w:val="000000"/>
        </w:rPr>
        <w:t xml:space="preserve"> «Советской Родине посвящается» - статьи, рецензии и заметки о музыке</w:t>
      </w:r>
    </w:p>
    <w:p w:rsidR="00013931" w:rsidRPr="00A76C2E" w:rsidRDefault="00013931" w:rsidP="00013931">
      <w:pPr>
        <w:pStyle w:val="a3"/>
        <w:numPr>
          <w:ilvl w:val="0"/>
          <w:numId w:val="31"/>
        </w:numPr>
        <w:spacing w:after="0" w:line="360" w:lineRule="auto"/>
        <w:ind w:left="714" w:hanging="357"/>
        <w:jc w:val="both"/>
        <w:rPr>
          <w:rFonts w:ascii="Times New Roman" w:hAnsi="Times New Roman"/>
          <w:color w:val="010101"/>
          <w:sz w:val="24"/>
          <w:szCs w:val="24"/>
        </w:rPr>
      </w:pPr>
      <w:r w:rsidRPr="00A76C2E">
        <w:rPr>
          <w:rFonts w:ascii="Times New Roman" w:hAnsi="Times New Roman"/>
          <w:color w:val="010101"/>
          <w:sz w:val="24"/>
          <w:szCs w:val="24"/>
        </w:rPr>
        <w:t>Друзья однополчане: О песнях, рожденных войной/ Сост. А.Е. Луковников. – М., 1975.</w:t>
      </w:r>
    </w:p>
    <w:p w:rsidR="00013931" w:rsidRPr="00A76C2E" w:rsidRDefault="00013931" w:rsidP="00013931">
      <w:pPr>
        <w:pStyle w:val="a3"/>
        <w:numPr>
          <w:ilvl w:val="0"/>
          <w:numId w:val="31"/>
        </w:numPr>
        <w:spacing w:after="240" w:line="360" w:lineRule="auto"/>
        <w:jc w:val="both"/>
        <w:rPr>
          <w:rFonts w:ascii="Times New Roman" w:hAnsi="Times New Roman"/>
          <w:color w:val="010101"/>
          <w:sz w:val="24"/>
          <w:szCs w:val="24"/>
        </w:rPr>
      </w:pPr>
      <w:r w:rsidRPr="00A76C2E">
        <w:rPr>
          <w:rFonts w:ascii="Times New Roman" w:hAnsi="Times New Roman"/>
          <w:color w:val="010101"/>
          <w:sz w:val="24"/>
          <w:szCs w:val="24"/>
        </w:rPr>
        <w:t>Жарковский Е. Люди и песни: Песня в строю. – М., 1978.</w:t>
      </w:r>
    </w:p>
    <w:p w:rsidR="00013931" w:rsidRPr="00A76C2E" w:rsidRDefault="00013931" w:rsidP="00013931">
      <w:pPr>
        <w:pStyle w:val="a3"/>
        <w:numPr>
          <w:ilvl w:val="0"/>
          <w:numId w:val="31"/>
        </w:numPr>
        <w:spacing w:after="0" w:line="360" w:lineRule="auto"/>
        <w:ind w:left="714" w:hanging="357"/>
        <w:jc w:val="both"/>
        <w:rPr>
          <w:rFonts w:ascii="Times New Roman" w:hAnsi="Times New Roman"/>
          <w:color w:val="010101"/>
          <w:sz w:val="24"/>
          <w:szCs w:val="24"/>
        </w:rPr>
      </w:pPr>
      <w:r w:rsidRPr="00A76C2E">
        <w:rPr>
          <w:rFonts w:ascii="Times New Roman" w:hAnsi="Times New Roman"/>
          <w:color w:val="010101"/>
          <w:sz w:val="24"/>
          <w:szCs w:val="24"/>
        </w:rPr>
        <w:t>Лебедев П. В боях за Советскую Родину. Песни Великой Отечественной войны.– М., 1979.</w:t>
      </w:r>
    </w:p>
    <w:p w:rsidR="00013931" w:rsidRPr="00A76C2E" w:rsidRDefault="00013931" w:rsidP="00013931">
      <w:pPr>
        <w:pStyle w:val="ac"/>
        <w:numPr>
          <w:ilvl w:val="0"/>
          <w:numId w:val="31"/>
        </w:numPr>
        <w:shd w:val="clear" w:color="auto" w:fill="FFFFFF"/>
        <w:spacing w:before="0" w:beforeAutospacing="0" w:after="150" w:afterAutospacing="0"/>
        <w:rPr>
          <w:color w:val="000000"/>
        </w:rPr>
      </w:pPr>
      <w:r w:rsidRPr="00A76C2E">
        <w:rPr>
          <w:color w:val="000000"/>
        </w:rPr>
        <w:t>К. Симонов «Солдатские мемуары». М., 1985г.</w:t>
      </w:r>
    </w:p>
    <w:p w:rsidR="00013931" w:rsidRPr="00A76C2E" w:rsidRDefault="00013931" w:rsidP="00013931">
      <w:pPr>
        <w:pStyle w:val="ac"/>
        <w:numPr>
          <w:ilvl w:val="0"/>
          <w:numId w:val="31"/>
        </w:numPr>
        <w:shd w:val="clear" w:color="auto" w:fill="FFFFFF"/>
        <w:spacing w:before="0" w:beforeAutospacing="0" w:after="150" w:afterAutospacing="0"/>
        <w:rPr>
          <w:color w:val="000000"/>
        </w:rPr>
      </w:pPr>
      <w:r w:rsidRPr="00A76C2E">
        <w:rPr>
          <w:color w:val="010101"/>
        </w:rPr>
        <w:t>Бирюков Ю.Е. Всегда на страже: Рассказы о песнях. – М., 1988</w:t>
      </w:r>
    </w:p>
    <w:p w:rsidR="00013931" w:rsidRPr="00A76C2E" w:rsidRDefault="00013931" w:rsidP="00013931">
      <w:pPr>
        <w:pStyle w:val="ac"/>
        <w:numPr>
          <w:ilvl w:val="0"/>
          <w:numId w:val="31"/>
        </w:numPr>
        <w:shd w:val="clear" w:color="auto" w:fill="FFFFFF"/>
        <w:spacing w:before="0" w:beforeAutospacing="0" w:after="150" w:afterAutospacing="0"/>
        <w:rPr>
          <w:color w:val="000000"/>
        </w:rPr>
      </w:pPr>
      <w:r w:rsidRPr="00A76C2E">
        <w:rPr>
          <w:color w:val="000000"/>
        </w:rPr>
        <w:t>И. Куберский- Энциклопедия юного музыканта.С.-Петербург,1997г.</w:t>
      </w:r>
    </w:p>
    <w:p w:rsidR="00013931" w:rsidRPr="00A76C2E" w:rsidRDefault="00013931" w:rsidP="00013931">
      <w:pPr>
        <w:pStyle w:val="ac"/>
        <w:numPr>
          <w:ilvl w:val="0"/>
          <w:numId w:val="31"/>
        </w:numPr>
        <w:shd w:val="clear" w:color="auto" w:fill="FFFFFF"/>
        <w:spacing w:before="0" w:beforeAutospacing="0" w:after="150" w:afterAutospacing="0"/>
        <w:rPr>
          <w:color w:val="000000"/>
        </w:rPr>
      </w:pPr>
      <w:r w:rsidRPr="00A76C2E">
        <w:rPr>
          <w:color w:val="000000"/>
        </w:rPr>
        <w:t>Г. Лобарёв, М. Панфилов- « Об огнях – пожарищах», М., 1994г.</w:t>
      </w:r>
    </w:p>
    <w:p w:rsidR="00013931" w:rsidRPr="00A76C2E" w:rsidRDefault="00013931" w:rsidP="00013931">
      <w:pPr>
        <w:pStyle w:val="ac"/>
        <w:numPr>
          <w:ilvl w:val="0"/>
          <w:numId w:val="31"/>
        </w:numPr>
        <w:shd w:val="clear" w:color="auto" w:fill="FFFFFF"/>
        <w:spacing w:before="0" w:beforeAutospacing="0" w:after="150" w:afterAutospacing="0"/>
        <w:rPr>
          <w:color w:val="000000"/>
        </w:rPr>
      </w:pPr>
      <w:r w:rsidRPr="00A76C2E">
        <w:rPr>
          <w:color w:val="000000"/>
        </w:rPr>
        <w:t>Военно - исторический журнал, № 4, 1992г.</w:t>
      </w:r>
    </w:p>
    <w:p w:rsidR="00013931" w:rsidRPr="00A76C2E" w:rsidRDefault="00013931" w:rsidP="00013931">
      <w:pPr>
        <w:pStyle w:val="ac"/>
        <w:numPr>
          <w:ilvl w:val="0"/>
          <w:numId w:val="31"/>
        </w:numPr>
        <w:shd w:val="clear" w:color="auto" w:fill="FFFFFF"/>
        <w:spacing w:before="0" w:beforeAutospacing="0" w:after="150" w:afterAutospacing="0"/>
        <w:rPr>
          <w:color w:val="000000"/>
        </w:rPr>
      </w:pPr>
      <w:r w:rsidRPr="00A76C2E">
        <w:rPr>
          <w:color w:val="000000"/>
        </w:rPr>
        <w:t>Л.Утесов « Желанные гости бойцов» М.,1979г.</w:t>
      </w:r>
    </w:p>
    <w:p w:rsidR="00013931" w:rsidRPr="00A76C2E" w:rsidRDefault="00013931" w:rsidP="00013931">
      <w:pPr>
        <w:pStyle w:val="ac"/>
        <w:numPr>
          <w:ilvl w:val="0"/>
          <w:numId w:val="31"/>
        </w:numPr>
        <w:shd w:val="clear" w:color="auto" w:fill="FFFFFF"/>
        <w:spacing w:before="0" w:beforeAutospacing="0" w:after="150" w:afterAutospacing="0"/>
        <w:rPr>
          <w:color w:val="000000"/>
        </w:rPr>
      </w:pPr>
      <w:r w:rsidRPr="00A76C2E">
        <w:rPr>
          <w:color w:val="000000"/>
        </w:rPr>
        <w:t>А. Луковников «Друзья – однополчане»., М., 1975г.</w:t>
      </w:r>
    </w:p>
    <w:p w:rsidR="00013931" w:rsidRPr="00A76C2E" w:rsidRDefault="00013931" w:rsidP="00013931">
      <w:pPr>
        <w:pStyle w:val="ac"/>
        <w:numPr>
          <w:ilvl w:val="0"/>
          <w:numId w:val="31"/>
        </w:numPr>
        <w:shd w:val="clear" w:color="auto" w:fill="FFFFFF"/>
        <w:spacing w:before="0" w:beforeAutospacing="0" w:after="150" w:afterAutospacing="0"/>
        <w:rPr>
          <w:color w:val="000000"/>
        </w:rPr>
      </w:pPr>
      <w:r w:rsidRPr="00A76C2E">
        <w:rPr>
          <w:color w:val="000000"/>
        </w:rPr>
        <w:t>Е. Долматовский – «Рассказы о военных песнях», М., 1973г.</w:t>
      </w:r>
    </w:p>
    <w:p w:rsidR="00013931" w:rsidRPr="00A76C2E" w:rsidRDefault="00013931" w:rsidP="00013931">
      <w:pPr>
        <w:pStyle w:val="ac"/>
        <w:numPr>
          <w:ilvl w:val="0"/>
          <w:numId w:val="31"/>
        </w:numPr>
        <w:shd w:val="clear" w:color="auto" w:fill="FFFFFF"/>
        <w:spacing w:before="0" w:beforeAutospacing="0" w:after="150" w:afterAutospacing="0"/>
        <w:rPr>
          <w:color w:val="000000"/>
        </w:rPr>
      </w:pPr>
      <w:r w:rsidRPr="00A76C2E">
        <w:rPr>
          <w:color w:val="000000"/>
        </w:rPr>
        <w:t>Л. Сидельникова « Песни Великого подвига», М., 1985г.</w:t>
      </w:r>
    </w:p>
    <w:p w:rsidR="00013931" w:rsidRPr="00A76C2E" w:rsidRDefault="00013931" w:rsidP="00013931">
      <w:pPr>
        <w:pStyle w:val="ac"/>
        <w:numPr>
          <w:ilvl w:val="0"/>
          <w:numId w:val="31"/>
        </w:numPr>
        <w:shd w:val="clear" w:color="auto" w:fill="FFFFFF"/>
        <w:spacing w:before="0" w:beforeAutospacing="0" w:after="150" w:afterAutospacing="0"/>
        <w:rPr>
          <w:color w:val="000000"/>
        </w:rPr>
      </w:pPr>
      <w:r w:rsidRPr="00A76C2E">
        <w:rPr>
          <w:color w:val="000000"/>
        </w:rPr>
        <w:t>Г.А. Полянский « Советские композиторы-фронту».М.,1999г.</w:t>
      </w:r>
    </w:p>
    <w:p w:rsidR="00013931" w:rsidRPr="00A76C2E" w:rsidRDefault="00013931" w:rsidP="00013931">
      <w:pPr>
        <w:pStyle w:val="ac"/>
        <w:numPr>
          <w:ilvl w:val="0"/>
          <w:numId w:val="31"/>
        </w:numPr>
        <w:shd w:val="clear" w:color="auto" w:fill="FFFFFF"/>
        <w:spacing w:before="0" w:beforeAutospacing="0" w:after="150" w:afterAutospacing="0"/>
        <w:rPr>
          <w:color w:val="000000"/>
        </w:rPr>
      </w:pPr>
      <w:r w:rsidRPr="00A76C2E">
        <w:rPr>
          <w:color w:val="000000"/>
        </w:rPr>
        <w:t>Интернет-ресурсы: htth://www.cross-ip.ru</w:t>
      </w:r>
    </w:p>
    <w:p w:rsidR="00013931" w:rsidRDefault="00013931" w:rsidP="00013931"/>
    <w:p w:rsidR="00013931" w:rsidRDefault="00013931" w:rsidP="00013931"/>
    <w:p w:rsidR="00013931" w:rsidRDefault="00013931" w:rsidP="00013931"/>
    <w:p w:rsidR="00013931" w:rsidRDefault="00013931" w:rsidP="00013931"/>
    <w:p w:rsidR="00013931" w:rsidRDefault="00013931" w:rsidP="00013931"/>
    <w:p w:rsidR="00013931" w:rsidRDefault="00013931" w:rsidP="00013931"/>
    <w:p w:rsidR="00013931" w:rsidRDefault="00013931" w:rsidP="00013931"/>
    <w:p w:rsidR="00013931" w:rsidRDefault="00013931" w:rsidP="00013931"/>
    <w:p w:rsidR="00013931" w:rsidRDefault="00013931" w:rsidP="00013931"/>
    <w:p w:rsidR="00013931" w:rsidRDefault="00013931" w:rsidP="00013931"/>
    <w:p w:rsidR="00013931" w:rsidRDefault="00013931" w:rsidP="00013931"/>
    <w:p w:rsidR="00013931" w:rsidRDefault="00013931" w:rsidP="00013931"/>
    <w:p w:rsidR="00013931" w:rsidRDefault="00013931" w:rsidP="00013931">
      <w:pPr>
        <w:spacing w:after="240" w:line="360" w:lineRule="auto"/>
        <w:jc w:val="both"/>
        <w:rPr>
          <w:rFonts w:ascii="Times New Roman" w:hAnsi="Times New Roman"/>
          <w:color w:val="010101"/>
          <w:sz w:val="24"/>
          <w:szCs w:val="24"/>
        </w:rPr>
      </w:pPr>
    </w:p>
    <w:p w:rsidR="00013931" w:rsidRPr="00400AB3" w:rsidRDefault="00013931" w:rsidP="00013931">
      <w:pPr>
        <w:spacing w:after="0" w:line="360" w:lineRule="auto"/>
        <w:jc w:val="both"/>
        <w:rPr>
          <w:rFonts w:ascii="Times New Roman" w:hAnsi="Times New Roman"/>
          <w:color w:val="010101"/>
          <w:sz w:val="24"/>
          <w:szCs w:val="24"/>
        </w:rPr>
      </w:pPr>
      <w:r>
        <w:rPr>
          <w:rFonts w:ascii="Times New Roman" w:hAnsi="Times New Roman"/>
          <w:b/>
          <w:color w:val="010101"/>
          <w:sz w:val="24"/>
          <w:szCs w:val="24"/>
        </w:rPr>
        <w:lastRenderedPageBreak/>
        <w:t xml:space="preserve">                  </w:t>
      </w:r>
      <w:r w:rsidR="00D41620">
        <w:rPr>
          <w:rFonts w:ascii="Times New Roman" w:hAnsi="Times New Roman"/>
          <w:b/>
          <w:color w:val="010101"/>
          <w:sz w:val="24"/>
          <w:szCs w:val="24"/>
        </w:rPr>
        <w:t xml:space="preserve">                           </w:t>
      </w:r>
      <w:r>
        <w:rPr>
          <w:rFonts w:ascii="Times New Roman" w:hAnsi="Times New Roman"/>
          <w:b/>
          <w:color w:val="010101"/>
          <w:sz w:val="24"/>
          <w:szCs w:val="24"/>
        </w:rPr>
        <w:t xml:space="preserve">           ПРИЛОЖЕНИЯ</w:t>
      </w:r>
    </w:p>
    <w:p w:rsidR="00C91B79" w:rsidRPr="00C91B79" w:rsidRDefault="00C91B79" w:rsidP="00013931">
      <w:pPr>
        <w:spacing w:after="0" w:line="360" w:lineRule="auto"/>
        <w:jc w:val="both"/>
        <w:rPr>
          <w:rFonts w:ascii="Times New Roman" w:hAnsi="Times New Roman"/>
          <w:color w:val="010101"/>
          <w:sz w:val="24"/>
          <w:szCs w:val="24"/>
        </w:rPr>
      </w:pPr>
    </w:p>
    <w:p w:rsidR="00013931" w:rsidRPr="00C91B79" w:rsidRDefault="00013931" w:rsidP="00013931">
      <w:pPr>
        <w:spacing w:after="0" w:line="360" w:lineRule="auto"/>
        <w:jc w:val="both"/>
        <w:rPr>
          <w:rFonts w:ascii="Times New Roman" w:hAnsi="Times New Roman"/>
          <w:color w:val="010101"/>
          <w:sz w:val="24"/>
          <w:szCs w:val="24"/>
        </w:rPr>
      </w:pPr>
      <w:r w:rsidRPr="00C91B79">
        <w:rPr>
          <w:rFonts w:ascii="Times New Roman" w:hAnsi="Times New Roman"/>
          <w:color w:val="010101"/>
          <w:sz w:val="24"/>
          <w:szCs w:val="24"/>
        </w:rPr>
        <w:t>Приложение 1.</w:t>
      </w:r>
    </w:p>
    <w:p w:rsidR="00C91B79" w:rsidRPr="00C91B79" w:rsidRDefault="00C91B79" w:rsidP="00013931">
      <w:pPr>
        <w:spacing w:after="0" w:line="360" w:lineRule="auto"/>
        <w:jc w:val="both"/>
        <w:rPr>
          <w:rFonts w:ascii="Times New Roman" w:hAnsi="Times New Roman"/>
          <w:color w:val="010101"/>
          <w:sz w:val="24"/>
          <w:szCs w:val="24"/>
        </w:rPr>
      </w:pPr>
    </w:p>
    <w:p w:rsidR="00013931" w:rsidRPr="00C91B79" w:rsidRDefault="00013931" w:rsidP="00013931">
      <w:pPr>
        <w:spacing w:after="0" w:line="360" w:lineRule="auto"/>
        <w:jc w:val="both"/>
        <w:rPr>
          <w:rFonts w:ascii="Times New Roman" w:hAnsi="Times New Roman"/>
          <w:color w:val="010101"/>
          <w:sz w:val="24"/>
          <w:szCs w:val="24"/>
        </w:rPr>
      </w:pPr>
      <w:r w:rsidRPr="00C91B79">
        <w:rPr>
          <w:rFonts w:ascii="Times New Roman" w:hAnsi="Times New Roman"/>
          <w:color w:val="010101"/>
          <w:sz w:val="24"/>
          <w:szCs w:val="24"/>
        </w:rPr>
        <w:t xml:space="preserve">Анкета: Какие Песни Победы вы знаете? </w:t>
      </w:r>
    </w:p>
    <w:p w:rsidR="00C91B79" w:rsidRPr="00C91B79" w:rsidRDefault="00C91B79" w:rsidP="00013931">
      <w:pPr>
        <w:spacing w:after="0" w:line="360" w:lineRule="auto"/>
        <w:jc w:val="both"/>
        <w:rPr>
          <w:rFonts w:ascii="Times New Roman" w:hAnsi="Times New Roman"/>
          <w:color w:val="010101"/>
          <w:sz w:val="24"/>
          <w:szCs w:val="24"/>
        </w:rPr>
      </w:pPr>
    </w:p>
    <w:tbl>
      <w:tblPr>
        <w:tblStyle w:val="ab"/>
        <w:tblW w:w="0" w:type="auto"/>
        <w:tblLook w:val="04A0" w:firstRow="1" w:lastRow="0" w:firstColumn="1" w:lastColumn="0" w:noHBand="0" w:noVBand="1"/>
      </w:tblPr>
      <w:tblGrid>
        <w:gridCol w:w="817"/>
        <w:gridCol w:w="7513"/>
      </w:tblGrid>
      <w:tr w:rsidR="00013931" w:rsidRPr="00C91B79" w:rsidTr="00013931">
        <w:tc>
          <w:tcPr>
            <w:tcW w:w="817" w:type="dxa"/>
          </w:tcPr>
          <w:p w:rsidR="00013931" w:rsidRPr="00C91B79" w:rsidRDefault="00013931" w:rsidP="00013931">
            <w:pPr>
              <w:spacing w:line="360" w:lineRule="auto"/>
              <w:jc w:val="both"/>
              <w:rPr>
                <w:rFonts w:ascii="Times New Roman" w:hAnsi="Times New Roman"/>
                <w:color w:val="010101"/>
                <w:sz w:val="24"/>
                <w:szCs w:val="24"/>
              </w:rPr>
            </w:pPr>
            <w:r w:rsidRPr="00C91B79">
              <w:rPr>
                <w:rFonts w:ascii="Times New Roman" w:hAnsi="Times New Roman"/>
                <w:color w:val="010101"/>
                <w:sz w:val="24"/>
                <w:szCs w:val="24"/>
              </w:rPr>
              <w:t>№</w:t>
            </w:r>
          </w:p>
        </w:tc>
        <w:tc>
          <w:tcPr>
            <w:tcW w:w="7513" w:type="dxa"/>
          </w:tcPr>
          <w:p w:rsidR="00C91B79" w:rsidRPr="00C91B79" w:rsidRDefault="00C91B79" w:rsidP="00013931">
            <w:pPr>
              <w:spacing w:line="360" w:lineRule="auto"/>
              <w:jc w:val="both"/>
              <w:rPr>
                <w:rFonts w:ascii="Times New Roman" w:hAnsi="Times New Roman"/>
                <w:color w:val="010101"/>
                <w:sz w:val="24"/>
                <w:szCs w:val="24"/>
              </w:rPr>
            </w:pPr>
          </w:p>
          <w:p w:rsidR="00C91B79" w:rsidRPr="00C91B79" w:rsidRDefault="00013931" w:rsidP="00C91B79">
            <w:pPr>
              <w:spacing w:line="360" w:lineRule="auto"/>
              <w:jc w:val="both"/>
              <w:rPr>
                <w:rFonts w:ascii="Times New Roman" w:hAnsi="Times New Roman"/>
                <w:color w:val="010101"/>
                <w:sz w:val="24"/>
                <w:szCs w:val="24"/>
              </w:rPr>
            </w:pPr>
            <w:r w:rsidRPr="00C91B79">
              <w:rPr>
                <w:rFonts w:ascii="Times New Roman" w:hAnsi="Times New Roman"/>
                <w:color w:val="010101"/>
                <w:sz w:val="24"/>
                <w:szCs w:val="24"/>
              </w:rPr>
              <w:t>Напишите название известных вам песен ВОВ 1941- 1945 г.г.</w:t>
            </w:r>
          </w:p>
        </w:tc>
      </w:tr>
      <w:tr w:rsidR="00013931" w:rsidRPr="00C91B79" w:rsidTr="00013931">
        <w:tc>
          <w:tcPr>
            <w:tcW w:w="817" w:type="dxa"/>
          </w:tcPr>
          <w:p w:rsidR="00013931" w:rsidRPr="00C91B79" w:rsidRDefault="00013931" w:rsidP="00013931">
            <w:pPr>
              <w:spacing w:line="360" w:lineRule="auto"/>
              <w:jc w:val="both"/>
              <w:rPr>
                <w:rFonts w:ascii="Times New Roman" w:hAnsi="Times New Roman"/>
                <w:color w:val="010101"/>
                <w:sz w:val="24"/>
                <w:szCs w:val="24"/>
              </w:rPr>
            </w:pPr>
            <w:r w:rsidRPr="00C91B79">
              <w:rPr>
                <w:rFonts w:ascii="Times New Roman" w:hAnsi="Times New Roman"/>
                <w:color w:val="010101"/>
                <w:sz w:val="24"/>
                <w:szCs w:val="24"/>
              </w:rPr>
              <w:t>1</w:t>
            </w:r>
          </w:p>
        </w:tc>
        <w:tc>
          <w:tcPr>
            <w:tcW w:w="7513" w:type="dxa"/>
          </w:tcPr>
          <w:p w:rsidR="00013931" w:rsidRPr="00C91B79" w:rsidRDefault="00013931" w:rsidP="00013931">
            <w:pPr>
              <w:spacing w:line="360" w:lineRule="auto"/>
              <w:jc w:val="both"/>
              <w:rPr>
                <w:rFonts w:ascii="Times New Roman" w:hAnsi="Times New Roman"/>
                <w:sz w:val="24"/>
                <w:szCs w:val="24"/>
              </w:rPr>
            </w:pPr>
          </w:p>
        </w:tc>
      </w:tr>
      <w:tr w:rsidR="00013931" w:rsidRPr="00C91B79" w:rsidTr="00013931">
        <w:tc>
          <w:tcPr>
            <w:tcW w:w="817" w:type="dxa"/>
          </w:tcPr>
          <w:p w:rsidR="00013931" w:rsidRPr="00C91B79" w:rsidRDefault="00013931" w:rsidP="00013931">
            <w:pPr>
              <w:spacing w:line="360" w:lineRule="auto"/>
              <w:jc w:val="both"/>
              <w:rPr>
                <w:rFonts w:ascii="Times New Roman" w:hAnsi="Times New Roman"/>
                <w:color w:val="010101"/>
                <w:sz w:val="24"/>
                <w:szCs w:val="24"/>
              </w:rPr>
            </w:pPr>
            <w:r w:rsidRPr="00C91B79">
              <w:rPr>
                <w:rFonts w:ascii="Times New Roman" w:hAnsi="Times New Roman"/>
                <w:color w:val="010101"/>
                <w:sz w:val="24"/>
                <w:szCs w:val="24"/>
              </w:rPr>
              <w:t>2</w:t>
            </w:r>
          </w:p>
        </w:tc>
        <w:tc>
          <w:tcPr>
            <w:tcW w:w="7513" w:type="dxa"/>
          </w:tcPr>
          <w:p w:rsidR="00013931" w:rsidRPr="00C91B79" w:rsidRDefault="00013931" w:rsidP="00013931">
            <w:pPr>
              <w:spacing w:line="360" w:lineRule="auto"/>
              <w:jc w:val="both"/>
              <w:rPr>
                <w:rFonts w:ascii="Times New Roman" w:hAnsi="Times New Roman"/>
                <w:sz w:val="24"/>
                <w:szCs w:val="24"/>
              </w:rPr>
            </w:pPr>
          </w:p>
        </w:tc>
      </w:tr>
      <w:tr w:rsidR="00013931" w:rsidRPr="00C91B79" w:rsidTr="00013931">
        <w:tc>
          <w:tcPr>
            <w:tcW w:w="817" w:type="dxa"/>
          </w:tcPr>
          <w:p w:rsidR="00013931" w:rsidRPr="00C91B79" w:rsidRDefault="00013931" w:rsidP="00013931">
            <w:pPr>
              <w:spacing w:line="360" w:lineRule="auto"/>
              <w:jc w:val="both"/>
              <w:rPr>
                <w:rFonts w:ascii="Times New Roman" w:hAnsi="Times New Roman"/>
                <w:color w:val="010101"/>
                <w:sz w:val="24"/>
                <w:szCs w:val="24"/>
              </w:rPr>
            </w:pPr>
            <w:r w:rsidRPr="00C91B79">
              <w:rPr>
                <w:rFonts w:ascii="Times New Roman" w:hAnsi="Times New Roman"/>
                <w:color w:val="010101"/>
                <w:sz w:val="24"/>
                <w:szCs w:val="24"/>
              </w:rPr>
              <w:t>3</w:t>
            </w:r>
          </w:p>
        </w:tc>
        <w:tc>
          <w:tcPr>
            <w:tcW w:w="7513" w:type="dxa"/>
          </w:tcPr>
          <w:p w:rsidR="00013931" w:rsidRPr="00C91B79" w:rsidRDefault="00013931" w:rsidP="00013931">
            <w:pPr>
              <w:spacing w:line="360" w:lineRule="auto"/>
              <w:jc w:val="both"/>
              <w:rPr>
                <w:rFonts w:ascii="Times New Roman" w:hAnsi="Times New Roman"/>
                <w:color w:val="010101"/>
                <w:sz w:val="24"/>
                <w:szCs w:val="24"/>
              </w:rPr>
            </w:pPr>
          </w:p>
        </w:tc>
      </w:tr>
      <w:tr w:rsidR="00013931" w:rsidRPr="00C91B79" w:rsidTr="00013931">
        <w:tc>
          <w:tcPr>
            <w:tcW w:w="817" w:type="dxa"/>
          </w:tcPr>
          <w:p w:rsidR="00013931" w:rsidRPr="00C91B79" w:rsidRDefault="00013931" w:rsidP="00013931">
            <w:pPr>
              <w:spacing w:line="360" w:lineRule="auto"/>
              <w:jc w:val="both"/>
              <w:rPr>
                <w:rFonts w:ascii="Times New Roman" w:hAnsi="Times New Roman"/>
                <w:color w:val="010101"/>
                <w:sz w:val="24"/>
                <w:szCs w:val="24"/>
              </w:rPr>
            </w:pPr>
            <w:r w:rsidRPr="00C91B79">
              <w:rPr>
                <w:rFonts w:ascii="Times New Roman" w:hAnsi="Times New Roman"/>
                <w:color w:val="010101"/>
                <w:sz w:val="24"/>
                <w:szCs w:val="24"/>
              </w:rPr>
              <w:t>4</w:t>
            </w:r>
          </w:p>
        </w:tc>
        <w:tc>
          <w:tcPr>
            <w:tcW w:w="7513" w:type="dxa"/>
          </w:tcPr>
          <w:p w:rsidR="00013931" w:rsidRPr="00C91B79" w:rsidRDefault="00013931" w:rsidP="00013931">
            <w:pPr>
              <w:spacing w:line="360" w:lineRule="auto"/>
              <w:jc w:val="both"/>
              <w:rPr>
                <w:rFonts w:ascii="Times New Roman" w:hAnsi="Times New Roman"/>
                <w:color w:val="010101"/>
                <w:sz w:val="24"/>
                <w:szCs w:val="24"/>
              </w:rPr>
            </w:pPr>
          </w:p>
        </w:tc>
      </w:tr>
      <w:tr w:rsidR="00013931" w:rsidRPr="00C91B79" w:rsidTr="00013931">
        <w:tc>
          <w:tcPr>
            <w:tcW w:w="817" w:type="dxa"/>
          </w:tcPr>
          <w:p w:rsidR="00013931" w:rsidRPr="00C91B79" w:rsidRDefault="00013931" w:rsidP="00013931">
            <w:pPr>
              <w:spacing w:line="360" w:lineRule="auto"/>
              <w:jc w:val="both"/>
              <w:rPr>
                <w:rFonts w:ascii="Times New Roman" w:hAnsi="Times New Roman"/>
                <w:color w:val="010101"/>
                <w:sz w:val="24"/>
                <w:szCs w:val="24"/>
              </w:rPr>
            </w:pPr>
            <w:r w:rsidRPr="00C91B79">
              <w:rPr>
                <w:rFonts w:ascii="Times New Roman" w:hAnsi="Times New Roman"/>
                <w:color w:val="010101"/>
                <w:sz w:val="24"/>
                <w:szCs w:val="24"/>
              </w:rPr>
              <w:t>5</w:t>
            </w:r>
          </w:p>
        </w:tc>
        <w:tc>
          <w:tcPr>
            <w:tcW w:w="7513" w:type="dxa"/>
          </w:tcPr>
          <w:p w:rsidR="00013931" w:rsidRPr="00C91B79" w:rsidRDefault="00013931" w:rsidP="00013931">
            <w:pPr>
              <w:spacing w:line="360" w:lineRule="auto"/>
              <w:jc w:val="both"/>
              <w:rPr>
                <w:rFonts w:ascii="Times New Roman" w:hAnsi="Times New Roman"/>
                <w:color w:val="010101"/>
                <w:sz w:val="24"/>
                <w:szCs w:val="24"/>
              </w:rPr>
            </w:pPr>
          </w:p>
        </w:tc>
      </w:tr>
      <w:tr w:rsidR="00013931" w:rsidRPr="00C91B79" w:rsidTr="00013931">
        <w:tc>
          <w:tcPr>
            <w:tcW w:w="817" w:type="dxa"/>
          </w:tcPr>
          <w:p w:rsidR="00013931" w:rsidRPr="00C91B79" w:rsidRDefault="00013931" w:rsidP="00013931">
            <w:pPr>
              <w:spacing w:line="360" w:lineRule="auto"/>
              <w:jc w:val="both"/>
              <w:rPr>
                <w:rFonts w:ascii="Times New Roman" w:hAnsi="Times New Roman"/>
                <w:color w:val="010101"/>
                <w:sz w:val="24"/>
                <w:szCs w:val="24"/>
              </w:rPr>
            </w:pPr>
            <w:r w:rsidRPr="00C91B79">
              <w:rPr>
                <w:rFonts w:ascii="Times New Roman" w:hAnsi="Times New Roman"/>
                <w:color w:val="010101"/>
                <w:sz w:val="24"/>
                <w:szCs w:val="24"/>
              </w:rPr>
              <w:t>6</w:t>
            </w:r>
          </w:p>
        </w:tc>
        <w:tc>
          <w:tcPr>
            <w:tcW w:w="7513" w:type="dxa"/>
          </w:tcPr>
          <w:p w:rsidR="00013931" w:rsidRPr="00C91B79" w:rsidRDefault="00013931" w:rsidP="00013931">
            <w:pPr>
              <w:spacing w:line="360" w:lineRule="auto"/>
              <w:jc w:val="both"/>
              <w:rPr>
                <w:rFonts w:ascii="Times New Roman" w:hAnsi="Times New Roman"/>
                <w:color w:val="010101"/>
                <w:sz w:val="24"/>
                <w:szCs w:val="24"/>
              </w:rPr>
            </w:pPr>
          </w:p>
        </w:tc>
      </w:tr>
      <w:tr w:rsidR="00013931" w:rsidRPr="00C91B79" w:rsidTr="00013931">
        <w:tc>
          <w:tcPr>
            <w:tcW w:w="817" w:type="dxa"/>
          </w:tcPr>
          <w:p w:rsidR="00013931" w:rsidRPr="00C91B79" w:rsidRDefault="00013931" w:rsidP="00013931">
            <w:pPr>
              <w:spacing w:line="360" w:lineRule="auto"/>
              <w:jc w:val="both"/>
              <w:rPr>
                <w:rFonts w:ascii="Times New Roman" w:hAnsi="Times New Roman"/>
                <w:color w:val="010101"/>
                <w:sz w:val="24"/>
                <w:szCs w:val="24"/>
              </w:rPr>
            </w:pPr>
            <w:r w:rsidRPr="00C91B79">
              <w:rPr>
                <w:rFonts w:ascii="Times New Roman" w:hAnsi="Times New Roman"/>
                <w:color w:val="010101"/>
                <w:sz w:val="24"/>
                <w:szCs w:val="24"/>
              </w:rPr>
              <w:t>7</w:t>
            </w:r>
          </w:p>
        </w:tc>
        <w:tc>
          <w:tcPr>
            <w:tcW w:w="7513" w:type="dxa"/>
          </w:tcPr>
          <w:p w:rsidR="00013931" w:rsidRPr="00C91B79" w:rsidRDefault="00013931" w:rsidP="00013931">
            <w:pPr>
              <w:spacing w:line="360" w:lineRule="auto"/>
              <w:jc w:val="both"/>
              <w:rPr>
                <w:rFonts w:ascii="Times New Roman" w:hAnsi="Times New Roman"/>
                <w:color w:val="010101"/>
                <w:sz w:val="24"/>
                <w:szCs w:val="24"/>
              </w:rPr>
            </w:pPr>
          </w:p>
        </w:tc>
      </w:tr>
      <w:tr w:rsidR="00013931" w:rsidRPr="00C91B79" w:rsidTr="00013931">
        <w:tc>
          <w:tcPr>
            <w:tcW w:w="817" w:type="dxa"/>
          </w:tcPr>
          <w:p w:rsidR="00013931" w:rsidRPr="00C91B79" w:rsidRDefault="00013931" w:rsidP="00013931">
            <w:pPr>
              <w:spacing w:line="360" w:lineRule="auto"/>
              <w:jc w:val="both"/>
              <w:rPr>
                <w:rFonts w:ascii="Times New Roman" w:hAnsi="Times New Roman"/>
                <w:color w:val="010101"/>
                <w:sz w:val="24"/>
                <w:szCs w:val="24"/>
              </w:rPr>
            </w:pPr>
            <w:r w:rsidRPr="00C91B79">
              <w:rPr>
                <w:rFonts w:ascii="Times New Roman" w:hAnsi="Times New Roman"/>
                <w:color w:val="010101"/>
                <w:sz w:val="24"/>
                <w:szCs w:val="24"/>
              </w:rPr>
              <w:t>8</w:t>
            </w:r>
          </w:p>
        </w:tc>
        <w:tc>
          <w:tcPr>
            <w:tcW w:w="7513" w:type="dxa"/>
          </w:tcPr>
          <w:p w:rsidR="00013931" w:rsidRPr="00C91B79" w:rsidRDefault="00013931" w:rsidP="00013931">
            <w:pPr>
              <w:spacing w:line="360" w:lineRule="auto"/>
              <w:jc w:val="both"/>
              <w:rPr>
                <w:rFonts w:ascii="Times New Roman" w:hAnsi="Times New Roman"/>
                <w:color w:val="010101"/>
                <w:sz w:val="24"/>
                <w:szCs w:val="24"/>
              </w:rPr>
            </w:pPr>
          </w:p>
        </w:tc>
      </w:tr>
    </w:tbl>
    <w:p w:rsidR="00013931" w:rsidRDefault="00013931" w:rsidP="00013931">
      <w:pPr>
        <w:spacing w:after="120" w:line="200" w:lineRule="atLeast"/>
        <w:jc w:val="both"/>
        <w:rPr>
          <w:rFonts w:ascii="Times New Roman" w:hAnsi="Times New Roman"/>
          <w:color w:val="010101"/>
        </w:rPr>
      </w:pPr>
    </w:p>
    <w:p w:rsidR="00C91B79" w:rsidRDefault="00C91B79" w:rsidP="00013931">
      <w:pPr>
        <w:spacing w:after="120" w:line="200" w:lineRule="atLeast"/>
        <w:jc w:val="both"/>
        <w:rPr>
          <w:rFonts w:ascii="Times New Roman" w:hAnsi="Times New Roman"/>
          <w:color w:val="010101"/>
        </w:rPr>
      </w:pPr>
    </w:p>
    <w:p w:rsidR="00013931" w:rsidRDefault="00013931" w:rsidP="00013931">
      <w:pPr>
        <w:spacing w:after="120" w:line="200" w:lineRule="atLeast"/>
        <w:jc w:val="both"/>
        <w:rPr>
          <w:rFonts w:ascii="Times New Roman" w:hAnsi="Times New Roman"/>
          <w:color w:val="010101"/>
        </w:rPr>
      </w:pPr>
      <w:r w:rsidRPr="00400AB3">
        <w:rPr>
          <w:rFonts w:ascii="Times New Roman" w:hAnsi="Times New Roman"/>
          <w:color w:val="010101"/>
        </w:rPr>
        <w:t>Приложение 2.</w:t>
      </w:r>
    </w:p>
    <w:p w:rsidR="00C91B79" w:rsidRPr="00400AB3" w:rsidRDefault="00C91B79" w:rsidP="00013931">
      <w:pPr>
        <w:spacing w:after="120" w:line="200" w:lineRule="atLeast"/>
        <w:jc w:val="both"/>
        <w:rPr>
          <w:rFonts w:ascii="Times New Roman" w:hAnsi="Times New Roman"/>
          <w:color w:val="010101"/>
        </w:rPr>
      </w:pPr>
    </w:p>
    <w:tbl>
      <w:tblPr>
        <w:tblStyle w:val="ab"/>
        <w:tblW w:w="0" w:type="auto"/>
        <w:tblLook w:val="04A0" w:firstRow="1" w:lastRow="0" w:firstColumn="1" w:lastColumn="0" w:noHBand="0" w:noVBand="1"/>
      </w:tblPr>
      <w:tblGrid>
        <w:gridCol w:w="3283"/>
        <w:gridCol w:w="3284"/>
      </w:tblGrid>
      <w:tr w:rsidR="00013931" w:rsidRPr="00400AB3" w:rsidTr="00013931">
        <w:tc>
          <w:tcPr>
            <w:tcW w:w="6567" w:type="dxa"/>
            <w:gridSpan w:val="2"/>
          </w:tcPr>
          <w:p w:rsidR="00C91B79" w:rsidRPr="00C91B79" w:rsidRDefault="00013931" w:rsidP="00013931">
            <w:pPr>
              <w:spacing w:line="200" w:lineRule="atLeast"/>
              <w:jc w:val="both"/>
              <w:rPr>
                <w:rFonts w:ascii="Times New Roman" w:hAnsi="Times New Roman"/>
                <w:color w:val="010101"/>
                <w:sz w:val="24"/>
                <w:szCs w:val="24"/>
              </w:rPr>
            </w:pPr>
            <w:r w:rsidRPr="00C91B79">
              <w:rPr>
                <w:rFonts w:ascii="Times New Roman" w:hAnsi="Times New Roman"/>
                <w:color w:val="010101"/>
                <w:sz w:val="24"/>
                <w:szCs w:val="24"/>
              </w:rPr>
              <w:t xml:space="preserve">                              </w:t>
            </w:r>
          </w:p>
          <w:p w:rsidR="00013931" w:rsidRPr="00C91B79" w:rsidRDefault="00C91B79" w:rsidP="00013931">
            <w:pPr>
              <w:spacing w:line="200" w:lineRule="atLeast"/>
              <w:jc w:val="both"/>
              <w:rPr>
                <w:rFonts w:ascii="Times New Roman" w:hAnsi="Times New Roman"/>
                <w:color w:val="010101"/>
                <w:sz w:val="24"/>
                <w:szCs w:val="24"/>
              </w:rPr>
            </w:pPr>
            <w:r w:rsidRPr="00C91B79">
              <w:rPr>
                <w:rFonts w:ascii="Times New Roman" w:hAnsi="Times New Roman"/>
                <w:color w:val="010101"/>
                <w:sz w:val="24"/>
                <w:szCs w:val="24"/>
              </w:rPr>
              <w:t xml:space="preserve">                       </w:t>
            </w:r>
            <w:r w:rsidR="00013931" w:rsidRPr="00C91B79">
              <w:rPr>
                <w:rFonts w:ascii="Times New Roman" w:hAnsi="Times New Roman"/>
                <w:color w:val="010101"/>
                <w:sz w:val="24"/>
                <w:szCs w:val="24"/>
              </w:rPr>
              <w:t xml:space="preserve">   Где звучат эти песни сегодня? </w:t>
            </w:r>
          </w:p>
          <w:p w:rsidR="00C91B79" w:rsidRPr="00C91B79" w:rsidRDefault="00C91B79" w:rsidP="00013931">
            <w:pPr>
              <w:spacing w:line="200" w:lineRule="atLeast"/>
              <w:jc w:val="both"/>
              <w:rPr>
                <w:rFonts w:ascii="Times New Roman" w:hAnsi="Times New Roman"/>
                <w:color w:val="010101"/>
                <w:sz w:val="24"/>
                <w:szCs w:val="24"/>
              </w:rPr>
            </w:pPr>
          </w:p>
        </w:tc>
      </w:tr>
      <w:tr w:rsidR="00013931" w:rsidRPr="00400AB3" w:rsidTr="00013931">
        <w:tc>
          <w:tcPr>
            <w:tcW w:w="3283" w:type="dxa"/>
          </w:tcPr>
          <w:p w:rsidR="00013931" w:rsidRPr="00C91B79" w:rsidRDefault="00013931" w:rsidP="00013931">
            <w:pPr>
              <w:spacing w:after="240" w:line="200" w:lineRule="atLeast"/>
              <w:jc w:val="both"/>
              <w:rPr>
                <w:rFonts w:ascii="Times New Roman" w:hAnsi="Times New Roman"/>
                <w:color w:val="010101"/>
                <w:sz w:val="24"/>
                <w:szCs w:val="24"/>
              </w:rPr>
            </w:pPr>
          </w:p>
        </w:tc>
        <w:tc>
          <w:tcPr>
            <w:tcW w:w="3284" w:type="dxa"/>
          </w:tcPr>
          <w:p w:rsidR="00013931" w:rsidRPr="00C91B79" w:rsidRDefault="00013931" w:rsidP="00013931">
            <w:pPr>
              <w:spacing w:line="200" w:lineRule="atLeast"/>
              <w:jc w:val="both"/>
              <w:rPr>
                <w:rFonts w:ascii="Times New Roman" w:hAnsi="Times New Roman"/>
                <w:sz w:val="24"/>
                <w:szCs w:val="24"/>
              </w:rPr>
            </w:pPr>
            <w:r w:rsidRPr="00C91B79">
              <w:rPr>
                <w:rFonts w:ascii="Times New Roman" w:hAnsi="Times New Roman"/>
                <w:sz w:val="24"/>
                <w:szCs w:val="24"/>
              </w:rPr>
              <w:t>Поставьте галочку</w:t>
            </w:r>
          </w:p>
        </w:tc>
      </w:tr>
      <w:tr w:rsidR="00013931" w:rsidRPr="00400AB3" w:rsidTr="00013931">
        <w:tc>
          <w:tcPr>
            <w:tcW w:w="3283"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Звучат на телевидении (концерты, конкурсы)</w:t>
            </w:r>
          </w:p>
        </w:tc>
        <w:tc>
          <w:tcPr>
            <w:tcW w:w="3284" w:type="dxa"/>
          </w:tcPr>
          <w:p w:rsidR="00013931" w:rsidRPr="00400AB3" w:rsidRDefault="00013931" w:rsidP="00013931">
            <w:pPr>
              <w:spacing w:line="200" w:lineRule="atLeast"/>
              <w:jc w:val="both"/>
              <w:rPr>
                <w:rFonts w:ascii="Times New Roman" w:hAnsi="Times New Roman"/>
              </w:rPr>
            </w:pPr>
          </w:p>
        </w:tc>
      </w:tr>
      <w:tr w:rsidR="00013931" w:rsidRPr="00400AB3" w:rsidTr="00013931">
        <w:tc>
          <w:tcPr>
            <w:tcW w:w="3283"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Звучат дома ( исполняют родственники, друзья)</w:t>
            </w:r>
          </w:p>
        </w:tc>
        <w:tc>
          <w:tcPr>
            <w:tcW w:w="3284" w:type="dxa"/>
          </w:tcPr>
          <w:p w:rsidR="00013931" w:rsidRPr="00400AB3" w:rsidRDefault="00013931" w:rsidP="00013931">
            <w:pPr>
              <w:spacing w:line="200" w:lineRule="atLeast"/>
              <w:jc w:val="both"/>
              <w:rPr>
                <w:rFonts w:ascii="Times New Roman" w:hAnsi="Times New Roman"/>
              </w:rPr>
            </w:pPr>
          </w:p>
        </w:tc>
      </w:tr>
      <w:tr w:rsidR="00013931" w:rsidRPr="00400AB3" w:rsidTr="00013931">
        <w:tc>
          <w:tcPr>
            <w:tcW w:w="3283"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иное</w:t>
            </w:r>
          </w:p>
        </w:tc>
        <w:tc>
          <w:tcPr>
            <w:tcW w:w="3284" w:type="dxa"/>
          </w:tcPr>
          <w:p w:rsidR="00013931" w:rsidRPr="00400AB3" w:rsidRDefault="00013931" w:rsidP="00013931">
            <w:pPr>
              <w:spacing w:line="200" w:lineRule="atLeast"/>
              <w:jc w:val="both"/>
              <w:rPr>
                <w:rFonts w:ascii="Times New Roman" w:hAnsi="Times New Roman"/>
              </w:rPr>
            </w:pPr>
          </w:p>
        </w:tc>
      </w:tr>
    </w:tbl>
    <w:p w:rsidR="00013931" w:rsidRDefault="00013931" w:rsidP="00013931">
      <w:pPr>
        <w:spacing w:after="0" w:line="200" w:lineRule="atLeast"/>
        <w:jc w:val="both"/>
        <w:rPr>
          <w:rFonts w:ascii="Times New Roman" w:hAnsi="Times New Roman"/>
          <w:color w:val="010101"/>
        </w:rPr>
      </w:pPr>
    </w:p>
    <w:p w:rsidR="00C91B79" w:rsidRDefault="00C91B79" w:rsidP="00013931">
      <w:pPr>
        <w:spacing w:after="0" w:line="200" w:lineRule="atLeast"/>
        <w:jc w:val="both"/>
        <w:rPr>
          <w:rFonts w:ascii="Times New Roman" w:hAnsi="Times New Roman"/>
          <w:color w:val="010101"/>
        </w:rPr>
      </w:pPr>
    </w:p>
    <w:p w:rsidR="00C91B79" w:rsidRDefault="00C91B79" w:rsidP="00013931">
      <w:pPr>
        <w:spacing w:after="0" w:line="200" w:lineRule="atLeast"/>
        <w:jc w:val="both"/>
        <w:rPr>
          <w:rFonts w:ascii="Times New Roman" w:hAnsi="Times New Roman"/>
          <w:color w:val="010101"/>
        </w:rPr>
      </w:pPr>
    </w:p>
    <w:p w:rsidR="00C91B79" w:rsidRDefault="00C91B79" w:rsidP="00013931">
      <w:pPr>
        <w:spacing w:after="0" w:line="200" w:lineRule="atLeast"/>
        <w:jc w:val="both"/>
        <w:rPr>
          <w:rFonts w:ascii="Times New Roman" w:hAnsi="Times New Roman"/>
          <w:color w:val="010101"/>
        </w:rPr>
      </w:pPr>
    </w:p>
    <w:p w:rsidR="00C91B79" w:rsidRDefault="00C91B79" w:rsidP="00013931">
      <w:pPr>
        <w:spacing w:after="0" w:line="200" w:lineRule="atLeast"/>
        <w:jc w:val="both"/>
        <w:rPr>
          <w:rFonts w:ascii="Times New Roman" w:hAnsi="Times New Roman"/>
          <w:color w:val="010101"/>
        </w:rPr>
      </w:pPr>
    </w:p>
    <w:p w:rsidR="00C91B79" w:rsidRDefault="00C91B79" w:rsidP="00013931">
      <w:pPr>
        <w:spacing w:after="0" w:line="200" w:lineRule="atLeast"/>
        <w:jc w:val="both"/>
        <w:rPr>
          <w:rFonts w:ascii="Times New Roman" w:hAnsi="Times New Roman"/>
          <w:color w:val="010101"/>
        </w:rPr>
      </w:pPr>
    </w:p>
    <w:p w:rsidR="00C91B79" w:rsidRDefault="00C91B79" w:rsidP="00013931">
      <w:pPr>
        <w:spacing w:after="0" w:line="200" w:lineRule="atLeast"/>
        <w:jc w:val="both"/>
        <w:rPr>
          <w:rFonts w:ascii="Times New Roman" w:hAnsi="Times New Roman"/>
          <w:color w:val="010101"/>
        </w:rPr>
      </w:pPr>
    </w:p>
    <w:p w:rsidR="00C91B79" w:rsidRDefault="00C91B79" w:rsidP="00013931">
      <w:pPr>
        <w:spacing w:after="0" w:line="200" w:lineRule="atLeast"/>
        <w:jc w:val="both"/>
        <w:rPr>
          <w:rFonts w:ascii="Times New Roman" w:hAnsi="Times New Roman"/>
          <w:color w:val="010101"/>
        </w:rPr>
      </w:pPr>
    </w:p>
    <w:p w:rsidR="00C91B79" w:rsidRDefault="00C91B79" w:rsidP="00013931">
      <w:pPr>
        <w:spacing w:after="0" w:line="200" w:lineRule="atLeast"/>
        <w:jc w:val="both"/>
        <w:rPr>
          <w:rFonts w:ascii="Times New Roman" w:hAnsi="Times New Roman"/>
          <w:color w:val="010101"/>
        </w:rPr>
      </w:pPr>
    </w:p>
    <w:p w:rsidR="00C91B79" w:rsidRDefault="00C91B79" w:rsidP="00013931">
      <w:pPr>
        <w:spacing w:after="0" w:line="200" w:lineRule="atLeast"/>
        <w:jc w:val="both"/>
        <w:rPr>
          <w:rFonts w:ascii="Times New Roman" w:hAnsi="Times New Roman"/>
          <w:color w:val="010101"/>
        </w:rPr>
      </w:pPr>
    </w:p>
    <w:p w:rsidR="00C91B79" w:rsidRDefault="00C91B79" w:rsidP="00013931">
      <w:pPr>
        <w:spacing w:after="0" w:line="200" w:lineRule="atLeast"/>
        <w:jc w:val="both"/>
        <w:rPr>
          <w:rFonts w:ascii="Times New Roman" w:hAnsi="Times New Roman"/>
          <w:color w:val="010101"/>
        </w:rPr>
      </w:pPr>
    </w:p>
    <w:p w:rsidR="00C91B79" w:rsidRDefault="00C91B79" w:rsidP="00013931">
      <w:pPr>
        <w:spacing w:after="0" w:line="200" w:lineRule="atLeast"/>
        <w:jc w:val="both"/>
        <w:rPr>
          <w:rFonts w:ascii="Times New Roman" w:hAnsi="Times New Roman"/>
          <w:color w:val="010101"/>
        </w:rPr>
      </w:pPr>
    </w:p>
    <w:p w:rsidR="00C91B79" w:rsidRPr="00C91B79" w:rsidRDefault="00C91B79" w:rsidP="00013931">
      <w:pPr>
        <w:spacing w:after="0" w:line="200" w:lineRule="atLeast"/>
        <w:jc w:val="both"/>
        <w:rPr>
          <w:rFonts w:ascii="Times New Roman" w:hAnsi="Times New Roman"/>
          <w:color w:val="010101"/>
          <w:sz w:val="24"/>
          <w:szCs w:val="24"/>
        </w:rPr>
      </w:pPr>
    </w:p>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Приложение 3.</w:t>
      </w:r>
    </w:p>
    <w:p w:rsidR="00C91B79" w:rsidRPr="00C91B79" w:rsidRDefault="00C91B79" w:rsidP="00013931">
      <w:pPr>
        <w:spacing w:after="240" w:line="200" w:lineRule="atLeast"/>
        <w:jc w:val="both"/>
        <w:rPr>
          <w:rFonts w:ascii="Times New Roman" w:hAnsi="Times New Roman"/>
          <w:color w:val="010101"/>
          <w:sz w:val="24"/>
          <w:szCs w:val="24"/>
        </w:rPr>
      </w:pPr>
    </w:p>
    <w:tbl>
      <w:tblPr>
        <w:tblStyle w:val="ab"/>
        <w:tblW w:w="0" w:type="auto"/>
        <w:tblLook w:val="04A0" w:firstRow="1" w:lastRow="0" w:firstColumn="1" w:lastColumn="0" w:noHBand="0" w:noVBand="1"/>
      </w:tblPr>
      <w:tblGrid>
        <w:gridCol w:w="675"/>
        <w:gridCol w:w="3544"/>
        <w:gridCol w:w="3119"/>
      </w:tblGrid>
      <w:tr w:rsidR="00013931" w:rsidRPr="00C91B79" w:rsidTr="00013931">
        <w:tc>
          <w:tcPr>
            <w:tcW w:w="7338" w:type="dxa"/>
            <w:gridSpan w:val="3"/>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 xml:space="preserve">                                             Кто автор песен?</w:t>
            </w:r>
          </w:p>
        </w:tc>
      </w:tr>
      <w:tr w:rsidR="00013931" w:rsidRPr="00C91B79" w:rsidTr="00013931">
        <w:tc>
          <w:tcPr>
            <w:tcW w:w="675"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w:t>
            </w:r>
          </w:p>
        </w:tc>
        <w:tc>
          <w:tcPr>
            <w:tcW w:w="3544"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Название песни</w:t>
            </w:r>
          </w:p>
        </w:tc>
        <w:tc>
          <w:tcPr>
            <w:tcW w:w="3119"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автор</w:t>
            </w:r>
          </w:p>
        </w:tc>
      </w:tr>
      <w:tr w:rsidR="00013931" w:rsidRPr="00C91B79" w:rsidTr="00013931">
        <w:tc>
          <w:tcPr>
            <w:tcW w:w="675"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1</w:t>
            </w:r>
          </w:p>
        </w:tc>
        <w:tc>
          <w:tcPr>
            <w:tcW w:w="3544"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333333"/>
                <w:sz w:val="24"/>
                <w:szCs w:val="24"/>
              </w:rPr>
              <w:t>Смуглянка</w:t>
            </w:r>
          </w:p>
        </w:tc>
        <w:tc>
          <w:tcPr>
            <w:tcW w:w="3119" w:type="dxa"/>
          </w:tcPr>
          <w:p w:rsidR="00013931" w:rsidRPr="00C91B79" w:rsidRDefault="00013931" w:rsidP="00013931">
            <w:pPr>
              <w:spacing w:after="240" w:line="200" w:lineRule="atLeast"/>
              <w:jc w:val="both"/>
              <w:rPr>
                <w:rFonts w:ascii="Times New Roman" w:hAnsi="Times New Roman"/>
                <w:color w:val="010101"/>
                <w:sz w:val="24"/>
                <w:szCs w:val="24"/>
              </w:rPr>
            </w:pPr>
          </w:p>
        </w:tc>
      </w:tr>
      <w:tr w:rsidR="00013931" w:rsidRPr="00C91B79" w:rsidTr="00013931">
        <w:tc>
          <w:tcPr>
            <w:tcW w:w="675"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2</w:t>
            </w:r>
          </w:p>
        </w:tc>
        <w:tc>
          <w:tcPr>
            <w:tcW w:w="3544"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Священная война</w:t>
            </w:r>
          </w:p>
        </w:tc>
        <w:tc>
          <w:tcPr>
            <w:tcW w:w="3119" w:type="dxa"/>
          </w:tcPr>
          <w:p w:rsidR="00013931" w:rsidRPr="00C91B79" w:rsidRDefault="00013931" w:rsidP="00013931">
            <w:pPr>
              <w:spacing w:after="240" w:line="200" w:lineRule="atLeast"/>
              <w:jc w:val="both"/>
              <w:rPr>
                <w:rFonts w:ascii="Times New Roman" w:hAnsi="Times New Roman"/>
                <w:color w:val="010101"/>
                <w:sz w:val="24"/>
                <w:szCs w:val="24"/>
              </w:rPr>
            </w:pPr>
          </w:p>
        </w:tc>
      </w:tr>
      <w:tr w:rsidR="00013931" w:rsidRPr="00C91B79" w:rsidTr="00013931">
        <w:tc>
          <w:tcPr>
            <w:tcW w:w="675"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3</w:t>
            </w:r>
          </w:p>
        </w:tc>
        <w:tc>
          <w:tcPr>
            <w:tcW w:w="3544"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 xml:space="preserve">Катюша </w:t>
            </w:r>
          </w:p>
        </w:tc>
        <w:tc>
          <w:tcPr>
            <w:tcW w:w="3119" w:type="dxa"/>
          </w:tcPr>
          <w:p w:rsidR="00013931" w:rsidRPr="00C91B79" w:rsidRDefault="00013931" w:rsidP="00013931">
            <w:pPr>
              <w:spacing w:after="240" w:line="200" w:lineRule="atLeast"/>
              <w:jc w:val="both"/>
              <w:rPr>
                <w:rFonts w:ascii="Times New Roman" w:hAnsi="Times New Roman"/>
                <w:color w:val="010101"/>
                <w:sz w:val="24"/>
                <w:szCs w:val="24"/>
              </w:rPr>
            </w:pPr>
          </w:p>
        </w:tc>
      </w:tr>
      <w:tr w:rsidR="00013931" w:rsidRPr="00C91B79" w:rsidTr="00013931">
        <w:tc>
          <w:tcPr>
            <w:tcW w:w="675"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4</w:t>
            </w:r>
          </w:p>
        </w:tc>
        <w:tc>
          <w:tcPr>
            <w:tcW w:w="3544"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Синий платочек</w:t>
            </w:r>
          </w:p>
        </w:tc>
        <w:tc>
          <w:tcPr>
            <w:tcW w:w="3119" w:type="dxa"/>
          </w:tcPr>
          <w:p w:rsidR="00013931" w:rsidRPr="00C91B79" w:rsidRDefault="00013931" w:rsidP="00013931">
            <w:pPr>
              <w:spacing w:after="240" w:line="200" w:lineRule="atLeast"/>
              <w:jc w:val="both"/>
              <w:rPr>
                <w:rFonts w:ascii="Times New Roman" w:hAnsi="Times New Roman"/>
                <w:color w:val="010101"/>
                <w:sz w:val="24"/>
                <w:szCs w:val="24"/>
              </w:rPr>
            </w:pPr>
          </w:p>
        </w:tc>
      </w:tr>
      <w:tr w:rsidR="00013931" w:rsidRPr="00C91B79" w:rsidTr="00013931">
        <w:tc>
          <w:tcPr>
            <w:tcW w:w="675"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5</w:t>
            </w:r>
          </w:p>
        </w:tc>
        <w:tc>
          <w:tcPr>
            <w:tcW w:w="3544"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Вечер на рейде</w:t>
            </w:r>
          </w:p>
        </w:tc>
        <w:tc>
          <w:tcPr>
            <w:tcW w:w="3119" w:type="dxa"/>
          </w:tcPr>
          <w:p w:rsidR="00013931" w:rsidRPr="00C91B79" w:rsidRDefault="00013931" w:rsidP="00013931">
            <w:pPr>
              <w:spacing w:after="240" w:line="200" w:lineRule="atLeast"/>
              <w:jc w:val="both"/>
              <w:rPr>
                <w:rFonts w:ascii="Times New Roman" w:hAnsi="Times New Roman"/>
                <w:color w:val="010101"/>
                <w:sz w:val="24"/>
                <w:szCs w:val="24"/>
              </w:rPr>
            </w:pPr>
          </w:p>
        </w:tc>
      </w:tr>
      <w:tr w:rsidR="00013931" w:rsidRPr="00C91B79" w:rsidTr="00013931">
        <w:tc>
          <w:tcPr>
            <w:tcW w:w="675"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6</w:t>
            </w:r>
          </w:p>
        </w:tc>
        <w:tc>
          <w:tcPr>
            <w:tcW w:w="3544"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Тёмная ночь</w:t>
            </w:r>
          </w:p>
        </w:tc>
        <w:tc>
          <w:tcPr>
            <w:tcW w:w="3119" w:type="dxa"/>
          </w:tcPr>
          <w:p w:rsidR="00013931" w:rsidRPr="00C91B79" w:rsidRDefault="00013931" w:rsidP="00013931">
            <w:pPr>
              <w:spacing w:after="240" w:line="200" w:lineRule="atLeast"/>
              <w:jc w:val="both"/>
              <w:rPr>
                <w:rFonts w:ascii="Times New Roman" w:hAnsi="Times New Roman"/>
                <w:color w:val="010101"/>
                <w:sz w:val="24"/>
                <w:szCs w:val="24"/>
              </w:rPr>
            </w:pPr>
          </w:p>
        </w:tc>
      </w:tr>
      <w:tr w:rsidR="00013931" w:rsidRPr="00C91B79" w:rsidTr="00013931">
        <w:tc>
          <w:tcPr>
            <w:tcW w:w="675"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7</w:t>
            </w:r>
          </w:p>
        </w:tc>
        <w:tc>
          <w:tcPr>
            <w:tcW w:w="3544"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С землянке</w:t>
            </w:r>
          </w:p>
        </w:tc>
        <w:tc>
          <w:tcPr>
            <w:tcW w:w="3119" w:type="dxa"/>
          </w:tcPr>
          <w:p w:rsidR="00013931" w:rsidRPr="00C91B79" w:rsidRDefault="00013931" w:rsidP="00013931">
            <w:pPr>
              <w:spacing w:after="240" w:line="200" w:lineRule="atLeast"/>
              <w:jc w:val="both"/>
              <w:rPr>
                <w:rFonts w:ascii="Times New Roman" w:hAnsi="Times New Roman"/>
                <w:color w:val="010101"/>
                <w:sz w:val="24"/>
                <w:szCs w:val="24"/>
              </w:rPr>
            </w:pPr>
          </w:p>
        </w:tc>
      </w:tr>
      <w:tr w:rsidR="00013931" w:rsidRPr="00C91B79" w:rsidTr="00013931">
        <w:tc>
          <w:tcPr>
            <w:tcW w:w="675"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8</w:t>
            </w:r>
          </w:p>
        </w:tc>
        <w:tc>
          <w:tcPr>
            <w:tcW w:w="3544"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Соловьи</w:t>
            </w:r>
          </w:p>
        </w:tc>
        <w:tc>
          <w:tcPr>
            <w:tcW w:w="3119" w:type="dxa"/>
          </w:tcPr>
          <w:p w:rsidR="00013931" w:rsidRPr="00C91B79" w:rsidRDefault="00013931" w:rsidP="00013931">
            <w:pPr>
              <w:spacing w:after="240" w:line="200" w:lineRule="atLeast"/>
              <w:jc w:val="both"/>
              <w:rPr>
                <w:rFonts w:ascii="Times New Roman" w:hAnsi="Times New Roman"/>
                <w:color w:val="010101"/>
                <w:sz w:val="24"/>
                <w:szCs w:val="24"/>
              </w:rPr>
            </w:pPr>
          </w:p>
        </w:tc>
      </w:tr>
      <w:tr w:rsidR="00013931" w:rsidRPr="00C91B79" w:rsidTr="00013931">
        <w:tc>
          <w:tcPr>
            <w:tcW w:w="675"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9</w:t>
            </w:r>
          </w:p>
        </w:tc>
        <w:tc>
          <w:tcPr>
            <w:tcW w:w="3544"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В лесу прифронтовом</w:t>
            </w:r>
          </w:p>
        </w:tc>
        <w:tc>
          <w:tcPr>
            <w:tcW w:w="3119" w:type="dxa"/>
          </w:tcPr>
          <w:p w:rsidR="00013931" w:rsidRPr="00C91B79" w:rsidRDefault="00013931" w:rsidP="00013931">
            <w:pPr>
              <w:spacing w:after="240" w:line="200" w:lineRule="atLeast"/>
              <w:jc w:val="both"/>
              <w:rPr>
                <w:rFonts w:ascii="Times New Roman" w:hAnsi="Times New Roman"/>
                <w:color w:val="010101"/>
                <w:sz w:val="24"/>
                <w:szCs w:val="24"/>
              </w:rPr>
            </w:pPr>
          </w:p>
        </w:tc>
      </w:tr>
      <w:tr w:rsidR="00013931" w:rsidRPr="00C91B79" w:rsidTr="00013931">
        <w:tc>
          <w:tcPr>
            <w:tcW w:w="675"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10</w:t>
            </w:r>
          </w:p>
        </w:tc>
        <w:tc>
          <w:tcPr>
            <w:tcW w:w="3544" w:type="dxa"/>
          </w:tcPr>
          <w:p w:rsidR="00013931" w:rsidRPr="00C91B79" w:rsidRDefault="00013931" w:rsidP="00013931">
            <w:pPr>
              <w:spacing w:after="240" w:line="200" w:lineRule="atLeast"/>
              <w:jc w:val="both"/>
              <w:rPr>
                <w:rFonts w:ascii="Times New Roman" w:hAnsi="Times New Roman"/>
                <w:color w:val="010101"/>
                <w:sz w:val="24"/>
                <w:szCs w:val="24"/>
              </w:rPr>
            </w:pPr>
            <w:r w:rsidRPr="00C91B79">
              <w:rPr>
                <w:rFonts w:ascii="Times New Roman" w:hAnsi="Times New Roman"/>
                <w:color w:val="010101"/>
                <w:sz w:val="24"/>
                <w:szCs w:val="24"/>
              </w:rPr>
              <w:t>Дорога на Берлин</w:t>
            </w:r>
          </w:p>
        </w:tc>
        <w:tc>
          <w:tcPr>
            <w:tcW w:w="3119" w:type="dxa"/>
          </w:tcPr>
          <w:p w:rsidR="00013931" w:rsidRPr="00C91B79" w:rsidRDefault="00013931" w:rsidP="00013931">
            <w:pPr>
              <w:spacing w:after="240" w:line="200" w:lineRule="atLeast"/>
              <w:jc w:val="both"/>
              <w:rPr>
                <w:rFonts w:ascii="Times New Roman" w:hAnsi="Times New Roman"/>
                <w:color w:val="010101"/>
                <w:sz w:val="24"/>
                <w:szCs w:val="24"/>
              </w:rPr>
            </w:pPr>
          </w:p>
        </w:tc>
      </w:tr>
    </w:tbl>
    <w:p w:rsidR="00013931" w:rsidRPr="00C91B79" w:rsidRDefault="00013931" w:rsidP="00013931">
      <w:pPr>
        <w:spacing w:after="240" w:line="360" w:lineRule="auto"/>
        <w:jc w:val="both"/>
        <w:rPr>
          <w:sz w:val="24"/>
          <w:szCs w:val="24"/>
        </w:rPr>
      </w:pPr>
    </w:p>
    <w:p w:rsidR="00013931" w:rsidRDefault="00013931" w:rsidP="00413117">
      <w:pPr>
        <w:spacing w:after="0" w:line="360" w:lineRule="auto"/>
        <w:ind w:firstLine="851"/>
        <w:rPr>
          <w:rFonts w:ascii="Times New Roman" w:hAnsi="Times New Roman"/>
          <w:sz w:val="32"/>
          <w:szCs w:val="32"/>
        </w:rPr>
      </w:pPr>
    </w:p>
    <w:p w:rsidR="000409F2" w:rsidRPr="00F769C0" w:rsidRDefault="00413117" w:rsidP="00C91B79">
      <w:pPr>
        <w:pStyle w:val="a4"/>
        <w:spacing w:line="360" w:lineRule="auto"/>
        <w:jc w:val="center"/>
        <w:rPr>
          <w:rFonts w:ascii="Times New Roman" w:hAnsi="Times New Roman"/>
          <w:sz w:val="28"/>
          <w:szCs w:val="28"/>
        </w:rPr>
      </w:pPr>
      <w:r w:rsidRPr="00A849AD">
        <w:rPr>
          <w:rFonts w:ascii="Times New Roman" w:hAnsi="Times New Roman"/>
          <w:b/>
          <w:sz w:val="28"/>
          <w:szCs w:val="28"/>
        </w:rPr>
        <w:t xml:space="preserve"> </w:t>
      </w:r>
    </w:p>
    <w:sectPr w:rsidR="000409F2" w:rsidRPr="00F769C0" w:rsidSect="00C33567">
      <w:footerReference w:type="default" r:id="rId27"/>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7EB" w:rsidRDefault="004667EB" w:rsidP="003B610B">
      <w:pPr>
        <w:spacing w:after="0" w:line="240" w:lineRule="auto"/>
      </w:pPr>
      <w:r>
        <w:separator/>
      </w:r>
    </w:p>
  </w:endnote>
  <w:endnote w:type="continuationSeparator" w:id="0">
    <w:p w:rsidR="004667EB" w:rsidRDefault="004667EB" w:rsidP="003B6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6141195"/>
      <w:docPartObj>
        <w:docPartGallery w:val="Page Numbers (Bottom of Page)"/>
        <w:docPartUnique/>
      </w:docPartObj>
    </w:sdtPr>
    <w:sdtEndPr/>
    <w:sdtContent>
      <w:p w:rsidR="00013931" w:rsidRDefault="00013931">
        <w:pPr>
          <w:pStyle w:val="a7"/>
          <w:jc w:val="right"/>
        </w:pPr>
        <w:r>
          <w:fldChar w:fldCharType="begin"/>
        </w:r>
        <w:r>
          <w:instrText>PAGE   \* MERGEFORMAT</w:instrText>
        </w:r>
        <w:r>
          <w:fldChar w:fldCharType="separate"/>
        </w:r>
        <w:r w:rsidR="00C91B79">
          <w:rPr>
            <w:noProof/>
          </w:rPr>
          <w:t>18</w:t>
        </w:r>
        <w:r>
          <w:rPr>
            <w:noProof/>
          </w:rPr>
          <w:fldChar w:fldCharType="end"/>
        </w:r>
      </w:p>
    </w:sdtContent>
  </w:sdt>
  <w:p w:rsidR="00013931" w:rsidRDefault="0001393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7EB" w:rsidRDefault="004667EB" w:rsidP="003B610B">
      <w:pPr>
        <w:spacing w:after="0" w:line="240" w:lineRule="auto"/>
      </w:pPr>
      <w:r>
        <w:separator/>
      </w:r>
    </w:p>
  </w:footnote>
  <w:footnote w:type="continuationSeparator" w:id="0">
    <w:p w:rsidR="004667EB" w:rsidRDefault="004667EB" w:rsidP="003B61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numFmt w:val="bullet"/>
      <w:lvlText w:val=""/>
      <w:lvlJc w:val="left"/>
      <w:pPr>
        <w:tabs>
          <w:tab w:val="num" w:pos="0"/>
        </w:tabs>
        <w:ind w:left="720" w:hanging="360"/>
      </w:pPr>
      <w:rPr>
        <w:rFonts w:ascii="Wingdings" w:hAnsi="Wingdings"/>
      </w:rPr>
    </w:lvl>
  </w:abstractNum>
  <w:abstractNum w:abstractNumId="1">
    <w:nsid w:val="00000002"/>
    <w:multiLevelType w:val="multilevel"/>
    <w:tmpl w:val="00000002"/>
    <w:lvl w:ilvl="0">
      <w:numFmt w:val="bullet"/>
      <w:lvlText w:val=""/>
      <w:lvlJc w:val="left"/>
      <w:pPr>
        <w:tabs>
          <w:tab w:val="num" w:pos="1080"/>
        </w:tabs>
        <w:ind w:left="1080" w:hanging="360"/>
      </w:pPr>
      <w:rPr>
        <w:rFonts w:ascii="Wingdings" w:hAnsi="Wingding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3"/>
    <w:multiLevelType w:val="singleLevel"/>
    <w:tmpl w:val="00000003"/>
    <w:lvl w:ilvl="0">
      <w:numFmt w:val="bullet"/>
      <w:lvlText w:val=""/>
      <w:lvlJc w:val="left"/>
      <w:pPr>
        <w:tabs>
          <w:tab w:val="num" w:pos="0"/>
        </w:tabs>
        <w:ind w:left="1800" w:hanging="360"/>
      </w:pPr>
      <w:rPr>
        <w:rFonts w:ascii="Wingdings" w:hAnsi="Wingdings"/>
      </w:rPr>
    </w:lvl>
  </w:abstractNum>
  <w:abstractNum w:abstractNumId="3">
    <w:nsid w:val="02773203"/>
    <w:multiLevelType w:val="hybridMultilevel"/>
    <w:tmpl w:val="9CD293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CC46CA"/>
    <w:multiLevelType w:val="hybridMultilevel"/>
    <w:tmpl w:val="CFB615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B92E67"/>
    <w:multiLevelType w:val="hybridMultilevel"/>
    <w:tmpl w:val="A9A6D30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596074"/>
    <w:multiLevelType w:val="hybridMultilevel"/>
    <w:tmpl w:val="34528F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535D74"/>
    <w:multiLevelType w:val="hybridMultilevel"/>
    <w:tmpl w:val="D88054CC"/>
    <w:lvl w:ilvl="0" w:tplc="00000001">
      <w:numFmt w:val="bullet"/>
      <w:lvlText w:val=""/>
      <w:lvlJc w:val="left"/>
      <w:pPr>
        <w:ind w:left="720" w:hanging="360"/>
      </w:pPr>
      <w:rPr>
        <w:rFonts w:ascii="Wingdings" w:hAnsi="Wingdings"/>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EA0B57"/>
    <w:multiLevelType w:val="hybridMultilevel"/>
    <w:tmpl w:val="5DCA99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344569"/>
    <w:multiLevelType w:val="hybridMultilevel"/>
    <w:tmpl w:val="205491A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EBF2AE2"/>
    <w:multiLevelType w:val="hybridMultilevel"/>
    <w:tmpl w:val="9C529F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8503CB"/>
    <w:multiLevelType w:val="hybridMultilevel"/>
    <w:tmpl w:val="5AFA9E04"/>
    <w:lvl w:ilvl="0" w:tplc="A842A038">
      <w:start w:val="1"/>
      <w:numFmt w:val="bullet"/>
      <w:lvlText w:val=""/>
      <w:lvlJc w:val="left"/>
      <w:pPr>
        <w:tabs>
          <w:tab w:val="num" w:pos="720"/>
        </w:tabs>
        <w:ind w:left="720" w:hanging="360"/>
      </w:pPr>
      <w:rPr>
        <w:rFonts w:ascii="Wingdings 2" w:hAnsi="Wingdings 2" w:hint="default"/>
      </w:rPr>
    </w:lvl>
    <w:lvl w:ilvl="1" w:tplc="0DD61920" w:tentative="1">
      <w:start w:val="1"/>
      <w:numFmt w:val="bullet"/>
      <w:lvlText w:val=""/>
      <w:lvlJc w:val="left"/>
      <w:pPr>
        <w:tabs>
          <w:tab w:val="num" w:pos="1440"/>
        </w:tabs>
        <w:ind w:left="1440" w:hanging="360"/>
      </w:pPr>
      <w:rPr>
        <w:rFonts w:ascii="Wingdings 2" w:hAnsi="Wingdings 2" w:hint="default"/>
      </w:rPr>
    </w:lvl>
    <w:lvl w:ilvl="2" w:tplc="5D1EC1F4" w:tentative="1">
      <w:start w:val="1"/>
      <w:numFmt w:val="bullet"/>
      <w:lvlText w:val=""/>
      <w:lvlJc w:val="left"/>
      <w:pPr>
        <w:tabs>
          <w:tab w:val="num" w:pos="2160"/>
        </w:tabs>
        <w:ind w:left="2160" w:hanging="360"/>
      </w:pPr>
      <w:rPr>
        <w:rFonts w:ascii="Wingdings 2" w:hAnsi="Wingdings 2" w:hint="default"/>
      </w:rPr>
    </w:lvl>
    <w:lvl w:ilvl="3" w:tplc="695436B2" w:tentative="1">
      <w:start w:val="1"/>
      <w:numFmt w:val="bullet"/>
      <w:lvlText w:val=""/>
      <w:lvlJc w:val="left"/>
      <w:pPr>
        <w:tabs>
          <w:tab w:val="num" w:pos="2880"/>
        </w:tabs>
        <w:ind w:left="2880" w:hanging="360"/>
      </w:pPr>
      <w:rPr>
        <w:rFonts w:ascii="Wingdings 2" w:hAnsi="Wingdings 2" w:hint="default"/>
      </w:rPr>
    </w:lvl>
    <w:lvl w:ilvl="4" w:tplc="C50872F4" w:tentative="1">
      <w:start w:val="1"/>
      <w:numFmt w:val="bullet"/>
      <w:lvlText w:val=""/>
      <w:lvlJc w:val="left"/>
      <w:pPr>
        <w:tabs>
          <w:tab w:val="num" w:pos="3600"/>
        </w:tabs>
        <w:ind w:left="3600" w:hanging="360"/>
      </w:pPr>
      <w:rPr>
        <w:rFonts w:ascii="Wingdings 2" w:hAnsi="Wingdings 2" w:hint="default"/>
      </w:rPr>
    </w:lvl>
    <w:lvl w:ilvl="5" w:tplc="58A2C7F4" w:tentative="1">
      <w:start w:val="1"/>
      <w:numFmt w:val="bullet"/>
      <w:lvlText w:val=""/>
      <w:lvlJc w:val="left"/>
      <w:pPr>
        <w:tabs>
          <w:tab w:val="num" w:pos="4320"/>
        </w:tabs>
        <w:ind w:left="4320" w:hanging="360"/>
      </w:pPr>
      <w:rPr>
        <w:rFonts w:ascii="Wingdings 2" w:hAnsi="Wingdings 2" w:hint="default"/>
      </w:rPr>
    </w:lvl>
    <w:lvl w:ilvl="6" w:tplc="59BE6578" w:tentative="1">
      <w:start w:val="1"/>
      <w:numFmt w:val="bullet"/>
      <w:lvlText w:val=""/>
      <w:lvlJc w:val="left"/>
      <w:pPr>
        <w:tabs>
          <w:tab w:val="num" w:pos="5040"/>
        </w:tabs>
        <w:ind w:left="5040" w:hanging="360"/>
      </w:pPr>
      <w:rPr>
        <w:rFonts w:ascii="Wingdings 2" w:hAnsi="Wingdings 2" w:hint="default"/>
      </w:rPr>
    </w:lvl>
    <w:lvl w:ilvl="7" w:tplc="0AFCD964" w:tentative="1">
      <w:start w:val="1"/>
      <w:numFmt w:val="bullet"/>
      <w:lvlText w:val=""/>
      <w:lvlJc w:val="left"/>
      <w:pPr>
        <w:tabs>
          <w:tab w:val="num" w:pos="5760"/>
        </w:tabs>
        <w:ind w:left="5760" w:hanging="360"/>
      </w:pPr>
      <w:rPr>
        <w:rFonts w:ascii="Wingdings 2" w:hAnsi="Wingdings 2" w:hint="default"/>
      </w:rPr>
    </w:lvl>
    <w:lvl w:ilvl="8" w:tplc="4BC8D046" w:tentative="1">
      <w:start w:val="1"/>
      <w:numFmt w:val="bullet"/>
      <w:lvlText w:val=""/>
      <w:lvlJc w:val="left"/>
      <w:pPr>
        <w:tabs>
          <w:tab w:val="num" w:pos="6480"/>
        </w:tabs>
        <w:ind w:left="6480" w:hanging="360"/>
      </w:pPr>
      <w:rPr>
        <w:rFonts w:ascii="Wingdings 2" w:hAnsi="Wingdings 2" w:hint="default"/>
      </w:rPr>
    </w:lvl>
  </w:abstractNum>
  <w:abstractNum w:abstractNumId="12">
    <w:nsid w:val="2E5D6599"/>
    <w:multiLevelType w:val="hybridMultilevel"/>
    <w:tmpl w:val="B18CDD7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6D22F2"/>
    <w:multiLevelType w:val="hybridMultilevel"/>
    <w:tmpl w:val="9ED4B1E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551673"/>
    <w:multiLevelType w:val="hybridMultilevel"/>
    <w:tmpl w:val="FCEA566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AC4506"/>
    <w:multiLevelType w:val="hybridMultilevel"/>
    <w:tmpl w:val="60AE60CE"/>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6">
    <w:nsid w:val="3F6A1488"/>
    <w:multiLevelType w:val="hybridMultilevel"/>
    <w:tmpl w:val="C9042A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B01287"/>
    <w:multiLevelType w:val="hybridMultilevel"/>
    <w:tmpl w:val="ED3A5D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D203AB"/>
    <w:multiLevelType w:val="hybridMultilevel"/>
    <w:tmpl w:val="D90C3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B0781E"/>
    <w:multiLevelType w:val="hybridMultilevel"/>
    <w:tmpl w:val="D49E35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48C75A6"/>
    <w:multiLevelType w:val="hybridMultilevel"/>
    <w:tmpl w:val="85D84A64"/>
    <w:lvl w:ilvl="0" w:tplc="73D8BB38">
      <w:start w:val="1"/>
      <w:numFmt w:val="decimal"/>
      <w:lvlText w:val="%1."/>
      <w:lvlJc w:val="left"/>
      <w:pPr>
        <w:ind w:left="720" w:hanging="360"/>
      </w:pPr>
      <w:rPr>
        <w:rFonts w:ascii="Times New Roman" w:eastAsia="Times New Roman" w:hAnsi="Times New Roman" w:cs="Times New Roman"/>
      </w:rPr>
    </w:lvl>
    <w:lvl w:ilvl="1" w:tplc="B120D016">
      <w:numFmt w:val="bullet"/>
      <w:lvlText w:val="•"/>
      <w:lvlJc w:val="left"/>
      <w:pPr>
        <w:ind w:left="1788" w:hanging="708"/>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BB4823"/>
    <w:multiLevelType w:val="hybridMultilevel"/>
    <w:tmpl w:val="4BE638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5357A4"/>
    <w:multiLevelType w:val="hybridMultilevel"/>
    <w:tmpl w:val="FE6047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4D95DD0"/>
    <w:multiLevelType w:val="hybridMultilevel"/>
    <w:tmpl w:val="78E0CF8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70C9285D"/>
    <w:multiLevelType w:val="hybridMultilevel"/>
    <w:tmpl w:val="74D819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7101718A"/>
    <w:multiLevelType w:val="hybridMultilevel"/>
    <w:tmpl w:val="04BE2AD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0B2FCD"/>
    <w:multiLevelType w:val="hybridMultilevel"/>
    <w:tmpl w:val="FBD0F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A002BA4"/>
    <w:multiLevelType w:val="multilevel"/>
    <w:tmpl w:val="FFA2AE7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C286764"/>
    <w:multiLevelType w:val="hybridMultilevel"/>
    <w:tmpl w:val="CCDCA014"/>
    <w:lvl w:ilvl="0" w:tplc="980EC294">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D377F05"/>
    <w:multiLevelType w:val="hybridMultilevel"/>
    <w:tmpl w:val="7F8A3B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E915C3D"/>
    <w:multiLevelType w:val="multilevel"/>
    <w:tmpl w:val="C5828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0"/>
  </w:num>
  <w:num w:numId="3">
    <w:abstractNumId w:val="1"/>
  </w:num>
  <w:num w:numId="4">
    <w:abstractNumId w:val="2"/>
  </w:num>
  <w:num w:numId="5">
    <w:abstractNumId w:val="26"/>
  </w:num>
  <w:num w:numId="6">
    <w:abstractNumId w:val="8"/>
  </w:num>
  <w:num w:numId="7">
    <w:abstractNumId w:val="28"/>
  </w:num>
  <w:num w:numId="8">
    <w:abstractNumId w:val="21"/>
  </w:num>
  <w:num w:numId="9">
    <w:abstractNumId w:val="20"/>
  </w:num>
  <w:num w:numId="10">
    <w:abstractNumId w:val="15"/>
  </w:num>
  <w:num w:numId="11">
    <w:abstractNumId w:val="12"/>
  </w:num>
  <w:num w:numId="12">
    <w:abstractNumId w:val="5"/>
  </w:num>
  <w:num w:numId="13">
    <w:abstractNumId w:val="25"/>
  </w:num>
  <w:num w:numId="14">
    <w:abstractNumId w:val="7"/>
  </w:num>
  <w:num w:numId="15">
    <w:abstractNumId w:val="6"/>
  </w:num>
  <w:num w:numId="16">
    <w:abstractNumId w:val="18"/>
  </w:num>
  <w:num w:numId="17">
    <w:abstractNumId w:val="14"/>
  </w:num>
  <w:num w:numId="18">
    <w:abstractNumId w:val="3"/>
  </w:num>
  <w:num w:numId="19">
    <w:abstractNumId w:val="10"/>
  </w:num>
  <w:num w:numId="20">
    <w:abstractNumId w:val="16"/>
  </w:num>
  <w:num w:numId="21">
    <w:abstractNumId w:val="4"/>
  </w:num>
  <w:num w:numId="22">
    <w:abstractNumId w:val="17"/>
  </w:num>
  <w:num w:numId="23">
    <w:abstractNumId w:val="19"/>
  </w:num>
  <w:num w:numId="24">
    <w:abstractNumId w:val="27"/>
  </w:num>
  <w:num w:numId="25">
    <w:abstractNumId w:val="29"/>
  </w:num>
  <w:num w:numId="26">
    <w:abstractNumId w:val="22"/>
  </w:num>
  <w:num w:numId="27">
    <w:abstractNumId w:val="23"/>
  </w:num>
  <w:num w:numId="28">
    <w:abstractNumId w:val="13"/>
  </w:num>
  <w:num w:numId="29">
    <w:abstractNumId w:val="9"/>
  </w:num>
  <w:num w:numId="30">
    <w:abstractNumId w:val="11"/>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772E3"/>
    <w:rsid w:val="00013931"/>
    <w:rsid w:val="00033135"/>
    <w:rsid w:val="000409F2"/>
    <w:rsid w:val="00040A2E"/>
    <w:rsid w:val="00041806"/>
    <w:rsid w:val="00063444"/>
    <w:rsid w:val="0006790C"/>
    <w:rsid w:val="000747F5"/>
    <w:rsid w:val="00081AD8"/>
    <w:rsid w:val="0008678B"/>
    <w:rsid w:val="00096C08"/>
    <w:rsid w:val="00096F56"/>
    <w:rsid w:val="000A35DA"/>
    <w:rsid w:val="001025D6"/>
    <w:rsid w:val="00110FFA"/>
    <w:rsid w:val="001118BE"/>
    <w:rsid w:val="00114F56"/>
    <w:rsid w:val="001327A5"/>
    <w:rsid w:val="00156241"/>
    <w:rsid w:val="001620F4"/>
    <w:rsid w:val="00176420"/>
    <w:rsid w:val="00182A37"/>
    <w:rsid w:val="001941F7"/>
    <w:rsid w:val="001A5827"/>
    <w:rsid w:val="001B4FD5"/>
    <w:rsid w:val="001B5588"/>
    <w:rsid w:val="001C3466"/>
    <w:rsid w:val="001F57BF"/>
    <w:rsid w:val="0023301A"/>
    <w:rsid w:val="002362D4"/>
    <w:rsid w:val="002407E6"/>
    <w:rsid w:val="0024526A"/>
    <w:rsid w:val="00261B54"/>
    <w:rsid w:val="0026437A"/>
    <w:rsid w:val="002768BB"/>
    <w:rsid w:val="0028054D"/>
    <w:rsid w:val="00292904"/>
    <w:rsid w:val="002B0FA1"/>
    <w:rsid w:val="002D372E"/>
    <w:rsid w:val="002D4144"/>
    <w:rsid w:val="002D5921"/>
    <w:rsid w:val="002E62D3"/>
    <w:rsid w:val="00307BEB"/>
    <w:rsid w:val="00323ACF"/>
    <w:rsid w:val="00374A6E"/>
    <w:rsid w:val="00396E2B"/>
    <w:rsid w:val="003B610B"/>
    <w:rsid w:val="003D6EA2"/>
    <w:rsid w:val="00413117"/>
    <w:rsid w:val="00413860"/>
    <w:rsid w:val="00415418"/>
    <w:rsid w:val="00417E89"/>
    <w:rsid w:val="00420F0C"/>
    <w:rsid w:val="00435ECA"/>
    <w:rsid w:val="00444B22"/>
    <w:rsid w:val="00445373"/>
    <w:rsid w:val="004667EB"/>
    <w:rsid w:val="004747D3"/>
    <w:rsid w:val="00476280"/>
    <w:rsid w:val="0047637D"/>
    <w:rsid w:val="00487D95"/>
    <w:rsid w:val="004921FA"/>
    <w:rsid w:val="00492430"/>
    <w:rsid w:val="0049304F"/>
    <w:rsid w:val="004B02FC"/>
    <w:rsid w:val="004B332F"/>
    <w:rsid w:val="004C09CF"/>
    <w:rsid w:val="004C5714"/>
    <w:rsid w:val="004C71AF"/>
    <w:rsid w:val="004F2028"/>
    <w:rsid w:val="004F4B31"/>
    <w:rsid w:val="004F56F0"/>
    <w:rsid w:val="0050290D"/>
    <w:rsid w:val="00530197"/>
    <w:rsid w:val="00546715"/>
    <w:rsid w:val="005614C6"/>
    <w:rsid w:val="00565B6B"/>
    <w:rsid w:val="005675C2"/>
    <w:rsid w:val="005772E3"/>
    <w:rsid w:val="005837E1"/>
    <w:rsid w:val="005A2C24"/>
    <w:rsid w:val="005C2884"/>
    <w:rsid w:val="005C65E4"/>
    <w:rsid w:val="005E2489"/>
    <w:rsid w:val="005E73EB"/>
    <w:rsid w:val="005F4059"/>
    <w:rsid w:val="005F7861"/>
    <w:rsid w:val="00601866"/>
    <w:rsid w:val="00604B1E"/>
    <w:rsid w:val="0061121E"/>
    <w:rsid w:val="006136A9"/>
    <w:rsid w:val="00616B6F"/>
    <w:rsid w:val="00627CA3"/>
    <w:rsid w:val="00640056"/>
    <w:rsid w:val="00655055"/>
    <w:rsid w:val="006B20E0"/>
    <w:rsid w:val="006B7FF0"/>
    <w:rsid w:val="006D185D"/>
    <w:rsid w:val="006D7B72"/>
    <w:rsid w:val="006E41BE"/>
    <w:rsid w:val="006E52D0"/>
    <w:rsid w:val="00704442"/>
    <w:rsid w:val="00735B2A"/>
    <w:rsid w:val="00782B47"/>
    <w:rsid w:val="007A124D"/>
    <w:rsid w:val="007A7B5F"/>
    <w:rsid w:val="007D4E83"/>
    <w:rsid w:val="007D6B5B"/>
    <w:rsid w:val="007E3284"/>
    <w:rsid w:val="007F0D08"/>
    <w:rsid w:val="008133F8"/>
    <w:rsid w:val="0082078D"/>
    <w:rsid w:val="00845459"/>
    <w:rsid w:val="00854A27"/>
    <w:rsid w:val="008748AF"/>
    <w:rsid w:val="00875C3A"/>
    <w:rsid w:val="008A179C"/>
    <w:rsid w:val="008C2A6B"/>
    <w:rsid w:val="008C638A"/>
    <w:rsid w:val="008E3531"/>
    <w:rsid w:val="00903D9B"/>
    <w:rsid w:val="00917677"/>
    <w:rsid w:val="009376FA"/>
    <w:rsid w:val="00946237"/>
    <w:rsid w:val="00954DE5"/>
    <w:rsid w:val="00961AC2"/>
    <w:rsid w:val="00974FED"/>
    <w:rsid w:val="00976065"/>
    <w:rsid w:val="009825AA"/>
    <w:rsid w:val="00984FD3"/>
    <w:rsid w:val="0098674D"/>
    <w:rsid w:val="009A1866"/>
    <w:rsid w:val="009B186C"/>
    <w:rsid w:val="009D4AB0"/>
    <w:rsid w:val="009D5B47"/>
    <w:rsid w:val="009E4E15"/>
    <w:rsid w:val="009F000A"/>
    <w:rsid w:val="00A12DBF"/>
    <w:rsid w:val="00A16F3D"/>
    <w:rsid w:val="00A21EA1"/>
    <w:rsid w:val="00A4353E"/>
    <w:rsid w:val="00A53CE2"/>
    <w:rsid w:val="00A613C2"/>
    <w:rsid w:val="00A719F0"/>
    <w:rsid w:val="00A732FD"/>
    <w:rsid w:val="00A849AD"/>
    <w:rsid w:val="00A948A8"/>
    <w:rsid w:val="00A96361"/>
    <w:rsid w:val="00AD0C55"/>
    <w:rsid w:val="00AD32E0"/>
    <w:rsid w:val="00AD368E"/>
    <w:rsid w:val="00AE3BAD"/>
    <w:rsid w:val="00AF317A"/>
    <w:rsid w:val="00B12200"/>
    <w:rsid w:val="00B22396"/>
    <w:rsid w:val="00B26420"/>
    <w:rsid w:val="00B60E98"/>
    <w:rsid w:val="00B64BDE"/>
    <w:rsid w:val="00B81F9F"/>
    <w:rsid w:val="00B82584"/>
    <w:rsid w:val="00B87125"/>
    <w:rsid w:val="00B907A9"/>
    <w:rsid w:val="00BA0046"/>
    <w:rsid w:val="00BA5031"/>
    <w:rsid w:val="00BC027D"/>
    <w:rsid w:val="00BC7549"/>
    <w:rsid w:val="00BD4DE9"/>
    <w:rsid w:val="00C002E9"/>
    <w:rsid w:val="00C13A92"/>
    <w:rsid w:val="00C33567"/>
    <w:rsid w:val="00C35DCF"/>
    <w:rsid w:val="00C473CB"/>
    <w:rsid w:val="00C53BA1"/>
    <w:rsid w:val="00C61FFB"/>
    <w:rsid w:val="00C7001E"/>
    <w:rsid w:val="00C74755"/>
    <w:rsid w:val="00C91B79"/>
    <w:rsid w:val="00C96509"/>
    <w:rsid w:val="00CC7D1C"/>
    <w:rsid w:val="00CE0E02"/>
    <w:rsid w:val="00CE2F18"/>
    <w:rsid w:val="00CE685D"/>
    <w:rsid w:val="00CF44F8"/>
    <w:rsid w:val="00CF6227"/>
    <w:rsid w:val="00D1369B"/>
    <w:rsid w:val="00D17154"/>
    <w:rsid w:val="00D41620"/>
    <w:rsid w:val="00D45633"/>
    <w:rsid w:val="00D46C47"/>
    <w:rsid w:val="00D809A0"/>
    <w:rsid w:val="00DA2007"/>
    <w:rsid w:val="00DC0DF8"/>
    <w:rsid w:val="00DD1F2F"/>
    <w:rsid w:val="00E056E5"/>
    <w:rsid w:val="00E123B2"/>
    <w:rsid w:val="00E129DC"/>
    <w:rsid w:val="00E24E88"/>
    <w:rsid w:val="00E3407C"/>
    <w:rsid w:val="00E42AB5"/>
    <w:rsid w:val="00E57A9E"/>
    <w:rsid w:val="00E91F27"/>
    <w:rsid w:val="00EA0055"/>
    <w:rsid w:val="00EA63DC"/>
    <w:rsid w:val="00EC216E"/>
    <w:rsid w:val="00EC26B9"/>
    <w:rsid w:val="00EC3FB3"/>
    <w:rsid w:val="00EC77B9"/>
    <w:rsid w:val="00ED0071"/>
    <w:rsid w:val="00ED042C"/>
    <w:rsid w:val="00EE39C2"/>
    <w:rsid w:val="00EE65EB"/>
    <w:rsid w:val="00EF03D2"/>
    <w:rsid w:val="00F132EE"/>
    <w:rsid w:val="00F14B9F"/>
    <w:rsid w:val="00F27464"/>
    <w:rsid w:val="00F300AF"/>
    <w:rsid w:val="00F4293D"/>
    <w:rsid w:val="00F53990"/>
    <w:rsid w:val="00F6084F"/>
    <w:rsid w:val="00F769C0"/>
    <w:rsid w:val="00F8031B"/>
    <w:rsid w:val="00F84DDC"/>
    <w:rsid w:val="00FA61EF"/>
    <w:rsid w:val="00FB27E1"/>
    <w:rsid w:val="00FC298B"/>
    <w:rsid w:val="00FD413E"/>
    <w:rsid w:val="00FE6788"/>
    <w:rsid w:val="00FF0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0E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3117"/>
    <w:pPr>
      <w:ind w:left="720"/>
      <w:contextualSpacing/>
    </w:pPr>
  </w:style>
  <w:style w:type="character" w:customStyle="1" w:styleId="apple-converted-space">
    <w:name w:val="apple-converted-space"/>
    <w:basedOn w:val="a0"/>
    <w:rsid w:val="008E3531"/>
  </w:style>
  <w:style w:type="paragraph" w:customStyle="1" w:styleId="c1">
    <w:name w:val="c1"/>
    <w:basedOn w:val="a"/>
    <w:rsid w:val="008E3531"/>
    <w:pPr>
      <w:spacing w:before="100" w:beforeAutospacing="1" w:after="100" w:afterAutospacing="1" w:line="240" w:lineRule="auto"/>
    </w:pPr>
    <w:rPr>
      <w:rFonts w:ascii="Times New Roman" w:hAnsi="Times New Roman"/>
      <w:sz w:val="24"/>
      <w:szCs w:val="24"/>
    </w:rPr>
  </w:style>
  <w:style w:type="character" w:customStyle="1" w:styleId="c2">
    <w:name w:val="c2"/>
    <w:basedOn w:val="a0"/>
    <w:rsid w:val="008E3531"/>
  </w:style>
  <w:style w:type="character" w:customStyle="1" w:styleId="c3">
    <w:name w:val="c3"/>
    <w:basedOn w:val="a0"/>
    <w:rsid w:val="008E3531"/>
  </w:style>
  <w:style w:type="character" w:customStyle="1" w:styleId="c0">
    <w:name w:val="c0"/>
    <w:basedOn w:val="a0"/>
    <w:rsid w:val="008E3531"/>
  </w:style>
  <w:style w:type="paragraph" w:customStyle="1" w:styleId="c7">
    <w:name w:val="c7"/>
    <w:basedOn w:val="a"/>
    <w:rsid w:val="008E3531"/>
    <w:pPr>
      <w:spacing w:before="100" w:beforeAutospacing="1" w:after="100" w:afterAutospacing="1" w:line="240" w:lineRule="auto"/>
    </w:pPr>
    <w:rPr>
      <w:rFonts w:ascii="Times New Roman" w:hAnsi="Times New Roman"/>
      <w:sz w:val="24"/>
      <w:szCs w:val="24"/>
    </w:rPr>
  </w:style>
  <w:style w:type="paragraph" w:styleId="a4">
    <w:name w:val="No Spacing"/>
    <w:uiPriority w:val="1"/>
    <w:qFormat/>
    <w:rsid w:val="006B7FF0"/>
    <w:pPr>
      <w:spacing w:after="0" w:line="240" w:lineRule="auto"/>
    </w:pPr>
    <w:rPr>
      <w:rFonts w:ascii="Calibri" w:eastAsia="Times New Roman" w:hAnsi="Calibri" w:cs="Times New Roman"/>
      <w:lang w:eastAsia="ru-RU"/>
    </w:rPr>
  </w:style>
  <w:style w:type="paragraph" w:styleId="a5">
    <w:name w:val="header"/>
    <w:basedOn w:val="a"/>
    <w:link w:val="a6"/>
    <w:uiPriority w:val="99"/>
    <w:unhideWhenUsed/>
    <w:rsid w:val="003B610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B610B"/>
    <w:rPr>
      <w:rFonts w:ascii="Calibri" w:eastAsia="Times New Roman" w:hAnsi="Calibri" w:cs="Times New Roman"/>
      <w:lang w:eastAsia="ru-RU"/>
    </w:rPr>
  </w:style>
  <w:style w:type="paragraph" w:styleId="a7">
    <w:name w:val="footer"/>
    <w:basedOn w:val="a"/>
    <w:link w:val="a8"/>
    <w:uiPriority w:val="99"/>
    <w:unhideWhenUsed/>
    <w:rsid w:val="003B610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B610B"/>
    <w:rPr>
      <w:rFonts w:ascii="Calibri" w:eastAsia="Times New Roman" w:hAnsi="Calibri" w:cs="Times New Roman"/>
      <w:lang w:eastAsia="ru-RU"/>
    </w:rPr>
  </w:style>
  <w:style w:type="paragraph" w:styleId="a9">
    <w:name w:val="Balloon Text"/>
    <w:basedOn w:val="a"/>
    <w:link w:val="aa"/>
    <w:uiPriority w:val="99"/>
    <w:semiHidden/>
    <w:unhideWhenUsed/>
    <w:rsid w:val="00E056E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056E5"/>
    <w:rPr>
      <w:rFonts w:ascii="Tahoma" w:eastAsia="Times New Roman" w:hAnsi="Tahoma" w:cs="Tahoma"/>
      <w:sz w:val="16"/>
      <w:szCs w:val="16"/>
      <w:lang w:eastAsia="ru-RU"/>
    </w:rPr>
  </w:style>
  <w:style w:type="table" w:styleId="ab">
    <w:name w:val="Table Grid"/>
    <w:basedOn w:val="a1"/>
    <w:uiPriority w:val="59"/>
    <w:rsid w:val="00B264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unhideWhenUsed/>
    <w:rsid w:val="00013931"/>
    <w:pPr>
      <w:spacing w:before="100" w:beforeAutospacing="1" w:after="100" w:afterAutospacing="1" w:line="240" w:lineRule="auto"/>
    </w:pPr>
    <w:rPr>
      <w:rFonts w:ascii="Times New Roman" w:hAnsi="Times New Roman"/>
      <w:sz w:val="24"/>
      <w:szCs w:val="24"/>
    </w:rPr>
  </w:style>
  <w:style w:type="character" w:styleId="ad">
    <w:name w:val="Hyperlink"/>
    <w:basedOn w:val="a0"/>
    <w:uiPriority w:val="99"/>
    <w:semiHidden/>
    <w:unhideWhenUsed/>
    <w:rsid w:val="00013931"/>
    <w:rPr>
      <w:color w:val="0000FF"/>
      <w:u w:val="single"/>
    </w:rPr>
  </w:style>
  <w:style w:type="character" w:customStyle="1" w:styleId="cite-bracket">
    <w:name w:val="cite-bracket"/>
    <w:basedOn w:val="a0"/>
    <w:rsid w:val="000139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0E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13117"/>
    <w:pPr>
      <w:ind w:left="720"/>
      <w:contextualSpacing/>
    </w:pPr>
  </w:style>
  <w:style w:type="character" w:customStyle="1" w:styleId="apple-converted-space">
    <w:name w:val="apple-converted-space"/>
    <w:basedOn w:val="a0"/>
    <w:rsid w:val="008E3531"/>
  </w:style>
  <w:style w:type="paragraph" w:customStyle="1" w:styleId="c1">
    <w:name w:val="c1"/>
    <w:basedOn w:val="a"/>
    <w:rsid w:val="008E3531"/>
    <w:pPr>
      <w:spacing w:before="100" w:beforeAutospacing="1" w:after="100" w:afterAutospacing="1" w:line="240" w:lineRule="auto"/>
    </w:pPr>
    <w:rPr>
      <w:rFonts w:ascii="Times New Roman" w:hAnsi="Times New Roman"/>
      <w:sz w:val="24"/>
      <w:szCs w:val="24"/>
    </w:rPr>
  </w:style>
  <w:style w:type="character" w:customStyle="1" w:styleId="c2">
    <w:name w:val="c2"/>
    <w:basedOn w:val="a0"/>
    <w:rsid w:val="008E3531"/>
  </w:style>
  <w:style w:type="character" w:customStyle="1" w:styleId="c3">
    <w:name w:val="c3"/>
    <w:basedOn w:val="a0"/>
    <w:rsid w:val="008E3531"/>
  </w:style>
  <w:style w:type="character" w:customStyle="1" w:styleId="c0">
    <w:name w:val="c0"/>
    <w:basedOn w:val="a0"/>
    <w:rsid w:val="008E3531"/>
  </w:style>
  <w:style w:type="paragraph" w:customStyle="1" w:styleId="c7">
    <w:name w:val="c7"/>
    <w:basedOn w:val="a"/>
    <w:rsid w:val="008E3531"/>
    <w:pPr>
      <w:spacing w:before="100" w:beforeAutospacing="1" w:after="100" w:afterAutospacing="1" w:line="240" w:lineRule="auto"/>
    </w:pPr>
    <w:rPr>
      <w:rFonts w:ascii="Times New Roman" w:hAnsi="Times New Roman"/>
      <w:sz w:val="24"/>
      <w:szCs w:val="24"/>
    </w:rPr>
  </w:style>
  <w:style w:type="paragraph" w:styleId="a4">
    <w:name w:val="No Spacing"/>
    <w:uiPriority w:val="1"/>
    <w:qFormat/>
    <w:rsid w:val="006B7FF0"/>
    <w:pPr>
      <w:spacing w:after="0" w:line="240" w:lineRule="auto"/>
    </w:pPr>
    <w:rPr>
      <w:rFonts w:ascii="Calibri" w:eastAsia="Times New Roman" w:hAnsi="Calibri" w:cs="Times New Roman"/>
      <w:lang w:eastAsia="ru-RU"/>
    </w:rPr>
  </w:style>
  <w:style w:type="paragraph" w:styleId="a5">
    <w:name w:val="header"/>
    <w:basedOn w:val="a"/>
    <w:link w:val="a6"/>
    <w:uiPriority w:val="99"/>
    <w:unhideWhenUsed/>
    <w:rsid w:val="003B610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B610B"/>
    <w:rPr>
      <w:rFonts w:ascii="Calibri" w:eastAsia="Times New Roman" w:hAnsi="Calibri" w:cs="Times New Roman"/>
      <w:lang w:eastAsia="ru-RU"/>
    </w:rPr>
  </w:style>
  <w:style w:type="paragraph" w:styleId="a7">
    <w:name w:val="footer"/>
    <w:basedOn w:val="a"/>
    <w:link w:val="a8"/>
    <w:uiPriority w:val="99"/>
    <w:unhideWhenUsed/>
    <w:rsid w:val="003B610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B610B"/>
    <w:rPr>
      <w:rFonts w:ascii="Calibri" w:eastAsia="Times New Roman" w:hAnsi="Calibri" w:cs="Times New Roman"/>
      <w:lang w:eastAsia="ru-RU"/>
    </w:rPr>
  </w:style>
  <w:style w:type="paragraph" w:styleId="a9">
    <w:name w:val="Balloon Text"/>
    <w:basedOn w:val="a"/>
    <w:link w:val="aa"/>
    <w:uiPriority w:val="99"/>
    <w:semiHidden/>
    <w:unhideWhenUsed/>
    <w:rsid w:val="00E056E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056E5"/>
    <w:rPr>
      <w:rFonts w:ascii="Tahoma" w:eastAsia="Times New Roman" w:hAnsi="Tahoma" w:cs="Tahoma"/>
      <w:sz w:val="16"/>
      <w:szCs w:val="16"/>
      <w:lang w:eastAsia="ru-RU"/>
    </w:rPr>
  </w:style>
  <w:style w:type="table" w:styleId="ab">
    <w:name w:val="Table Grid"/>
    <w:basedOn w:val="a1"/>
    <w:uiPriority w:val="59"/>
    <w:rsid w:val="00B264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143564">
      <w:bodyDiv w:val="1"/>
      <w:marLeft w:val="0"/>
      <w:marRight w:val="0"/>
      <w:marTop w:val="0"/>
      <w:marBottom w:val="0"/>
      <w:divBdr>
        <w:top w:val="none" w:sz="0" w:space="0" w:color="auto"/>
        <w:left w:val="none" w:sz="0" w:space="0" w:color="auto"/>
        <w:bottom w:val="none" w:sz="0" w:space="0" w:color="auto"/>
        <w:right w:val="none" w:sz="0" w:space="0" w:color="auto"/>
      </w:divBdr>
      <w:divsChild>
        <w:div w:id="584385895">
          <w:marLeft w:val="461"/>
          <w:marRight w:val="0"/>
          <w:marTop w:val="0"/>
          <w:marBottom w:val="0"/>
          <w:divBdr>
            <w:top w:val="none" w:sz="0" w:space="0" w:color="auto"/>
            <w:left w:val="none" w:sz="0" w:space="0" w:color="auto"/>
            <w:bottom w:val="none" w:sz="0" w:space="0" w:color="auto"/>
            <w:right w:val="none" w:sz="0" w:space="0" w:color="auto"/>
          </w:divBdr>
        </w:div>
        <w:div w:id="1800028742">
          <w:marLeft w:val="461"/>
          <w:marRight w:val="0"/>
          <w:marTop w:val="0"/>
          <w:marBottom w:val="0"/>
          <w:divBdr>
            <w:top w:val="none" w:sz="0" w:space="0" w:color="auto"/>
            <w:left w:val="none" w:sz="0" w:space="0" w:color="auto"/>
            <w:bottom w:val="none" w:sz="0" w:space="0" w:color="auto"/>
            <w:right w:val="none" w:sz="0" w:space="0" w:color="auto"/>
          </w:divBdr>
        </w:div>
        <w:div w:id="236788165">
          <w:marLeft w:val="461"/>
          <w:marRight w:val="0"/>
          <w:marTop w:val="0"/>
          <w:marBottom w:val="0"/>
          <w:divBdr>
            <w:top w:val="none" w:sz="0" w:space="0" w:color="auto"/>
            <w:left w:val="none" w:sz="0" w:space="0" w:color="auto"/>
            <w:bottom w:val="none" w:sz="0" w:space="0" w:color="auto"/>
            <w:right w:val="none" w:sz="0" w:space="0" w:color="auto"/>
          </w:divBdr>
        </w:div>
        <w:div w:id="2131703694">
          <w:marLeft w:val="461"/>
          <w:marRight w:val="0"/>
          <w:marTop w:val="0"/>
          <w:marBottom w:val="0"/>
          <w:divBdr>
            <w:top w:val="none" w:sz="0" w:space="0" w:color="auto"/>
            <w:left w:val="none" w:sz="0" w:space="0" w:color="auto"/>
            <w:bottom w:val="none" w:sz="0" w:space="0" w:color="auto"/>
            <w:right w:val="none" w:sz="0" w:space="0" w:color="auto"/>
          </w:divBdr>
        </w:div>
        <w:div w:id="1097290961">
          <w:marLeft w:val="461"/>
          <w:marRight w:val="0"/>
          <w:marTop w:val="0"/>
          <w:marBottom w:val="0"/>
          <w:divBdr>
            <w:top w:val="none" w:sz="0" w:space="0" w:color="auto"/>
            <w:left w:val="none" w:sz="0" w:space="0" w:color="auto"/>
            <w:bottom w:val="none" w:sz="0" w:space="0" w:color="auto"/>
            <w:right w:val="none" w:sz="0" w:space="0" w:color="auto"/>
          </w:divBdr>
        </w:div>
        <w:div w:id="1410034964">
          <w:marLeft w:val="461"/>
          <w:marRight w:val="0"/>
          <w:marTop w:val="0"/>
          <w:marBottom w:val="0"/>
          <w:divBdr>
            <w:top w:val="none" w:sz="0" w:space="0" w:color="auto"/>
            <w:left w:val="none" w:sz="0" w:space="0" w:color="auto"/>
            <w:bottom w:val="none" w:sz="0" w:space="0" w:color="auto"/>
            <w:right w:val="none" w:sz="0" w:space="0" w:color="auto"/>
          </w:divBdr>
        </w:div>
        <w:div w:id="959185552">
          <w:marLeft w:val="461"/>
          <w:marRight w:val="0"/>
          <w:marTop w:val="0"/>
          <w:marBottom w:val="0"/>
          <w:divBdr>
            <w:top w:val="none" w:sz="0" w:space="0" w:color="auto"/>
            <w:left w:val="none" w:sz="0" w:space="0" w:color="auto"/>
            <w:bottom w:val="none" w:sz="0" w:space="0" w:color="auto"/>
            <w:right w:val="none" w:sz="0" w:space="0" w:color="auto"/>
          </w:divBdr>
        </w:div>
        <w:div w:id="1666781111">
          <w:marLeft w:val="461"/>
          <w:marRight w:val="0"/>
          <w:marTop w:val="0"/>
          <w:marBottom w:val="0"/>
          <w:divBdr>
            <w:top w:val="none" w:sz="0" w:space="0" w:color="auto"/>
            <w:left w:val="none" w:sz="0" w:space="0" w:color="auto"/>
            <w:bottom w:val="none" w:sz="0" w:space="0" w:color="auto"/>
            <w:right w:val="none" w:sz="0" w:space="0" w:color="auto"/>
          </w:divBdr>
        </w:div>
        <w:div w:id="116725655">
          <w:marLeft w:val="461"/>
          <w:marRight w:val="0"/>
          <w:marTop w:val="0"/>
          <w:marBottom w:val="0"/>
          <w:divBdr>
            <w:top w:val="none" w:sz="0" w:space="0" w:color="auto"/>
            <w:left w:val="none" w:sz="0" w:space="0" w:color="auto"/>
            <w:bottom w:val="none" w:sz="0" w:space="0" w:color="auto"/>
            <w:right w:val="none" w:sz="0" w:space="0" w:color="auto"/>
          </w:divBdr>
        </w:div>
        <w:div w:id="1529638330">
          <w:marLeft w:val="461"/>
          <w:marRight w:val="0"/>
          <w:marTop w:val="0"/>
          <w:marBottom w:val="0"/>
          <w:divBdr>
            <w:top w:val="none" w:sz="0" w:space="0" w:color="auto"/>
            <w:left w:val="none" w:sz="0" w:space="0" w:color="auto"/>
            <w:bottom w:val="none" w:sz="0" w:space="0" w:color="auto"/>
            <w:right w:val="none" w:sz="0" w:space="0" w:color="auto"/>
          </w:divBdr>
        </w:div>
        <w:div w:id="285355586">
          <w:marLeft w:val="461"/>
          <w:marRight w:val="0"/>
          <w:marTop w:val="0"/>
          <w:marBottom w:val="0"/>
          <w:divBdr>
            <w:top w:val="none" w:sz="0" w:space="0" w:color="auto"/>
            <w:left w:val="none" w:sz="0" w:space="0" w:color="auto"/>
            <w:bottom w:val="none" w:sz="0" w:space="0" w:color="auto"/>
            <w:right w:val="none" w:sz="0" w:space="0" w:color="auto"/>
          </w:divBdr>
        </w:div>
        <w:div w:id="1326280152">
          <w:marLeft w:val="461"/>
          <w:marRight w:val="0"/>
          <w:marTop w:val="0"/>
          <w:marBottom w:val="0"/>
          <w:divBdr>
            <w:top w:val="none" w:sz="0" w:space="0" w:color="auto"/>
            <w:left w:val="none" w:sz="0" w:space="0" w:color="auto"/>
            <w:bottom w:val="none" w:sz="0" w:space="0" w:color="auto"/>
            <w:right w:val="none" w:sz="0" w:space="0" w:color="auto"/>
          </w:divBdr>
        </w:div>
      </w:divsChild>
    </w:div>
    <w:div w:id="415788653">
      <w:bodyDiv w:val="1"/>
      <w:marLeft w:val="0"/>
      <w:marRight w:val="0"/>
      <w:marTop w:val="0"/>
      <w:marBottom w:val="0"/>
      <w:divBdr>
        <w:top w:val="none" w:sz="0" w:space="0" w:color="auto"/>
        <w:left w:val="none" w:sz="0" w:space="0" w:color="auto"/>
        <w:bottom w:val="none" w:sz="0" w:space="0" w:color="auto"/>
        <w:right w:val="none" w:sz="0" w:space="0" w:color="auto"/>
      </w:divBdr>
    </w:div>
    <w:div w:id="782574822">
      <w:bodyDiv w:val="1"/>
      <w:marLeft w:val="0"/>
      <w:marRight w:val="0"/>
      <w:marTop w:val="0"/>
      <w:marBottom w:val="0"/>
      <w:divBdr>
        <w:top w:val="none" w:sz="0" w:space="0" w:color="auto"/>
        <w:left w:val="none" w:sz="0" w:space="0" w:color="auto"/>
        <w:bottom w:val="none" w:sz="0" w:space="0" w:color="auto"/>
        <w:right w:val="none" w:sz="0" w:space="0" w:color="auto"/>
      </w:divBdr>
      <w:divsChild>
        <w:div w:id="1788156757">
          <w:marLeft w:val="0"/>
          <w:marRight w:val="0"/>
          <w:marTop w:val="0"/>
          <w:marBottom w:val="180"/>
          <w:divBdr>
            <w:top w:val="dotted" w:sz="2" w:space="8" w:color="BBC3CC"/>
            <w:left w:val="dotted" w:sz="6" w:space="22" w:color="BBC3CC"/>
            <w:bottom w:val="dotted" w:sz="2" w:space="1" w:color="F4CCCC"/>
            <w:right w:val="dotted" w:sz="6" w:space="11" w:color="BBC3CC"/>
          </w:divBdr>
        </w:div>
      </w:divsChild>
    </w:div>
    <w:div w:id="878397923">
      <w:bodyDiv w:val="1"/>
      <w:marLeft w:val="0"/>
      <w:marRight w:val="0"/>
      <w:marTop w:val="0"/>
      <w:marBottom w:val="0"/>
      <w:divBdr>
        <w:top w:val="none" w:sz="0" w:space="0" w:color="auto"/>
        <w:left w:val="none" w:sz="0" w:space="0" w:color="auto"/>
        <w:bottom w:val="none" w:sz="0" w:space="0" w:color="auto"/>
        <w:right w:val="none" w:sz="0" w:space="0" w:color="auto"/>
      </w:divBdr>
      <w:divsChild>
        <w:div w:id="2112623270">
          <w:marLeft w:val="0"/>
          <w:marRight w:val="0"/>
          <w:marTop w:val="0"/>
          <w:marBottom w:val="180"/>
          <w:divBdr>
            <w:top w:val="none" w:sz="0" w:space="0" w:color="auto"/>
            <w:left w:val="none" w:sz="0" w:space="0" w:color="auto"/>
            <w:bottom w:val="none" w:sz="0" w:space="0" w:color="auto"/>
            <w:right w:val="none" w:sz="0" w:space="0" w:color="auto"/>
          </w:divBdr>
        </w:div>
        <w:div w:id="1988169313">
          <w:marLeft w:val="0"/>
          <w:marRight w:val="0"/>
          <w:marTop w:val="0"/>
          <w:marBottom w:val="180"/>
          <w:divBdr>
            <w:top w:val="none" w:sz="0" w:space="0" w:color="auto"/>
            <w:left w:val="none" w:sz="0" w:space="0" w:color="auto"/>
            <w:bottom w:val="none" w:sz="0" w:space="0" w:color="auto"/>
            <w:right w:val="none" w:sz="0" w:space="0" w:color="auto"/>
          </w:divBdr>
        </w:div>
        <w:div w:id="943615161">
          <w:marLeft w:val="0"/>
          <w:marRight w:val="0"/>
          <w:marTop w:val="0"/>
          <w:marBottom w:val="180"/>
          <w:divBdr>
            <w:top w:val="none" w:sz="0" w:space="0" w:color="auto"/>
            <w:left w:val="none" w:sz="0" w:space="0" w:color="auto"/>
            <w:bottom w:val="none" w:sz="0" w:space="0" w:color="auto"/>
            <w:right w:val="none" w:sz="0" w:space="0" w:color="auto"/>
          </w:divBdr>
        </w:div>
        <w:div w:id="699477960">
          <w:marLeft w:val="0"/>
          <w:marRight w:val="0"/>
          <w:marTop w:val="0"/>
          <w:marBottom w:val="180"/>
          <w:divBdr>
            <w:top w:val="none" w:sz="0" w:space="0" w:color="auto"/>
            <w:left w:val="none" w:sz="0" w:space="0" w:color="auto"/>
            <w:bottom w:val="none" w:sz="0" w:space="0" w:color="auto"/>
            <w:right w:val="none" w:sz="0" w:space="0" w:color="auto"/>
          </w:divBdr>
        </w:div>
        <w:div w:id="838352939">
          <w:marLeft w:val="0"/>
          <w:marRight w:val="0"/>
          <w:marTop w:val="0"/>
          <w:marBottom w:val="180"/>
          <w:divBdr>
            <w:top w:val="none" w:sz="0" w:space="0" w:color="auto"/>
            <w:left w:val="none" w:sz="0" w:space="0" w:color="auto"/>
            <w:bottom w:val="none" w:sz="0" w:space="0" w:color="auto"/>
            <w:right w:val="none" w:sz="0" w:space="0" w:color="auto"/>
          </w:divBdr>
        </w:div>
        <w:div w:id="1365255036">
          <w:marLeft w:val="0"/>
          <w:marRight w:val="0"/>
          <w:marTop w:val="0"/>
          <w:marBottom w:val="180"/>
          <w:divBdr>
            <w:top w:val="none" w:sz="0" w:space="0" w:color="auto"/>
            <w:left w:val="none" w:sz="0" w:space="0" w:color="auto"/>
            <w:bottom w:val="none" w:sz="0" w:space="0" w:color="auto"/>
            <w:right w:val="none" w:sz="0" w:space="0" w:color="auto"/>
          </w:divBdr>
        </w:div>
        <w:div w:id="1308054405">
          <w:marLeft w:val="0"/>
          <w:marRight w:val="0"/>
          <w:marTop w:val="0"/>
          <w:marBottom w:val="180"/>
          <w:divBdr>
            <w:top w:val="none" w:sz="0" w:space="0" w:color="auto"/>
            <w:left w:val="none" w:sz="0" w:space="0" w:color="auto"/>
            <w:bottom w:val="none" w:sz="0" w:space="0" w:color="auto"/>
            <w:right w:val="none" w:sz="0" w:space="0" w:color="auto"/>
          </w:divBdr>
        </w:div>
      </w:divsChild>
    </w:div>
    <w:div w:id="964043978">
      <w:bodyDiv w:val="1"/>
      <w:marLeft w:val="0"/>
      <w:marRight w:val="0"/>
      <w:marTop w:val="0"/>
      <w:marBottom w:val="0"/>
      <w:divBdr>
        <w:top w:val="none" w:sz="0" w:space="0" w:color="auto"/>
        <w:left w:val="none" w:sz="0" w:space="0" w:color="auto"/>
        <w:bottom w:val="none" w:sz="0" w:space="0" w:color="auto"/>
        <w:right w:val="none" w:sz="0" w:space="0" w:color="auto"/>
      </w:divBdr>
    </w:div>
    <w:div w:id="1305231922">
      <w:bodyDiv w:val="1"/>
      <w:marLeft w:val="0"/>
      <w:marRight w:val="0"/>
      <w:marTop w:val="0"/>
      <w:marBottom w:val="0"/>
      <w:divBdr>
        <w:top w:val="none" w:sz="0" w:space="0" w:color="auto"/>
        <w:left w:val="none" w:sz="0" w:space="0" w:color="auto"/>
        <w:bottom w:val="none" w:sz="0" w:space="0" w:color="auto"/>
        <w:right w:val="none" w:sz="0" w:space="0" w:color="auto"/>
      </w:divBdr>
    </w:div>
    <w:div w:id="1332637879">
      <w:bodyDiv w:val="1"/>
      <w:marLeft w:val="0"/>
      <w:marRight w:val="0"/>
      <w:marTop w:val="0"/>
      <w:marBottom w:val="0"/>
      <w:divBdr>
        <w:top w:val="none" w:sz="0" w:space="0" w:color="auto"/>
        <w:left w:val="none" w:sz="0" w:space="0" w:color="auto"/>
        <w:bottom w:val="none" w:sz="0" w:space="0" w:color="auto"/>
        <w:right w:val="none" w:sz="0" w:space="0" w:color="auto"/>
      </w:divBdr>
      <w:divsChild>
        <w:div w:id="1245066800">
          <w:marLeft w:val="461"/>
          <w:marRight w:val="0"/>
          <w:marTop w:val="0"/>
          <w:marBottom w:val="0"/>
          <w:divBdr>
            <w:top w:val="none" w:sz="0" w:space="0" w:color="auto"/>
            <w:left w:val="none" w:sz="0" w:space="0" w:color="auto"/>
            <w:bottom w:val="none" w:sz="0" w:space="0" w:color="auto"/>
            <w:right w:val="none" w:sz="0" w:space="0" w:color="auto"/>
          </w:divBdr>
        </w:div>
        <w:div w:id="408893433">
          <w:marLeft w:val="461"/>
          <w:marRight w:val="0"/>
          <w:marTop w:val="0"/>
          <w:marBottom w:val="0"/>
          <w:divBdr>
            <w:top w:val="none" w:sz="0" w:space="0" w:color="auto"/>
            <w:left w:val="none" w:sz="0" w:space="0" w:color="auto"/>
            <w:bottom w:val="none" w:sz="0" w:space="0" w:color="auto"/>
            <w:right w:val="none" w:sz="0" w:space="0" w:color="auto"/>
          </w:divBdr>
        </w:div>
        <w:div w:id="576549897">
          <w:marLeft w:val="461"/>
          <w:marRight w:val="0"/>
          <w:marTop w:val="0"/>
          <w:marBottom w:val="0"/>
          <w:divBdr>
            <w:top w:val="none" w:sz="0" w:space="0" w:color="auto"/>
            <w:left w:val="none" w:sz="0" w:space="0" w:color="auto"/>
            <w:bottom w:val="none" w:sz="0" w:space="0" w:color="auto"/>
            <w:right w:val="none" w:sz="0" w:space="0" w:color="auto"/>
          </w:divBdr>
        </w:div>
        <w:div w:id="1838570565">
          <w:marLeft w:val="461"/>
          <w:marRight w:val="0"/>
          <w:marTop w:val="0"/>
          <w:marBottom w:val="0"/>
          <w:divBdr>
            <w:top w:val="none" w:sz="0" w:space="0" w:color="auto"/>
            <w:left w:val="none" w:sz="0" w:space="0" w:color="auto"/>
            <w:bottom w:val="none" w:sz="0" w:space="0" w:color="auto"/>
            <w:right w:val="none" w:sz="0" w:space="0" w:color="auto"/>
          </w:divBdr>
        </w:div>
        <w:div w:id="1912233911">
          <w:marLeft w:val="461"/>
          <w:marRight w:val="0"/>
          <w:marTop w:val="0"/>
          <w:marBottom w:val="0"/>
          <w:divBdr>
            <w:top w:val="none" w:sz="0" w:space="0" w:color="auto"/>
            <w:left w:val="none" w:sz="0" w:space="0" w:color="auto"/>
            <w:bottom w:val="none" w:sz="0" w:space="0" w:color="auto"/>
            <w:right w:val="none" w:sz="0" w:space="0" w:color="auto"/>
          </w:divBdr>
        </w:div>
        <w:div w:id="2021471307">
          <w:marLeft w:val="461"/>
          <w:marRight w:val="0"/>
          <w:marTop w:val="0"/>
          <w:marBottom w:val="0"/>
          <w:divBdr>
            <w:top w:val="none" w:sz="0" w:space="0" w:color="auto"/>
            <w:left w:val="none" w:sz="0" w:space="0" w:color="auto"/>
            <w:bottom w:val="none" w:sz="0" w:space="0" w:color="auto"/>
            <w:right w:val="none" w:sz="0" w:space="0" w:color="auto"/>
          </w:divBdr>
        </w:div>
        <w:div w:id="1016036563">
          <w:marLeft w:val="461"/>
          <w:marRight w:val="0"/>
          <w:marTop w:val="0"/>
          <w:marBottom w:val="0"/>
          <w:divBdr>
            <w:top w:val="none" w:sz="0" w:space="0" w:color="auto"/>
            <w:left w:val="none" w:sz="0" w:space="0" w:color="auto"/>
            <w:bottom w:val="none" w:sz="0" w:space="0" w:color="auto"/>
            <w:right w:val="none" w:sz="0" w:space="0" w:color="auto"/>
          </w:divBdr>
        </w:div>
        <w:div w:id="1105929294">
          <w:marLeft w:val="461"/>
          <w:marRight w:val="0"/>
          <w:marTop w:val="0"/>
          <w:marBottom w:val="0"/>
          <w:divBdr>
            <w:top w:val="none" w:sz="0" w:space="0" w:color="auto"/>
            <w:left w:val="none" w:sz="0" w:space="0" w:color="auto"/>
            <w:bottom w:val="none" w:sz="0" w:space="0" w:color="auto"/>
            <w:right w:val="none" w:sz="0" w:space="0" w:color="auto"/>
          </w:divBdr>
        </w:div>
        <w:div w:id="372925299">
          <w:marLeft w:val="461"/>
          <w:marRight w:val="0"/>
          <w:marTop w:val="0"/>
          <w:marBottom w:val="0"/>
          <w:divBdr>
            <w:top w:val="none" w:sz="0" w:space="0" w:color="auto"/>
            <w:left w:val="none" w:sz="0" w:space="0" w:color="auto"/>
            <w:bottom w:val="none" w:sz="0" w:space="0" w:color="auto"/>
            <w:right w:val="none" w:sz="0" w:space="0" w:color="auto"/>
          </w:divBdr>
        </w:div>
        <w:div w:id="241332239">
          <w:marLeft w:val="461"/>
          <w:marRight w:val="0"/>
          <w:marTop w:val="0"/>
          <w:marBottom w:val="0"/>
          <w:divBdr>
            <w:top w:val="none" w:sz="0" w:space="0" w:color="auto"/>
            <w:left w:val="none" w:sz="0" w:space="0" w:color="auto"/>
            <w:bottom w:val="none" w:sz="0" w:space="0" w:color="auto"/>
            <w:right w:val="none" w:sz="0" w:space="0" w:color="auto"/>
          </w:divBdr>
        </w:div>
        <w:div w:id="1174615288">
          <w:marLeft w:val="461"/>
          <w:marRight w:val="0"/>
          <w:marTop w:val="0"/>
          <w:marBottom w:val="0"/>
          <w:divBdr>
            <w:top w:val="none" w:sz="0" w:space="0" w:color="auto"/>
            <w:left w:val="none" w:sz="0" w:space="0" w:color="auto"/>
            <w:bottom w:val="none" w:sz="0" w:space="0" w:color="auto"/>
            <w:right w:val="none" w:sz="0" w:space="0" w:color="auto"/>
          </w:divBdr>
        </w:div>
        <w:div w:id="92633439">
          <w:marLeft w:val="461"/>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4%D0%B2%D0%B0_%D0%B1%D0%BE%D0%B9%D1%86%D0%B0" TargetMode="External"/><Relationship Id="rId18" Type="http://schemas.openxmlformats.org/officeDocument/2006/relationships/hyperlink" Target="https://ru.wikipedia.org/wiki/%D0%A2%D0%B0%D1%82%D0%B0%D1%80%D1%81%D0%BA%D0%B0%D1%8F_%D0%90%D0%A1%D0%A1%D0%A0" TargetMode="External"/><Relationship Id="rId26" Type="http://schemas.openxmlformats.org/officeDocument/2006/relationships/hyperlink" Target="https://ru.wikipedia.org/wiki/%D0%91%D0%B5%D1%80%D0%BB%D0%B8%D0%BD" TargetMode="External"/><Relationship Id="rId3" Type="http://schemas.openxmlformats.org/officeDocument/2006/relationships/styles" Target="styles.xml"/><Relationship Id="rId21" Type="http://schemas.openxmlformats.org/officeDocument/2006/relationships/hyperlink" Target="https://ru.wikipedia.org/wiki/%D0%9A%D0%B0%D1%82%D1%8E%D1%88%D0%B0_(%D0%BF%D0%B5%D1%81%D0%BD%D1%8F)" TargetMode="External"/><Relationship Id="rId7" Type="http://schemas.openxmlformats.org/officeDocument/2006/relationships/footnotes" Target="footnotes.xml"/><Relationship Id="rId12" Type="http://schemas.openxmlformats.org/officeDocument/2006/relationships/hyperlink" Target="https://ru.wikipedia.org/wiki/%D0%90%D0%B3%D0%B0%D1%82%D0%BE%D0%B2,_%D0%92%D0%BB%D0%B0%D0%B4%D0%B8%D0%BC%D0%B8%D1%80_%D0%93%D0%B0%D1%80%D0%B8%D0%B5%D0%B2%D0%B8%D1%87" TargetMode="External"/><Relationship Id="rId17" Type="http://schemas.openxmlformats.org/officeDocument/2006/relationships/hyperlink" Target="https://ru.wikipedia.org/wiki/%D0%A7%D0%B8%D1%81%D1%82%D0%BE%D0%BF%D0%BE%D0%BB%D1%8C" TargetMode="External"/><Relationship Id="rId25" Type="http://schemas.openxmlformats.org/officeDocument/2006/relationships/hyperlink" Target="https://ru.wikipedia.org/wiki/%D0%A1%D1%82%D1%80%D0%BE%D1%84%D0%B0" TargetMode="External"/><Relationship Id="rId2" Type="http://schemas.openxmlformats.org/officeDocument/2006/relationships/numbering" Target="numbering.xml"/><Relationship Id="rId16" Type="http://schemas.openxmlformats.org/officeDocument/2006/relationships/hyperlink" Target="https://ru.wikipedia.org/wiki/%D0%9F%D0%B5%D1%81%D0%BD%D1%8F" TargetMode="External"/><Relationship Id="rId20" Type="http://schemas.openxmlformats.org/officeDocument/2006/relationships/hyperlink" Target="https://ru.wikipedia.org/wiki/%D0%9A%D1%80%D0%B0%D1%81%D0%BD%D0%B0%D1%8F_%D0%A2%D0%B0%D1%82%D0%B0%D1%80%D0%B8%D1%8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1%D0%BE%D0%B3%D0%BE%D1%81%D0%BB%D0%BE%D0%B2%D1%81%D0%BA%D0%B8%D0%B9,_%D0%9D%D0%B8%D0%BA%D0%B8%D1%82%D0%B0_%D0%92%D0%BB%D0%B0%D0%B4%D0%B8%D0%BC%D0%B8%D1%80%D0%BE%D0%B2%D0%B8%D1%87" TargetMode="External"/><Relationship Id="rId24" Type="http://schemas.openxmlformats.org/officeDocument/2006/relationships/hyperlink" Target="https://ru.wikipedia.org/wiki/%D0%A4%D1%80%D0%B0%D0%B4%D0%BA%D0%B8%D0%BD,_%D0%9C%D0%B0%D1%80%D0%BA_%D0%93%D1%80%D0%B8%D0%B3%D0%BE%D1%80%D1%8C%D0%B5%D0%B2%D0%B8%D1%87" TargetMode="External"/><Relationship Id="rId5" Type="http://schemas.openxmlformats.org/officeDocument/2006/relationships/settings" Target="settings.xml"/><Relationship Id="rId15" Type="http://schemas.openxmlformats.org/officeDocument/2006/relationships/hyperlink" Target="https://ru.wikipedia.org/wiki/%D0%92%D0%B5%D0%BB%D0%B8%D0%BA%D0%B0%D1%8F_%D0%9E%D1%82%D0%B5%D1%87%D0%B5%D1%81%D1%82%D0%B2%D0%B5%D0%BD%D0%BD%D0%B0%D1%8F_%D0%B2%D0%BE%D0%B9%D0%BD%D0%B0" TargetMode="External"/><Relationship Id="rId23" Type="http://schemas.openxmlformats.org/officeDocument/2006/relationships/hyperlink" Target="https://ru.wikipedia.org/wiki/%D0%9F%D0%B5%D1%81%D0%BD%D1%8F" TargetMode="External"/><Relationship Id="rId28" Type="http://schemas.openxmlformats.org/officeDocument/2006/relationships/fontTable" Target="fontTable.xml"/><Relationship Id="rId10" Type="http://schemas.openxmlformats.org/officeDocument/2006/relationships/hyperlink" Target="https://ru.wikipedia.org/wiki/%D0%9F%D0%B5%D1%81%D0%BD%D1%8F" TargetMode="External"/><Relationship Id="rId19" Type="http://schemas.openxmlformats.org/officeDocument/2006/relationships/hyperlink" Target="https://ru.wikipedia.org/wiki/%D0%9A%D0%B0%D0%BC%D0%B0" TargetMode="External"/><Relationship Id="rId4" Type="http://schemas.microsoft.com/office/2007/relationships/stylesWithEffects" Target="stylesWithEffects.xml"/><Relationship Id="rId9" Type="http://schemas.openxmlformats.org/officeDocument/2006/relationships/hyperlink" Target="https://ru.wikipedia.org/wiki/%D0%9B%D0%B8%D1%80%D0%B8%D0%BA%D0%B0" TargetMode="External"/><Relationship Id="rId14" Type="http://schemas.openxmlformats.org/officeDocument/2006/relationships/hyperlink" Target="https://ru.wikipedia.org/wiki/%D0%A1%D0%BE%D1%8E%D0%B7_%D0%A1%D0%BE%D0%B2%D0%B5%D1%82%D1%81%D0%BA%D0%B8%D1%85_%D0%A1%D0%BE%D1%86%D0%B8%D0%B0%D0%BB%D0%B8%D1%81%D1%82%D0%B8%D1%87%D0%B5%D1%81%D0%BA%D0%B8%D1%85_%D0%A0%D0%B5%D1%81%D0%BF%D1%83%D0%B1%D0%BB%D0%B8%D0%BA" TargetMode="External"/><Relationship Id="rId22" Type="http://schemas.openxmlformats.org/officeDocument/2006/relationships/hyperlink" Target="https://ru.wikipedia.org/wiki/%D0%A4%D0%BB%D0%B0%D0%BA%D1%81,_%D0%95%D1%84%D1%80%D0%B5%D0%BC_%D0%91%D0%BE%D1%80%D0%B8%D1%81%D0%BE%D0%B2%D0%B8%D1%87"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8034C-59E3-4456-9BC6-9C6E89B5D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18</Pages>
  <Words>4741</Words>
  <Characters>27028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ДредНоут</cp:lastModifiedBy>
  <cp:revision>22</cp:revision>
  <cp:lastPrinted>2025-02-26T15:37:00Z</cp:lastPrinted>
  <dcterms:created xsi:type="dcterms:W3CDTF">2017-04-14T05:03:00Z</dcterms:created>
  <dcterms:modified xsi:type="dcterms:W3CDTF">2025-03-02T14:56:00Z</dcterms:modified>
</cp:coreProperties>
</file>