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55EAA" w14:textId="77777777" w:rsidR="00C76ED7" w:rsidRPr="00333D2A" w:rsidRDefault="00C76ED7" w:rsidP="00DA45E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33D2A">
        <w:rPr>
          <w:rFonts w:ascii="Times New Roman" w:hAnsi="Times New Roman" w:cs="Times New Roman"/>
          <w:b/>
          <w:sz w:val="56"/>
          <w:szCs w:val="56"/>
        </w:rPr>
        <w:t>Применение интерактивн</w:t>
      </w:r>
      <w:r w:rsidR="000C7685">
        <w:rPr>
          <w:rFonts w:ascii="Times New Roman" w:hAnsi="Times New Roman" w:cs="Times New Roman"/>
          <w:b/>
          <w:sz w:val="56"/>
          <w:szCs w:val="56"/>
        </w:rPr>
        <w:t>ых технологий в начальной школе</w:t>
      </w:r>
    </w:p>
    <w:p w14:paraId="56B05EC1" w14:textId="0F1B3B54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Деятельность учителя в современном мире  требует от нас постоянных   изменений: личностных (изменение роли учителя в обществе) и, конечно же, профессиональных ( совершенствование и поиск  новых форм и методов работы для достижения результатов обучения). Современные дети сильно изменились. В первую очередь </w:t>
      </w:r>
      <w:r w:rsidRPr="00333D2A">
        <w:rPr>
          <w:rFonts w:ascii="Times New Roman" w:hAnsi="Times New Roman" w:cs="Times New Roman"/>
          <w:b/>
          <w:sz w:val="24"/>
          <w:szCs w:val="24"/>
        </w:rPr>
        <w:t xml:space="preserve">изменилась социальная ситуация развития детей </w:t>
      </w:r>
      <w:r w:rsidRPr="00333D2A">
        <w:rPr>
          <w:rFonts w:ascii="Times New Roman" w:hAnsi="Times New Roman" w:cs="Times New Roman"/>
          <w:sz w:val="24"/>
          <w:szCs w:val="24"/>
        </w:rPr>
        <w:t>нынешнего века:</w:t>
      </w:r>
    </w:p>
    <w:p w14:paraId="472FFE16" w14:textId="77777777" w:rsidR="00C76ED7" w:rsidRPr="00333D2A" w:rsidRDefault="00C76ED7" w:rsidP="00DA45E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Резко возросла информированность детей.</w:t>
      </w:r>
    </w:p>
    <w:p w14:paraId="17336205" w14:textId="77777777" w:rsidR="00C76ED7" w:rsidRPr="00333D2A" w:rsidRDefault="00C76ED7" w:rsidP="00DA45E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Современные дети мало читают, особенно классическую художественную литературу. Непосредственным следствием низкой культуры чтения становятся трудности обучения в школе, связанные с невозможностью смыслового анализа текста различных жанров, несформированность внутреннего плана действий; трудности развития логического мышления и воображения.</w:t>
      </w:r>
    </w:p>
    <w:p w14:paraId="29440CFF" w14:textId="77777777" w:rsidR="00C76ED7" w:rsidRPr="00333D2A" w:rsidRDefault="00C76ED7" w:rsidP="00DA45E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Для жизнедеятельности современных детей характерна ограниченность общения со сверстниками. Игры, совместная деятельность и сотрудничество  часто оказываются недоступны для младших школьников. Это обстоятельство значительно затрудняет усвоение детьми системы моральных норм и нравственных принципов, препятствует формированию коммуникативной компетентности, эмоциональной отзывчивости.</w:t>
      </w:r>
    </w:p>
    <w:p w14:paraId="32B34870" w14:textId="77777777" w:rsidR="00C76ED7" w:rsidRPr="00333D2A" w:rsidRDefault="00C76ED7" w:rsidP="00DA45E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Большинство современных детей не участвуют в деятельности детских организаций,  лишены возможности приобрести опыт лидерства и работы в команде, сотрудничества и взаимопомощи, работы на социальное благо и благо своего товарища, близких людей.</w:t>
      </w:r>
    </w:p>
    <w:p w14:paraId="22EEB433" w14:textId="77777777" w:rsidR="00C76ED7" w:rsidRPr="00333D2A" w:rsidRDefault="00C76ED7" w:rsidP="00DA45E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Наблюдается поляризация детей по уровню умственного и познавательного развития,  сформированности   познавательных интересов и инициативы. Наряду с ростом удельного веса группы одаренных и способных детей все большее число ребят попадают в категорию группы риска - детей «интеллектуально пассивных»,        « часто болеющих»,  детей « с трудностями обучения», и просто трудных и проблемных детей.  Повышенная уязвимость детей группы риска требует совершенствования образовательного процесса с учетом необходимости социальной и психолого-педагогической компенсации трудностей развития.</w:t>
      </w:r>
    </w:p>
    <w:p w14:paraId="3A83D541" w14:textId="77777777" w:rsidR="00C76ED7" w:rsidRPr="00333D2A" w:rsidRDefault="00C76ED7" w:rsidP="00DA45E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Сегодня дети более открыто выражают и отстаивают свое мнение, испытывают сомнение в авторитетах, готовы к принятию нового опыта и исследованию мира. Вместе с тем нередко наблюдается снижение доверия к миру, дети чаще испытывают чувство враждебности, тревоги, неуверенности.</w:t>
      </w:r>
    </w:p>
    <w:p w14:paraId="6E98F873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</w:p>
    <w:p w14:paraId="7D804BCF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D538D6">
        <w:rPr>
          <w:rFonts w:ascii="Times New Roman" w:hAnsi="Times New Roman" w:cs="Times New Roman"/>
          <w:sz w:val="24"/>
          <w:szCs w:val="24"/>
        </w:rPr>
        <w:t>Изменилось и образование.</w:t>
      </w:r>
      <w:r w:rsidRPr="00333D2A">
        <w:rPr>
          <w:rFonts w:ascii="Times New Roman" w:hAnsi="Times New Roman" w:cs="Times New Roman"/>
          <w:sz w:val="24"/>
          <w:szCs w:val="24"/>
        </w:rPr>
        <w:t xml:space="preserve">  Особенностью содержания современного начального образования является не только ответ на вопрос, что ученик должен знать, но и формирование универсальных учебных действий в личностных, коммуникативных познавательных, регулятивных сферах, обеспечивающих способность к организации самостоятельной учебной деятельности.</w:t>
      </w:r>
    </w:p>
    <w:p w14:paraId="3DE9441A" w14:textId="77777777" w:rsidR="00C76ED7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38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6ED7" w:rsidRPr="00333D2A">
        <w:rPr>
          <w:rFonts w:ascii="Times New Roman" w:hAnsi="Times New Roman" w:cs="Times New Roman"/>
          <w:sz w:val="24"/>
          <w:szCs w:val="24"/>
        </w:rPr>
        <w:t>Проблема активности личности в обучении – одна из актуальных</w:t>
      </w:r>
      <w:r w:rsidR="00D538D6">
        <w:rPr>
          <w:rFonts w:ascii="Times New Roman" w:hAnsi="Times New Roman" w:cs="Times New Roman"/>
          <w:sz w:val="24"/>
          <w:szCs w:val="24"/>
        </w:rPr>
        <w:t xml:space="preserve"> как  в </w:t>
      </w:r>
      <w:r w:rsidR="00C76ED7" w:rsidRPr="00333D2A">
        <w:rPr>
          <w:rFonts w:ascii="Times New Roman" w:hAnsi="Times New Roman" w:cs="Times New Roman"/>
          <w:sz w:val="24"/>
          <w:szCs w:val="24"/>
        </w:rPr>
        <w:t>психологической и  педагогической науках , так и в образовательной практике. Известно, до 70% личностных качеств закладывается в начальной школе. И не только базовые навыки, такие как умение  читать, писать, решать, слушать и говорить, нужны ребенку в жизни.</w:t>
      </w:r>
    </w:p>
    <w:p w14:paraId="38E675AF" w14:textId="77777777" w:rsidR="00C76ED7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6ED7" w:rsidRPr="00333D2A">
        <w:rPr>
          <w:rFonts w:ascii="Times New Roman" w:hAnsi="Times New Roman" w:cs="Times New Roman"/>
          <w:sz w:val="24"/>
          <w:szCs w:val="24"/>
        </w:rPr>
        <w:t xml:space="preserve"> Я считаю, что в настоящее время </w:t>
      </w:r>
      <w:r w:rsidR="00C76ED7" w:rsidRPr="00D538D6">
        <w:rPr>
          <w:rFonts w:ascii="Times New Roman" w:hAnsi="Times New Roman" w:cs="Times New Roman"/>
          <w:b/>
          <w:sz w:val="24"/>
          <w:szCs w:val="24"/>
        </w:rPr>
        <w:t>основная задача начальной  школы</w:t>
      </w:r>
      <w:r w:rsidR="00C76ED7" w:rsidRPr="00333D2A">
        <w:rPr>
          <w:rFonts w:ascii="Times New Roman" w:hAnsi="Times New Roman" w:cs="Times New Roman"/>
          <w:sz w:val="24"/>
          <w:szCs w:val="24"/>
        </w:rPr>
        <w:t xml:space="preserve"> заключается не столько в том, чтобы обогатить школьников знаниями, сколько научить их самостоятельно добывать знания, уметь 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Всё вышесказанное я бы назвала </w:t>
      </w:r>
      <w:r w:rsidR="00C76ED7" w:rsidRPr="00443DBC">
        <w:rPr>
          <w:rFonts w:ascii="Times New Roman" w:hAnsi="Times New Roman" w:cs="Times New Roman"/>
          <w:b/>
          <w:sz w:val="24"/>
          <w:szCs w:val="24"/>
        </w:rPr>
        <w:t>умением учиться</w:t>
      </w:r>
      <w:r w:rsidR="00C76ED7" w:rsidRPr="00333D2A">
        <w:rPr>
          <w:rFonts w:ascii="Times New Roman" w:hAnsi="Times New Roman" w:cs="Times New Roman"/>
          <w:sz w:val="24"/>
          <w:szCs w:val="24"/>
        </w:rPr>
        <w:t>. Для того чтобы овладеть этими умениями, необходима активная позиция ученика на уроке.</w:t>
      </w:r>
    </w:p>
    <w:p w14:paraId="7C3D850D" w14:textId="77777777" w:rsidR="00C76ED7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6ED7" w:rsidRPr="00333D2A">
        <w:rPr>
          <w:rFonts w:ascii="Times New Roman" w:hAnsi="Times New Roman" w:cs="Times New Roman"/>
          <w:sz w:val="24"/>
          <w:szCs w:val="24"/>
        </w:rPr>
        <w:t>Для активизации обучения необходимо  создание дидактических и психологических ус</w:t>
      </w:r>
      <w:r w:rsidR="00C76ED7" w:rsidRPr="00333D2A">
        <w:rPr>
          <w:rFonts w:ascii="Times New Roman" w:hAnsi="Times New Roman" w:cs="Times New Roman"/>
          <w:sz w:val="24"/>
          <w:szCs w:val="24"/>
        </w:rPr>
        <w:softHyphen/>
        <w:t>ловий осмысленности учения, включения в него учащегося на уровне не только интеллектуальной, но личностной и социаль</w:t>
      </w:r>
      <w:r w:rsidR="00C76ED7" w:rsidRPr="00333D2A">
        <w:rPr>
          <w:rFonts w:ascii="Times New Roman" w:hAnsi="Times New Roman" w:cs="Times New Roman"/>
          <w:sz w:val="24"/>
          <w:szCs w:val="24"/>
        </w:rPr>
        <w:softHyphen/>
        <w:t>ной активности.</w:t>
      </w:r>
    </w:p>
    <w:p w14:paraId="5F2632B1" w14:textId="77777777" w:rsidR="00C76ED7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6ED7" w:rsidRPr="00333D2A">
        <w:rPr>
          <w:rFonts w:ascii="Times New Roman" w:hAnsi="Times New Roman" w:cs="Times New Roman"/>
          <w:sz w:val="24"/>
          <w:szCs w:val="24"/>
        </w:rPr>
        <w:t>Различия между «дать знания» и «достичь их понимания» огромны. Установка на механическое запоминание знаний приводит к скорому забыванию этих сведений учащимися. Наш ум не расстается с теми истинами, которые для себя считает доказанными, поэтому только осмысленные и всесторонне проверенные на практике знания становятся подлинным достоянием человека.</w:t>
      </w:r>
    </w:p>
    <w:p w14:paraId="57738A97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   Как гласит китайская при</w:t>
      </w:r>
      <w:r w:rsidR="00443DBC">
        <w:rPr>
          <w:rFonts w:ascii="Times New Roman" w:hAnsi="Times New Roman" w:cs="Times New Roman"/>
          <w:sz w:val="24"/>
          <w:szCs w:val="24"/>
        </w:rPr>
        <w:t>тча</w:t>
      </w:r>
      <w:r w:rsidR="00333D2A">
        <w:rPr>
          <w:rFonts w:ascii="Times New Roman" w:hAnsi="Times New Roman" w:cs="Times New Roman"/>
          <w:sz w:val="24"/>
          <w:szCs w:val="24"/>
        </w:rPr>
        <w:t xml:space="preserve">: «СКАЖИ МНЕ – И Я ЗАБУДУ; </w:t>
      </w:r>
      <w:r w:rsidRPr="00333D2A">
        <w:rPr>
          <w:rFonts w:ascii="Times New Roman" w:hAnsi="Times New Roman" w:cs="Times New Roman"/>
          <w:sz w:val="24"/>
          <w:szCs w:val="24"/>
        </w:rPr>
        <w:t xml:space="preserve">  ПОКАЖИ МНЕ – И Я ЗАПОМНЮ; ДАЙ СДЕЛАТЬ – И Я ПОЙМУ».</w:t>
      </w:r>
    </w:p>
    <w:p w14:paraId="069897FA" w14:textId="77777777" w:rsidR="00C76ED7" w:rsidRPr="00443DBC" w:rsidRDefault="00C76ED7" w:rsidP="00DA45E0">
      <w:pPr>
        <w:rPr>
          <w:rFonts w:ascii="Times New Roman" w:hAnsi="Times New Roman" w:cs="Times New Roman"/>
          <w:sz w:val="28"/>
          <w:szCs w:val="28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           Не секрет, что мы запоминаем:</w:t>
      </w:r>
      <w:r w:rsidRPr="00333D2A">
        <w:rPr>
          <w:rFonts w:ascii="Times New Roman" w:hAnsi="Times New Roman" w:cs="Times New Roman"/>
          <w:sz w:val="24"/>
          <w:szCs w:val="24"/>
        </w:rPr>
        <w:br/>
      </w:r>
      <w:r w:rsidRPr="00443DBC">
        <w:rPr>
          <w:rFonts w:ascii="Times New Roman" w:hAnsi="Times New Roman" w:cs="Times New Roman"/>
          <w:sz w:val="28"/>
          <w:szCs w:val="28"/>
        </w:rPr>
        <w:t>10% того, что мы читаем,</w:t>
      </w:r>
      <w:r w:rsidRPr="00443DBC">
        <w:rPr>
          <w:rFonts w:ascii="Times New Roman" w:hAnsi="Times New Roman" w:cs="Times New Roman"/>
          <w:sz w:val="28"/>
          <w:szCs w:val="28"/>
        </w:rPr>
        <w:br/>
        <w:t>20 % того, что мы слышим,</w:t>
      </w:r>
      <w:r w:rsidRPr="00443DBC">
        <w:rPr>
          <w:rFonts w:ascii="Times New Roman" w:hAnsi="Times New Roman" w:cs="Times New Roman"/>
          <w:sz w:val="28"/>
          <w:szCs w:val="28"/>
        </w:rPr>
        <w:br/>
        <w:t>30 % того, что мы видим,</w:t>
      </w:r>
      <w:r w:rsidRPr="00443DBC">
        <w:rPr>
          <w:rFonts w:ascii="Times New Roman" w:hAnsi="Times New Roman" w:cs="Times New Roman"/>
          <w:sz w:val="28"/>
          <w:szCs w:val="28"/>
        </w:rPr>
        <w:br/>
        <w:t>50% того, что мы видим и слышим,</w:t>
      </w:r>
      <w:r w:rsidRPr="00443DBC">
        <w:rPr>
          <w:rFonts w:ascii="Times New Roman" w:hAnsi="Times New Roman" w:cs="Times New Roman"/>
          <w:sz w:val="28"/>
          <w:szCs w:val="28"/>
        </w:rPr>
        <w:br/>
        <w:t>70% того, что мы говорим,</w:t>
      </w:r>
      <w:r w:rsidRPr="00443DBC">
        <w:rPr>
          <w:rFonts w:ascii="Times New Roman" w:hAnsi="Times New Roman" w:cs="Times New Roman"/>
          <w:sz w:val="28"/>
          <w:szCs w:val="28"/>
        </w:rPr>
        <w:br/>
        <w:t>90% того, что мы говорим и делаем.</w:t>
      </w:r>
    </w:p>
    <w:p w14:paraId="270B127C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Приведённые данные наглядно демонстрируют зависимость усвоения учебного материала от степени вовлечения учащихся в процесс познания</w:t>
      </w:r>
    </w:p>
    <w:p w14:paraId="6ED0EF84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При использовании пассивных методов педагог на уроке играет центральную роль. Здесь преобладает  монологовый режим общения. Педагог сам распределяет работу и необходимую информацию, предлагает на уроке заранее составленный план. Любая </w:t>
      </w:r>
      <w:r w:rsidRPr="00333D2A">
        <w:rPr>
          <w:rFonts w:ascii="Times New Roman" w:hAnsi="Times New Roman" w:cs="Times New Roman"/>
          <w:sz w:val="24"/>
          <w:szCs w:val="24"/>
        </w:rPr>
        <w:lastRenderedPageBreak/>
        <w:t>попытка ученика проявить самостоятельность, инициативу и творчество рассматривается как отход от заранее намеченного и единственно верного плана работы. Дети на таких уроках являются только объектом воздействия взрослых.</w:t>
      </w:r>
    </w:p>
    <w:p w14:paraId="60819E4D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</w:p>
    <w:p w14:paraId="67A2D9D8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</w:p>
    <w:p w14:paraId="6D8C268E" w14:textId="77777777" w:rsidR="00443DBC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6FF6FA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7.95pt;margin-top:16.05pt;width:54.75pt;height:48.7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06A3892">
          <v:shape id="_x0000_s1051" type="#_x0000_t32" style="position:absolute;margin-left:19.2pt;margin-top:8.55pt;width:43.5pt;height:5.2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6092502">
          <v:oval id="_x0000_s1036" style="position:absolute;margin-left:-52.8pt;margin-top:-5.7pt;width:1in;height:21.75pt;z-index:251658240">
            <v:textbox>
              <w:txbxContent>
                <w:p w14:paraId="762974DC" w14:textId="77777777" w:rsidR="00443DBC" w:rsidRDefault="00443DBC">
                  <w:r>
                    <w:t>учитель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7DDB41E">
          <v:shape id="_x0000_s1050" type="#_x0000_t32" style="position:absolute;margin-left:19.2pt;margin-top:-22.2pt;width:38.25pt;height:27pt;flip:y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F539613">
          <v:roundrect id="_x0000_s1038" style="position:absolute;margin-left:57.45pt;margin-top:4.8pt;width:60pt;height:24pt;z-index:251660288" arcsize="10923f">
            <v:textbox>
              <w:txbxContent>
                <w:p w14:paraId="394F1A2F" w14:textId="77777777" w:rsidR="00443DBC" w:rsidRDefault="00443DBC">
                  <w:r>
                    <w:t>ученик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4B13311">
          <v:roundrect id="_x0000_s1037" style="position:absolute;margin-left:57.45pt;margin-top:-35.7pt;width:60pt;height:24pt;z-index:251659264" arcsize="10923f">
            <v:textbox>
              <w:txbxContent>
                <w:p w14:paraId="315577C2" w14:textId="77777777" w:rsidR="00443DBC" w:rsidRDefault="00443DBC">
                  <w:r>
                    <w:t>ученик</w:t>
                  </w:r>
                </w:p>
              </w:txbxContent>
            </v:textbox>
          </v:roundrect>
        </w:pict>
      </w:r>
    </w:p>
    <w:p w14:paraId="34B015CA" w14:textId="77777777" w:rsidR="00443DBC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D00D6B0">
          <v:roundrect id="_x0000_s1039" style="position:absolute;margin-left:57.45pt;margin-top:14.95pt;width:60pt;height:24pt;z-index:251661312" arcsize="10923f">
            <v:textbox>
              <w:txbxContent>
                <w:p w14:paraId="4DE15C29" w14:textId="77777777" w:rsidR="00443DBC" w:rsidRDefault="00443DBC">
                  <w:r>
                    <w:t>ученик</w:t>
                  </w:r>
                </w:p>
              </w:txbxContent>
            </v:textbox>
          </v:roundrect>
        </w:pict>
      </w:r>
    </w:p>
    <w:p w14:paraId="6240B821" w14:textId="77777777" w:rsidR="00443DBC" w:rsidRDefault="00443DBC" w:rsidP="00DA45E0">
      <w:pPr>
        <w:rPr>
          <w:rFonts w:ascii="Times New Roman" w:hAnsi="Times New Roman" w:cs="Times New Roman"/>
          <w:sz w:val="24"/>
          <w:szCs w:val="24"/>
        </w:rPr>
      </w:pPr>
    </w:p>
    <w:p w14:paraId="67E4AA58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Современному образовательному процессу требуются новые педагогические технологии, эффективные формы его организации , активные методы обучения. </w:t>
      </w:r>
    </w:p>
    <w:p w14:paraId="4A67E270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Выделяют 3 уровня активности:</w:t>
      </w:r>
    </w:p>
    <w:p w14:paraId="0E66AED1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• Активность воспроизведения — характеризуется стремлени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ем обучаемого понять, запомнить, воспроизвести знания, овла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деть способами применения по образцу.</w:t>
      </w:r>
    </w:p>
    <w:p w14:paraId="144D5062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• Активность интерпретации — связана со стремлением обуча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емого постичь смысл изучаемого, установить связи, овладеть спо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собами применения знаний в измененных условиях.</w:t>
      </w:r>
    </w:p>
    <w:p w14:paraId="75118BE0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•  Творческая активность — предполагает устремленность обу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чаемого к теоретическому осмыслению знаний, самостоятельный поиск решения проблем, интенсивное проявление познаватель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ных интересов.</w:t>
      </w:r>
    </w:p>
    <w:p w14:paraId="3D300D22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Теоретический анализ указанной проблемы, передовой педа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гогический опыт убеждают, что наиболее конструктивным реше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нием является создание таких психолого-педагогических условий в обучении, в которых обучаемый может занять активную лично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стную позицию, в наиболее полной мере выразить себя как субъект учебной деятельности, свое индивидуальное «Я». Все сказанное выше выводит на понятие активное  обучение: постоянное взаимодействие обучаемых и преподавателя с по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мощью прямых и обратных связей.</w:t>
      </w:r>
    </w:p>
    <w:p w14:paraId="77749575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Активные методы обучения — это методы, которые побужда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ют учащихся к активной мыслительной и практической деятельности в процессе овладения учебным материалом. Активное обуче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ние предполагает использование такой системы методов, кото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рая направлена главным образом не на изложение преподавате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лем готовых знаний, их запоминание и воспроизведение, а на самостоятельное овладение учащимися знаниями и умениями в процессе активной мыслительной и практической деятельности.</w:t>
      </w:r>
    </w:p>
    <w:p w14:paraId="4E96ADFA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Особенности активных методов обучения состоят в том, что в их основе заложено побуждение к практической и мыслительной  деятельности, без которой нет движения вперед в овладении зна</w:t>
      </w:r>
      <w:r w:rsidRPr="00333D2A">
        <w:rPr>
          <w:rFonts w:ascii="Times New Roman" w:hAnsi="Times New Roman" w:cs="Times New Roman"/>
          <w:sz w:val="24"/>
          <w:szCs w:val="24"/>
        </w:rPr>
        <w:softHyphen/>
        <w:t>ниями.</w:t>
      </w:r>
    </w:p>
    <w:p w14:paraId="059D2F0F" w14:textId="77777777" w:rsidR="00381365" w:rsidRPr="00333D2A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lastRenderedPageBreak/>
        <w:t xml:space="preserve"> Активные формы обучения включают в себя следующие технологии: технология проблемного обучения, технология проектного обучения, игровые технологии, интерактивные технологии.</w:t>
      </w:r>
    </w:p>
    <w:p w14:paraId="7A2300C0" w14:textId="77777777" w:rsidR="00381365" w:rsidRDefault="00381365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Интерактивные технологии  ориентированы на более широкое взаимодействие учеников не только с учителем, но и друг с другом , а также  на доминирование активности учащихся в процессе обучения. </w:t>
      </w:r>
    </w:p>
    <w:p w14:paraId="2BE0CFB2" w14:textId="77777777" w:rsidR="008176B6" w:rsidRPr="00333D2A" w:rsidRDefault="008176B6" w:rsidP="00DA45E0">
      <w:pPr>
        <w:rPr>
          <w:rFonts w:ascii="Times New Roman" w:hAnsi="Times New Roman" w:cs="Times New Roman"/>
          <w:sz w:val="24"/>
          <w:szCs w:val="24"/>
        </w:rPr>
      </w:pPr>
    </w:p>
    <w:p w14:paraId="6A8CA293" w14:textId="77777777" w:rsidR="00381365" w:rsidRPr="00333D2A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438EAAA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3" type="#_x0000_t38" style="position:absolute;margin-left:5.7pt;margin-top:17.7pt;width:39pt;height:15.6pt;flip:y;z-index:251674624" o:connectortype="curved" adj="10800,124615,-50262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68F5598">
          <v:oval id="_x0000_s1040" style="position:absolute;margin-left:-71.55pt;margin-top:17.7pt;width:84pt;height:39.75pt;z-index:251662336">
            <v:textbox>
              <w:txbxContent>
                <w:p w14:paraId="6F584C2E" w14:textId="77777777" w:rsidR="008176B6" w:rsidRDefault="008176B6">
                  <w:r>
                    <w:t>учитель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3D3A040">
          <v:roundrect id="_x0000_s1041" style="position:absolute;margin-left:44.7pt;margin-top:7.2pt;width:68.25pt;height:20.25pt;z-index:251663360" arcsize="10923f">
            <v:textbox>
              <w:txbxContent>
                <w:p w14:paraId="331F2072" w14:textId="77777777" w:rsidR="008176B6" w:rsidRDefault="008176B6">
                  <w:r>
                    <w:t>ученик</w:t>
                  </w:r>
                </w:p>
              </w:txbxContent>
            </v:textbox>
          </v:roundrect>
        </w:pict>
      </w:r>
    </w:p>
    <w:p w14:paraId="3045C31C" w14:textId="77777777" w:rsidR="00381365" w:rsidRPr="00333D2A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8B7B728">
          <v:shape id="_x0000_s1055" type="#_x0000_t38" style="position:absolute;margin-left:-12.8pt;margin-top:31.95pt;width:61pt;height:45pt;rotation:90;flip:x;z-index:251676672" o:connectortype="curved" adj="10800,51120,-28416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AFA2F67">
          <v:shape id="_x0000_s1054" type="#_x0000_t38" style="position:absolute;margin-left:5.7pt;margin-top:23.95pt;width:39pt;height:12.3pt;z-index:251675648" o:connectortype="curved" adj="10800,-187024,-50262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4AF97342">
          <v:shape id="_x0000_s1047" type="#_x0000_t32" style="position:absolute;margin-left:73.95pt;margin-top:1.6pt;width:.05pt;height:30pt;flip:y;z-index:251669504" o:connectortype="straight">
            <v:stroke startarrow="block" endarrow="block"/>
          </v:shape>
        </w:pict>
      </w:r>
    </w:p>
    <w:p w14:paraId="7F5ADD9D" w14:textId="77777777" w:rsidR="00333D2A" w:rsidRPr="00333D2A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EC799F2">
          <v:roundrect id="_x0000_s1042" style="position:absolute;margin-left:44.7pt;margin-top:5.7pt;width:68.25pt;height:20.25pt;z-index:251664384" arcsize="10923f">
            <v:textbox>
              <w:txbxContent>
                <w:p w14:paraId="6438A584" w14:textId="77777777" w:rsidR="008176B6" w:rsidRDefault="008176B6">
                  <w:r>
                    <w:t>ученик</w:t>
                  </w:r>
                </w:p>
              </w:txbxContent>
            </v:textbox>
          </v:roundrect>
        </w:pict>
      </w:r>
    </w:p>
    <w:p w14:paraId="5BF4C512" w14:textId="77777777" w:rsidR="00333D2A" w:rsidRPr="00333D2A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A69B321">
          <v:shape id="_x0000_s1048" type="#_x0000_t32" style="position:absolute;margin-left:73.95pt;margin-top:.1pt;width:.05pt;height:28.5pt;flip:y;z-index:251670528" o:connectortype="straight">
            <v:stroke startarrow="block" endarrow="block"/>
          </v:shape>
        </w:pict>
      </w:r>
    </w:p>
    <w:p w14:paraId="58393940" w14:textId="77777777" w:rsidR="00333D2A" w:rsidRPr="00333D2A" w:rsidRDefault="00AD31A4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409C724">
          <v:roundrect id="_x0000_s1043" style="position:absolute;margin-left:40.2pt;margin-top:2.7pt;width:68.25pt;height:20.25pt;z-index:251665408" arcsize="10923f">
            <v:textbox>
              <w:txbxContent>
                <w:p w14:paraId="6F15FACC" w14:textId="77777777" w:rsidR="008176B6" w:rsidRDefault="008176B6">
                  <w:r>
                    <w:t>ученик</w:t>
                  </w:r>
                </w:p>
              </w:txbxContent>
            </v:textbox>
          </v:roundrect>
        </w:pict>
      </w:r>
    </w:p>
    <w:p w14:paraId="265633CE" w14:textId="77777777" w:rsidR="00333D2A" w:rsidRPr="00333D2A" w:rsidRDefault="008176B6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33D2A" w:rsidRPr="00333D2A">
        <w:rPr>
          <w:rFonts w:ascii="Times New Roman" w:hAnsi="Times New Roman" w:cs="Times New Roman"/>
          <w:sz w:val="24"/>
          <w:szCs w:val="24"/>
        </w:rPr>
        <w:t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Интерактивное обучение исключает доминирование как одного выступающего, так и одного мнения над другим. 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 индивидуальная, парная и групповая работа, применяются исследовательские проекты, ролевые игры, идет работа с документами и различными источниками информации, используются творческие работы. Место учителя в интерактивных уроках сводится к направлению деятельности учащихся на достижение целей урока.</w:t>
      </w:r>
    </w:p>
    <w:p w14:paraId="540E1A5C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Данный вид обучения обладает  следующими чертами:</w:t>
      </w:r>
    </w:p>
    <w:p w14:paraId="3C1621ED" w14:textId="77777777" w:rsidR="00333D2A" w:rsidRPr="008176B6" w:rsidRDefault="00333D2A" w:rsidP="00DA45E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это  взаимодействие  обучающихся  между   собой  и преподавателем (непосредственно или опосредованно);</w:t>
      </w:r>
    </w:p>
    <w:p w14:paraId="38204728" w14:textId="77777777" w:rsidR="00333D2A" w:rsidRPr="008176B6" w:rsidRDefault="00333D2A" w:rsidP="00DA45E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это процесс общения «на равных», где все участники такого общения заинтересованы в нем и готовы обмениваться информацией, высказывать свои идеи и решения, обсуждать проблемы и отстаивать свою точку зрения;</w:t>
      </w:r>
    </w:p>
    <w:p w14:paraId="49569D00" w14:textId="77777777" w:rsidR="00333D2A" w:rsidRPr="008176B6" w:rsidRDefault="00333D2A" w:rsidP="00DA45E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 xml:space="preserve">это обучение «реальности», т.е. обучение, основанное на реальных проблемах и ситуациях окружающей нас действительности. </w:t>
      </w:r>
    </w:p>
    <w:p w14:paraId="1AD1F02E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02F7CCC3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Т.е. такое обучение, которое соответствует требованиям ФГОС НОО второго поколения. </w:t>
      </w:r>
    </w:p>
    <w:p w14:paraId="77770338" w14:textId="77777777" w:rsidR="00333D2A" w:rsidRPr="008176B6" w:rsidRDefault="00333D2A" w:rsidP="00DA45E0">
      <w:pPr>
        <w:rPr>
          <w:rFonts w:ascii="Times New Roman" w:hAnsi="Times New Roman" w:cs="Times New Roman"/>
          <w:b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В 2012 году я, приняв первый класс, приступила к реализации стандартов второго поколения. Изучив результаты готовности детей к обучению в школе, ориентируясь на </w:t>
      </w:r>
      <w:r w:rsidRPr="00333D2A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современные требования к образованию, пришла к выводу, что в данных условиях необходимо применение современных образовательных технологий. Основываясь на опыте коллеги и своих теоретических знаниях, разработала </w:t>
      </w:r>
      <w:r w:rsidRPr="008176B6">
        <w:rPr>
          <w:rFonts w:ascii="Times New Roman" w:hAnsi="Times New Roman" w:cs="Times New Roman"/>
          <w:b/>
          <w:sz w:val="24"/>
          <w:szCs w:val="24"/>
        </w:rPr>
        <w:t>концепцию «Применение интерактивных технологий в начальной школе»</w:t>
      </w:r>
    </w:p>
    <w:p w14:paraId="2BC365E5" w14:textId="77777777" w:rsidR="00333D2A" w:rsidRPr="008176B6" w:rsidRDefault="00333D2A" w:rsidP="00DA45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176B6">
        <w:rPr>
          <w:rFonts w:ascii="Times New Roman" w:hAnsi="Times New Roman" w:cs="Times New Roman"/>
          <w:b/>
          <w:i/>
          <w:sz w:val="24"/>
          <w:szCs w:val="24"/>
        </w:rPr>
        <w:t xml:space="preserve">Цель: развитие и саморазвитие учащихся начальной школы путём активизации мыслительной деятельности и диалогического  взаимодействия с преподавателем и другими участниками образовательного процесса, при использовании интерактивных технологий.   </w:t>
      </w:r>
    </w:p>
    <w:p w14:paraId="0228D7F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Достижением её послужит решение следующих задач:</w:t>
      </w:r>
    </w:p>
    <w:p w14:paraId="73F2B78F" w14:textId="77777777" w:rsidR="00333D2A" w:rsidRPr="008176B6" w:rsidRDefault="00333D2A" w:rsidP="00DA45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формировать интерес к изучаемому предмету;</w:t>
      </w:r>
    </w:p>
    <w:p w14:paraId="4178E110" w14:textId="77777777" w:rsidR="00333D2A" w:rsidRPr="008176B6" w:rsidRDefault="00333D2A" w:rsidP="00DA45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развивать самостоятельность учащихся;</w:t>
      </w:r>
    </w:p>
    <w:p w14:paraId="555EF3CF" w14:textId="77777777" w:rsidR="00333D2A" w:rsidRPr="008176B6" w:rsidRDefault="00333D2A" w:rsidP="00DA45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обогащать социальный опыт учащихся путем переживания жизненных ситуаций;</w:t>
      </w:r>
    </w:p>
    <w:p w14:paraId="36BC339A" w14:textId="77777777" w:rsidR="00333D2A" w:rsidRPr="008176B6" w:rsidRDefault="00333D2A" w:rsidP="00DA45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комфортно чувствовать себя на занятиях;</w:t>
      </w:r>
    </w:p>
    <w:p w14:paraId="6D1467E5" w14:textId="77777777" w:rsidR="00333D2A" w:rsidRPr="008176B6" w:rsidRDefault="00333D2A" w:rsidP="00DA45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 xml:space="preserve">проявлять свою индивидуальность в учебном процессе </w:t>
      </w:r>
    </w:p>
    <w:p w14:paraId="42E2AAF0" w14:textId="77777777" w:rsidR="00333D2A" w:rsidRPr="008176B6" w:rsidRDefault="00333D2A" w:rsidP="00DA45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sz w:val="24"/>
          <w:szCs w:val="24"/>
        </w:rPr>
        <w:t>развивать навыки анализа, критичности мышления, взаимодействия, коммуникации;</w:t>
      </w:r>
    </w:p>
    <w:p w14:paraId="0CC47EA6" w14:textId="77777777" w:rsidR="00333D2A" w:rsidRPr="00333D2A" w:rsidRDefault="008176B6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33D2A" w:rsidRPr="00333D2A">
        <w:rPr>
          <w:rFonts w:ascii="Times New Roman" w:hAnsi="Times New Roman" w:cs="Times New Roman"/>
          <w:sz w:val="24"/>
          <w:szCs w:val="24"/>
        </w:rPr>
        <w:t>Основными принципами моей педагогической деятельности при достижении поставленных задач являются:</w:t>
      </w:r>
    </w:p>
    <w:p w14:paraId="693B6864" w14:textId="77777777" w:rsidR="00333D2A" w:rsidRPr="008176B6" w:rsidRDefault="00333D2A" w:rsidP="00DA45E0">
      <w:pPr>
        <w:pStyle w:val="a3"/>
        <w:ind w:left="284" w:firstLine="661"/>
        <w:rPr>
          <w:rFonts w:ascii="Times New Roman" w:hAnsi="Times New Roman" w:cs="Times New Roman"/>
          <w:sz w:val="24"/>
          <w:szCs w:val="24"/>
        </w:rPr>
      </w:pPr>
      <w:r w:rsidRPr="008176B6">
        <w:rPr>
          <w:rFonts w:ascii="Times New Roman" w:hAnsi="Times New Roman" w:cs="Times New Roman"/>
          <w:b/>
          <w:i/>
          <w:sz w:val="24"/>
          <w:szCs w:val="24"/>
        </w:rPr>
        <w:t>Принцип  гуманизации</w:t>
      </w:r>
      <w:r w:rsidRPr="008176B6">
        <w:rPr>
          <w:rFonts w:ascii="Times New Roman" w:hAnsi="Times New Roman" w:cs="Times New Roman"/>
          <w:sz w:val="24"/>
          <w:szCs w:val="24"/>
        </w:rPr>
        <w:t xml:space="preserve"> предполагает развитие ребенка, ориентацию на успех, изменение отношений в системе «учитель - ученик» (установления связей сотрудничества); </w:t>
      </w:r>
      <w:r w:rsidRPr="008176B6">
        <w:rPr>
          <w:rFonts w:ascii="Times New Roman" w:hAnsi="Times New Roman" w:cs="Times New Roman"/>
          <w:sz w:val="24"/>
          <w:szCs w:val="24"/>
        </w:rPr>
        <w:br/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 xml:space="preserve">   Принцип деятельности</w:t>
      </w:r>
      <w:r w:rsidRPr="008176B6">
        <w:rPr>
          <w:rFonts w:ascii="Times New Roman" w:hAnsi="Times New Roman" w:cs="Times New Roman"/>
          <w:sz w:val="24"/>
          <w:szCs w:val="24"/>
        </w:rPr>
        <w:t xml:space="preserve"> предполагает активное включение ребенка в учебно-познавательную деятельность. Формирование личности  ученика и продвижение его в развитии осуществляется не тогда, когда он воспринимает готовое знание, а в процессе его собственной деятельности, направленной на "открытие" им нового знания;</w:t>
      </w:r>
      <w:r w:rsidRPr="008176B6">
        <w:rPr>
          <w:rFonts w:ascii="Times New Roman" w:hAnsi="Times New Roman" w:cs="Times New Roman"/>
          <w:sz w:val="24"/>
          <w:szCs w:val="24"/>
        </w:rPr>
        <w:br/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>    Принцип развивающего обучения</w:t>
      </w:r>
      <w:r w:rsidRPr="008176B6">
        <w:rPr>
          <w:rFonts w:ascii="Times New Roman" w:hAnsi="Times New Roman" w:cs="Times New Roman"/>
          <w:sz w:val="24"/>
          <w:szCs w:val="24"/>
        </w:rPr>
        <w:t>, основанный на применении методов творческой мыслительной деятельности, развитие умственных способностей, самообразования учащихся.</w:t>
      </w:r>
      <w:r w:rsidRPr="008176B6">
        <w:rPr>
          <w:rFonts w:ascii="Times New Roman" w:hAnsi="Times New Roman" w:cs="Times New Roman"/>
          <w:sz w:val="24"/>
          <w:szCs w:val="24"/>
        </w:rPr>
        <w:br/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>    Принцип культуросообразности</w:t>
      </w:r>
      <w:r w:rsidRPr="008176B6">
        <w:rPr>
          <w:rFonts w:ascii="Times New Roman" w:hAnsi="Times New Roman" w:cs="Times New Roman"/>
          <w:sz w:val="24"/>
          <w:szCs w:val="24"/>
        </w:rPr>
        <w:t xml:space="preserve"> в гуманитарном образовательном пространстве позволяет интегрировать знания в различных научных областях.</w:t>
      </w:r>
      <w:r w:rsidRPr="008176B6">
        <w:rPr>
          <w:rFonts w:ascii="Times New Roman" w:hAnsi="Times New Roman" w:cs="Times New Roman"/>
          <w:sz w:val="24"/>
          <w:szCs w:val="24"/>
        </w:rPr>
        <w:br/>
        <w:t>    </w:t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>Принцип психологической комфортности</w:t>
      </w:r>
      <w:r w:rsidRPr="008176B6">
        <w:rPr>
          <w:rFonts w:ascii="Times New Roman" w:hAnsi="Times New Roman" w:cs="Times New Roman"/>
          <w:sz w:val="24"/>
          <w:szCs w:val="24"/>
        </w:rPr>
        <w:t xml:space="preserve"> предполагает снятие по возможности всех стрессообразующих факторов учебного процесса, создание атмосферы, которая расковывает детей, и в которой они чувствуют себя "как дома".</w:t>
      </w:r>
      <w:r w:rsidRPr="008176B6">
        <w:rPr>
          <w:rFonts w:ascii="Times New Roman" w:hAnsi="Times New Roman" w:cs="Times New Roman"/>
          <w:sz w:val="24"/>
          <w:szCs w:val="24"/>
        </w:rPr>
        <w:br/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>    Принцип вариативности</w:t>
      </w:r>
      <w:r w:rsidRPr="008176B6">
        <w:rPr>
          <w:rFonts w:ascii="Times New Roman" w:hAnsi="Times New Roman" w:cs="Times New Roman"/>
          <w:sz w:val="24"/>
          <w:szCs w:val="24"/>
        </w:rPr>
        <w:t xml:space="preserve"> предполагает развитие у учащихся вариативного мышления, то есть понимания возможности различных вариантов решения задачи и умения осуществлять систематический перебор вариантов.</w:t>
      </w:r>
      <w:r w:rsidRPr="008176B6">
        <w:rPr>
          <w:rFonts w:ascii="Times New Roman" w:hAnsi="Times New Roman" w:cs="Times New Roman"/>
          <w:sz w:val="24"/>
          <w:szCs w:val="24"/>
        </w:rPr>
        <w:br/>
        <w:t>    </w:t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>Принцип индивидуализации обучения</w:t>
      </w:r>
      <w:r w:rsidRPr="008176B6">
        <w:rPr>
          <w:rFonts w:ascii="Times New Roman" w:hAnsi="Times New Roman" w:cs="Times New Roman"/>
          <w:sz w:val="24"/>
          <w:szCs w:val="24"/>
        </w:rPr>
        <w:t>, который предполагает  учет уровня развития  каждого ученика.</w:t>
      </w:r>
      <w:r w:rsidRPr="008176B6">
        <w:rPr>
          <w:rFonts w:ascii="Times New Roman" w:hAnsi="Times New Roman" w:cs="Times New Roman"/>
          <w:sz w:val="24"/>
          <w:szCs w:val="24"/>
        </w:rPr>
        <w:br/>
      </w:r>
      <w:r w:rsidRPr="008176B6">
        <w:rPr>
          <w:rFonts w:ascii="Times New Roman" w:hAnsi="Times New Roman" w:cs="Times New Roman"/>
          <w:b/>
          <w:i/>
          <w:sz w:val="24"/>
          <w:szCs w:val="24"/>
        </w:rPr>
        <w:t xml:space="preserve">    Принцип творчества (креативности)</w:t>
      </w:r>
      <w:r w:rsidRPr="008176B6">
        <w:rPr>
          <w:rFonts w:ascii="Times New Roman" w:hAnsi="Times New Roman" w:cs="Times New Roman"/>
          <w:sz w:val="24"/>
          <w:szCs w:val="24"/>
        </w:rPr>
        <w:t xml:space="preserve"> предполагает максимальную ориентацию на </w:t>
      </w:r>
      <w:r w:rsidRPr="008176B6">
        <w:rPr>
          <w:rFonts w:ascii="Times New Roman" w:hAnsi="Times New Roman" w:cs="Times New Roman"/>
          <w:sz w:val="24"/>
          <w:szCs w:val="24"/>
        </w:rPr>
        <w:lastRenderedPageBreak/>
        <w:t>творческой начало в учебной деятельности школьников, приобретение ими собственного опыта творческой деятельности.</w:t>
      </w:r>
      <w:r w:rsidRPr="008176B6">
        <w:rPr>
          <w:rFonts w:ascii="Times New Roman" w:hAnsi="Times New Roman" w:cs="Times New Roman"/>
          <w:sz w:val="24"/>
          <w:szCs w:val="24"/>
        </w:rPr>
        <w:br/>
      </w:r>
    </w:p>
    <w:p w14:paraId="2720A61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2A915B96" w14:textId="77777777" w:rsidR="00DA45E0" w:rsidRDefault="00DA45E0" w:rsidP="00DA45E0">
      <w:pPr>
        <w:rPr>
          <w:rFonts w:ascii="Times New Roman" w:hAnsi="Times New Roman" w:cs="Times New Roman"/>
          <w:sz w:val="24"/>
          <w:szCs w:val="24"/>
        </w:rPr>
      </w:pPr>
    </w:p>
    <w:p w14:paraId="2573540C" w14:textId="77777777" w:rsidR="00DA45E0" w:rsidRDefault="00DA45E0" w:rsidP="00DA45E0">
      <w:pPr>
        <w:rPr>
          <w:rFonts w:ascii="Times New Roman" w:hAnsi="Times New Roman" w:cs="Times New Roman"/>
          <w:sz w:val="24"/>
          <w:szCs w:val="24"/>
        </w:rPr>
      </w:pPr>
    </w:p>
    <w:p w14:paraId="546C1FEF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Как уже было сказано выше,  интерактивное  обучение - это такая организация процесса обучения, при которой  невозможно неучастие ученика в коллективном, взаимодополняющем, основанном на взаимодействии всех его участников процессе  обучающего познания.</w:t>
      </w:r>
    </w:p>
    <w:p w14:paraId="5311E9EA" w14:textId="77777777" w:rsidR="00333D2A" w:rsidRPr="00DA45E0" w:rsidRDefault="00333D2A" w:rsidP="00DA45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A45E0">
        <w:rPr>
          <w:rFonts w:ascii="Times New Roman" w:hAnsi="Times New Roman" w:cs="Times New Roman"/>
          <w:b/>
          <w:i/>
          <w:sz w:val="24"/>
          <w:szCs w:val="24"/>
        </w:rPr>
        <w:t xml:space="preserve">Формами интерактивного обучения являются: </w:t>
      </w:r>
    </w:p>
    <w:p w14:paraId="7147AAE5" w14:textId="77777777" w:rsidR="00333D2A" w:rsidRPr="00DA45E0" w:rsidRDefault="00333D2A" w:rsidP="00DA45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A45E0">
        <w:rPr>
          <w:rFonts w:ascii="Times New Roman" w:hAnsi="Times New Roman" w:cs="Times New Roman"/>
          <w:b/>
          <w:i/>
          <w:sz w:val="24"/>
          <w:szCs w:val="24"/>
        </w:rPr>
        <w:t>Работа в статичных парах или парах сменного состава;</w:t>
      </w:r>
    </w:p>
    <w:p w14:paraId="6573FAD1" w14:textId="77777777" w:rsidR="00333D2A" w:rsidRPr="00DA45E0" w:rsidRDefault="00333D2A" w:rsidP="00DA45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A45E0">
        <w:rPr>
          <w:rFonts w:ascii="Times New Roman" w:hAnsi="Times New Roman" w:cs="Times New Roman"/>
          <w:b/>
          <w:i/>
          <w:sz w:val="24"/>
          <w:szCs w:val="24"/>
        </w:rPr>
        <w:t>Работа в малых группах;</w:t>
      </w:r>
    </w:p>
    <w:p w14:paraId="2D6A05DC" w14:textId="77777777" w:rsidR="00333D2A" w:rsidRPr="00DA45E0" w:rsidRDefault="00333D2A" w:rsidP="00DA45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A45E0">
        <w:rPr>
          <w:rFonts w:ascii="Times New Roman" w:hAnsi="Times New Roman" w:cs="Times New Roman"/>
          <w:b/>
          <w:i/>
          <w:sz w:val="24"/>
          <w:szCs w:val="24"/>
        </w:rPr>
        <w:t>Игровое сотрудничество</w:t>
      </w:r>
    </w:p>
    <w:p w14:paraId="576F8BE8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6D572BF4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Термин «интерактивные технологии» связан, как правило, с двумя группами взаимосвязанных технологий: первая группа - обучение, построенное на общении с компьютером и посредством компьютера и вторая группа – бескомпьютерное - специально организованное учебное взаимодействие между обучающимися.</w:t>
      </w:r>
    </w:p>
    <w:p w14:paraId="443E2654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При существующей материальной базе в моей работе преобладают бескомпьютерные технологии.</w:t>
      </w:r>
    </w:p>
    <w:p w14:paraId="1F513391" w14:textId="77777777" w:rsidR="00DA45E0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В  своей практике  я начинаю использование интерактивных форм с работы в статичных парах, для первоклассников это важный этап в обучении сотрудничеству на уроке. При формировании умения действовать в постоянных парах, можно осуществлять переход на работу в парах сменного состава.</w:t>
      </w:r>
    </w:p>
    <w:p w14:paraId="09340D5B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Игровое сотрудничество, если это способствует достижению цели урока, использую на  протяжении всего обучения в начальной школе.</w:t>
      </w:r>
    </w:p>
    <w:p w14:paraId="2CF12112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В интерактивной методике, как и в любой другой методике преподавания, существует множество приемов, которые способствуют организации взаимодействия в группе. Эти приемы можно классифицировать следующим образом:</w:t>
      </w:r>
    </w:p>
    <w:p w14:paraId="398E6E2E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Мозговой штурм</w:t>
      </w:r>
    </w:p>
    <w:p w14:paraId="2825AEDB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Общая дискуссия</w:t>
      </w:r>
    </w:p>
    <w:p w14:paraId="48B1E0B9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Сходства/различия</w:t>
      </w:r>
    </w:p>
    <w:p w14:paraId="6B06F8E3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Ранжирование</w:t>
      </w:r>
    </w:p>
    <w:p w14:paraId="05871AF3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lastRenderedPageBreak/>
        <w:t>Поиск соответствий</w:t>
      </w:r>
    </w:p>
    <w:p w14:paraId="2B2180C5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Рейтинг</w:t>
      </w:r>
    </w:p>
    <w:p w14:paraId="3F55CAA7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Классификация</w:t>
      </w:r>
    </w:p>
    <w:p w14:paraId="594C2E46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Обобщение</w:t>
      </w:r>
    </w:p>
    <w:p w14:paraId="5A9829D1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Верно/неверно</w:t>
      </w:r>
    </w:p>
    <w:p w14:paraId="1A891078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Правильно или требует изменений</w:t>
      </w:r>
    </w:p>
    <w:p w14:paraId="17498165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Преимущества и недостатки</w:t>
      </w:r>
    </w:p>
    <w:p w14:paraId="79F5C333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Выявление последствий</w:t>
      </w:r>
    </w:p>
    <w:p w14:paraId="644E6E9E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Как вы думаете?</w:t>
      </w:r>
    </w:p>
    <w:p w14:paraId="2FF67D3D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Исследование и отчет</w:t>
      </w:r>
    </w:p>
    <w:p w14:paraId="1E2F5ED6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 xml:space="preserve">Ролевая игра </w:t>
      </w:r>
    </w:p>
    <w:p w14:paraId="1A55EAC5" w14:textId="77777777" w:rsidR="00333D2A" w:rsidRPr="0077467C" w:rsidRDefault="00DA45E0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Один – вдвоём –  все вместе</w:t>
      </w:r>
    </w:p>
    <w:p w14:paraId="6D1C55CA" w14:textId="77777777" w:rsidR="00333D2A" w:rsidRPr="0077467C" w:rsidRDefault="00DA45E0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>Дерево решений</w:t>
      </w:r>
    </w:p>
    <w:p w14:paraId="7314187F" w14:textId="77777777" w:rsidR="00333D2A" w:rsidRPr="0077467C" w:rsidRDefault="00333D2A" w:rsidP="007746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467C">
        <w:rPr>
          <w:rFonts w:ascii="Times New Roman" w:hAnsi="Times New Roman" w:cs="Times New Roman"/>
          <w:sz w:val="24"/>
          <w:szCs w:val="24"/>
        </w:rPr>
        <w:t xml:space="preserve">Незаконченное предложение и др. </w:t>
      </w:r>
    </w:p>
    <w:p w14:paraId="64FCB28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4D5AB326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Я считаю, что </w:t>
      </w:r>
      <w:r w:rsidRPr="00DA45E0">
        <w:rPr>
          <w:rFonts w:ascii="Times New Roman" w:hAnsi="Times New Roman" w:cs="Times New Roman"/>
          <w:b/>
          <w:sz w:val="24"/>
          <w:szCs w:val="24"/>
        </w:rPr>
        <w:t>инновационность в обучении</w:t>
      </w:r>
      <w:r w:rsidRPr="00333D2A">
        <w:rPr>
          <w:rFonts w:ascii="Times New Roman" w:hAnsi="Times New Roman" w:cs="Times New Roman"/>
          <w:sz w:val="24"/>
          <w:szCs w:val="24"/>
        </w:rPr>
        <w:t xml:space="preserve"> связана с творческим поиском на основе имеющегося опыта. Следовательно,  </w:t>
      </w:r>
      <w:r w:rsidRPr="00DA45E0">
        <w:rPr>
          <w:rFonts w:ascii="Times New Roman" w:hAnsi="Times New Roman" w:cs="Times New Roman"/>
          <w:b/>
          <w:sz w:val="24"/>
          <w:szCs w:val="24"/>
        </w:rPr>
        <w:t>новизной</w:t>
      </w:r>
      <w:r w:rsidRPr="00333D2A">
        <w:rPr>
          <w:rFonts w:ascii="Times New Roman" w:hAnsi="Times New Roman" w:cs="Times New Roman"/>
          <w:sz w:val="24"/>
          <w:szCs w:val="24"/>
        </w:rPr>
        <w:t xml:space="preserve"> моей концепции является адаптация интерактивных приёмов для учащихся начальной школы, создание на основе известных упражнений собственных, отвечающих требованиям программного  материала и особенностям учеников.</w:t>
      </w:r>
    </w:p>
    <w:p w14:paraId="2B97902C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Вот </w:t>
      </w:r>
      <w:r w:rsidR="00DA45E0">
        <w:rPr>
          <w:rFonts w:ascii="Times New Roman" w:hAnsi="Times New Roman" w:cs="Times New Roman"/>
          <w:sz w:val="24"/>
          <w:szCs w:val="24"/>
        </w:rPr>
        <w:t xml:space="preserve">некоторые </w:t>
      </w:r>
      <w:r w:rsidRPr="00333D2A">
        <w:rPr>
          <w:rFonts w:ascii="Times New Roman" w:hAnsi="Times New Roman" w:cs="Times New Roman"/>
          <w:sz w:val="24"/>
          <w:szCs w:val="24"/>
        </w:rPr>
        <w:t>примеры интерактивных упражнений, используемых мною на уроках.</w:t>
      </w:r>
    </w:p>
    <w:p w14:paraId="7082B9E1" w14:textId="77777777" w:rsidR="00DA45E0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b/>
          <w:sz w:val="24"/>
          <w:szCs w:val="24"/>
        </w:rPr>
        <w:t>«Поиск соответствий».</w:t>
      </w:r>
      <w:r w:rsidRPr="00333D2A">
        <w:rPr>
          <w:rFonts w:ascii="Times New Roman" w:hAnsi="Times New Roman" w:cs="Times New Roman"/>
          <w:sz w:val="24"/>
          <w:szCs w:val="24"/>
        </w:rPr>
        <w:t xml:space="preserve"> При выполнении этого задания от учащихся требуется определить соответствие слова или выражения описанию, причем это задание рекомендуется сделать до того, как учащиеся начнут знакомиться с трудными текстами. Это хорошее задание для закрепления смысла понятий.</w:t>
      </w:r>
    </w:p>
    <w:p w14:paraId="6221DB08" w14:textId="77777777" w:rsidR="00DA45E0" w:rsidRPr="00DA45E0" w:rsidRDefault="00333D2A" w:rsidP="00DA45E0">
      <w:pPr>
        <w:rPr>
          <w:rFonts w:ascii="Times New Roman" w:hAnsi="Times New Roman" w:cs="Times New Roman"/>
          <w:b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На основе приёма </w:t>
      </w:r>
      <w:r w:rsidRPr="00DA45E0">
        <w:rPr>
          <w:rFonts w:ascii="Times New Roman" w:hAnsi="Times New Roman" w:cs="Times New Roman"/>
          <w:b/>
          <w:sz w:val="24"/>
          <w:szCs w:val="24"/>
        </w:rPr>
        <w:t>«Ранжирование»</w:t>
      </w:r>
      <w:r w:rsidRPr="00333D2A">
        <w:rPr>
          <w:rFonts w:ascii="Times New Roman" w:hAnsi="Times New Roman" w:cs="Times New Roman"/>
          <w:sz w:val="24"/>
          <w:szCs w:val="24"/>
        </w:rPr>
        <w:t xml:space="preserve">  разработала</w:t>
      </w:r>
      <w:r w:rsidR="00DA45E0">
        <w:rPr>
          <w:rFonts w:ascii="Times New Roman" w:hAnsi="Times New Roman" w:cs="Times New Roman"/>
          <w:sz w:val="24"/>
          <w:szCs w:val="24"/>
        </w:rPr>
        <w:t xml:space="preserve"> и </w:t>
      </w:r>
      <w:r w:rsidRPr="00333D2A">
        <w:rPr>
          <w:rFonts w:ascii="Times New Roman" w:hAnsi="Times New Roman" w:cs="Times New Roman"/>
          <w:sz w:val="24"/>
          <w:szCs w:val="24"/>
        </w:rPr>
        <w:t xml:space="preserve"> использую упражнение  </w:t>
      </w:r>
      <w:r w:rsidRPr="00DA45E0">
        <w:rPr>
          <w:rFonts w:ascii="Times New Roman" w:hAnsi="Times New Roman" w:cs="Times New Roman"/>
          <w:b/>
          <w:sz w:val="24"/>
          <w:szCs w:val="24"/>
        </w:rPr>
        <w:t>«Что важнее?»</w:t>
      </w:r>
    </w:p>
    <w:p w14:paraId="47DCAA22" w14:textId="77777777" w:rsidR="00DA45E0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При выполнении этого задания от учащихся требуется рассмотреть ряд утверждений и определить относительную важность или ценность каждого из них в сравнении с другими.</w:t>
      </w:r>
    </w:p>
    <w:p w14:paraId="7777A73A" w14:textId="77777777" w:rsidR="00DA45E0" w:rsidRPr="00DA45E0" w:rsidRDefault="00333D2A" w:rsidP="00DA45E0">
      <w:pPr>
        <w:rPr>
          <w:rFonts w:ascii="Times New Roman" w:hAnsi="Times New Roman" w:cs="Times New Roman"/>
          <w:b/>
          <w:sz w:val="24"/>
          <w:szCs w:val="24"/>
        </w:rPr>
      </w:pPr>
      <w:r w:rsidRPr="00DA45E0">
        <w:rPr>
          <w:rFonts w:ascii="Times New Roman" w:hAnsi="Times New Roman" w:cs="Times New Roman"/>
          <w:b/>
          <w:sz w:val="24"/>
          <w:szCs w:val="24"/>
        </w:rPr>
        <w:t>«Выбери позицию»</w:t>
      </w:r>
    </w:p>
    <w:p w14:paraId="445743D9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Предлагается проблемный вопрос, две противоположные точки зрения и три позиции: «Да» (за первое предложение), «Нет» (за второе предложение), «Не знаю, не определил </w:t>
      </w:r>
      <w:r w:rsidRPr="00333D2A">
        <w:rPr>
          <w:rFonts w:ascii="Times New Roman" w:hAnsi="Times New Roman" w:cs="Times New Roman"/>
          <w:sz w:val="24"/>
          <w:szCs w:val="24"/>
        </w:rPr>
        <w:lastRenderedPageBreak/>
        <w:t>собственную позицию». Учащиеся класса выбирают определенную позицию, формируют три группы, обговаривают правильность своей позиции. Один или несколько членов каждой группы аргументируют свою позицию, после чего происходит коллективное обсуждение проблемы и понятие правильного решения</w:t>
      </w:r>
    </w:p>
    <w:p w14:paraId="62D2A556" w14:textId="77777777" w:rsidR="00333D2A" w:rsidRPr="00DA45E0" w:rsidRDefault="00333D2A" w:rsidP="00DA45E0">
      <w:pPr>
        <w:rPr>
          <w:rFonts w:ascii="Times New Roman" w:hAnsi="Times New Roman" w:cs="Times New Roman"/>
          <w:b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  Прием </w:t>
      </w:r>
      <w:r w:rsidRPr="00DA45E0">
        <w:rPr>
          <w:rFonts w:ascii="Times New Roman" w:hAnsi="Times New Roman" w:cs="Times New Roman"/>
          <w:b/>
          <w:sz w:val="24"/>
          <w:szCs w:val="24"/>
        </w:rPr>
        <w:t>«Верно/Неверно».</w:t>
      </w:r>
    </w:p>
    <w:p w14:paraId="461DB559" w14:textId="77777777" w:rsidR="00DA45E0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При выполнении  приема учащиеся внимательно читают утверждения и решают, верны они или нет. Это может быть хорошим способом закрепить старые понятия, нацелить, учащихся на поиск нужных ответов в исходных документах и проверить их понимание. В результате обычно возникает много дискуссий.</w:t>
      </w:r>
    </w:p>
    <w:p w14:paraId="7CC300C1" w14:textId="77777777" w:rsidR="00333D2A" w:rsidRPr="00DA45E0" w:rsidRDefault="00333D2A" w:rsidP="00DA45E0">
      <w:pPr>
        <w:rPr>
          <w:rFonts w:ascii="Times New Roman" w:hAnsi="Times New Roman" w:cs="Times New Roman"/>
          <w:b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При переходе к работе в малых группах использую приём </w:t>
      </w:r>
      <w:r w:rsidRPr="00DA45E0">
        <w:rPr>
          <w:rFonts w:ascii="Times New Roman" w:hAnsi="Times New Roman" w:cs="Times New Roman"/>
          <w:b/>
          <w:sz w:val="24"/>
          <w:szCs w:val="24"/>
        </w:rPr>
        <w:t>«Один – два – четыре»</w:t>
      </w:r>
    </w:p>
    <w:p w14:paraId="6000DBC1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Учащимся предлагается проблема или информация, которую они сначала отрабатывают самостоятельно, затем обговаривают в парах, далее объединяются в четверки. После принятия совместного решения в четверках происходит совместное  обговаривание  вопроса.</w:t>
      </w:r>
    </w:p>
    <w:p w14:paraId="1BFB6DD5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b/>
          <w:sz w:val="24"/>
          <w:szCs w:val="24"/>
        </w:rPr>
        <w:t>«Сходства и различия».</w:t>
      </w:r>
      <w:r w:rsidRPr="00333D2A">
        <w:rPr>
          <w:rFonts w:ascii="Times New Roman" w:hAnsi="Times New Roman" w:cs="Times New Roman"/>
          <w:sz w:val="24"/>
          <w:szCs w:val="24"/>
        </w:rPr>
        <w:t xml:space="preserve"> Учащиеся в парах или малых группах выделяют  общие и отличительные признаки, затем происходит  совместное подведение итогов.</w:t>
      </w:r>
    </w:p>
    <w:p w14:paraId="17B13B61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053FB828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 Использование интерактивных технологий выдвигает определенные требования к структуре урока. Структура таких уроков состоит из пяти этапов</w:t>
      </w:r>
    </w:p>
    <w:p w14:paraId="788887AE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900"/>
        <w:gridCol w:w="3240"/>
        <w:gridCol w:w="2803"/>
      </w:tblGrid>
      <w:tr w:rsidR="00333D2A" w:rsidRPr="00333D2A" w14:paraId="476926B3" w14:textId="77777777" w:rsidTr="001A08E7">
        <w:tc>
          <w:tcPr>
            <w:tcW w:w="2628" w:type="dxa"/>
          </w:tcPr>
          <w:p w14:paraId="28CA2469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900" w:type="dxa"/>
          </w:tcPr>
          <w:p w14:paraId="6DE38FE8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% врем.</w:t>
            </w:r>
          </w:p>
        </w:tc>
        <w:tc>
          <w:tcPr>
            <w:tcW w:w="3240" w:type="dxa"/>
          </w:tcPr>
          <w:p w14:paraId="4E14A739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Методическая цель</w:t>
            </w:r>
          </w:p>
        </w:tc>
        <w:tc>
          <w:tcPr>
            <w:tcW w:w="2803" w:type="dxa"/>
          </w:tcPr>
          <w:p w14:paraId="09601DF0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Примерные методики</w:t>
            </w:r>
          </w:p>
        </w:tc>
      </w:tr>
      <w:tr w:rsidR="00333D2A" w:rsidRPr="00333D2A" w14:paraId="0537605D" w14:textId="77777777" w:rsidTr="001A08E7">
        <w:tc>
          <w:tcPr>
            <w:tcW w:w="2628" w:type="dxa"/>
          </w:tcPr>
          <w:p w14:paraId="27FE88CE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I. Мотивация</w:t>
            </w:r>
          </w:p>
        </w:tc>
        <w:tc>
          <w:tcPr>
            <w:tcW w:w="900" w:type="dxa"/>
          </w:tcPr>
          <w:p w14:paraId="6AD31043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240" w:type="dxa"/>
          </w:tcPr>
          <w:p w14:paraId="3E23DAD8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Сконцентрировать внимание и вызвать интерес к изучению данной темы.</w:t>
            </w:r>
          </w:p>
        </w:tc>
        <w:tc>
          <w:tcPr>
            <w:tcW w:w="2803" w:type="dxa"/>
          </w:tcPr>
          <w:p w14:paraId="008F57BB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«Мозговой штурм»</w:t>
            </w:r>
          </w:p>
          <w:p w14:paraId="16254A72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«Блицопрос»</w:t>
            </w:r>
          </w:p>
          <w:p w14:paraId="2FA5C305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«Микрофон»</w:t>
            </w:r>
          </w:p>
        </w:tc>
      </w:tr>
      <w:tr w:rsidR="00333D2A" w:rsidRPr="00333D2A" w14:paraId="70E5E36B" w14:textId="77777777" w:rsidTr="001A08E7">
        <w:tc>
          <w:tcPr>
            <w:tcW w:w="2628" w:type="dxa"/>
          </w:tcPr>
          <w:p w14:paraId="38787AD5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II. Оглашение темы задач</w:t>
            </w:r>
          </w:p>
        </w:tc>
        <w:tc>
          <w:tcPr>
            <w:tcW w:w="900" w:type="dxa"/>
          </w:tcPr>
          <w:p w14:paraId="010D1191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240" w:type="dxa"/>
          </w:tcPr>
          <w:p w14:paraId="6D678ABD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Обеспечить понимание учащимися их деятельности, чего они должны достигнуть в результате урока, что его ожидает.</w:t>
            </w:r>
          </w:p>
        </w:tc>
        <w:tc>
          <w:tcPr>
            <w:tcW w:w="2803" w:type="dxa"/>
          </w:tcPr>
          <w:p w14:paraId="3842752A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Через эпиграф</w:t>
            </w:r>
          </w:p>
          <w:p w14:paraId="68959F0D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Через слово</w:t>
            </w:r>
          </w:p>
          <w:p w14:paraId="4F03AAE9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Через название</w:t>
            </w:r>
          </w:p>
          <w:p w14:paraId="5AC089C7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28F08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D2A" w:rsidRPr="00333D2A" w14:paraId="3EAD648C" w14:textId="77777777" w:rsidTr="001A08E7">
        <w:tc>
          <w:tcPr>
            <w:tcW w:w="2628" w:type="dxa"/>
          </w:tcPr>
          <w:p w14:paraId="3E5284F2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III. Получение необходимой информации</w:t>
            </w:r>
          </w:p>
        </w:tc>
        <w:tc>
          <w:tcPr>
            <w:tcW w:w="900" w:type="dxa"/>
          </w:tcPr>
          <w:p w14:paraId="7EC3022A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240" w:type="dxa"/>
          </w:tcPr>
          <w:p w14:paraId="1A3705B0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Инструктаж учащихся для выполнения задания.</w:t>
            </w:r>
          </w:p>
        </w:tc>
        <w:tc>
          <w:tcPr>
            <w:tcW w:w="2803" w:type="dxa"/>
          </w:tcPr>
          <w:p w14:paraId="4BE1F14D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Мини-лекция</w:t>
            </w:r>
          </w:p>
          <w:p w14:paraId="35F2F1F0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раздаточным </w:t>
            </w:r>
            <w:r w:rsidRPr="00333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</w:t>
            </w:r>
          </w:p>
          <w:p w14:paraId="44384B4B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Презентация домашнего задания</w:t>
            </w:r>
          </w:p>
        </w:tc>
      </w:tr>
      <w:tr w:rsidR="00333D2A" w:rsidRPr="00333D2A" w14:paraId="5D194050" w14:textId="77777777" w:rsidTr="001A08E7">
        <w:tc>
          <w:tcPr>
            <w:tcW w:w="2628" w:type="dxa"/>
          </w:tcPr>
          <w:p w14:paraId="1CF722B5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IV. Интерактивное задание</w:t>
            </w:r>
          </w:p>
        </w:tc>
        <w:tc>
          <w:tcPr>
            <w:tcW w:w="900" w:type="dxa"/>
          </w:tcPr>
          <w:p w14:paraId="4FFB370B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3240" w:type="dxa"/>
          </w:tcPr>
          <w:p w14:paraId="737B9129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Практическое усвоение материала.</w:t>
            </w:r>
          </w:p>
        </w:tc>
        <w:tc>
          <w:tcPr>
            <w:tcW w:w="2803" w:type="dxa"/>
          </w:tcPr>
          <w:p w14:paraId="667CCEDF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 xml:space="preserve"> «ПРЕСС», «Кару</w:t>
            </w:r>
            <w:r w:rsidR="00DA45E0">
              <w:rPr>
                <w:rFonts w:ascii="Times New Roman" w:hAnsi="Times New Roman" w:cs="Times New Roman"/>
                <w:sz w:val="24"/>
                <w:szCs w:val="24"/>
              </w:rPr>
              <w:t xml:space="preserve">сель», «Микрофон», </w:t>
            </w: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 xml:space="preserve"> «Защита проекта», «Аквариум»</w:t>
            </w:r>
          </w:p>
        </w:tc>
      </w:tr>
      <w:tr w:rsidR="00333D2A" w:rsidRPr="00333D2A" w14:paraId="3B72639A" w14:textId="77777777" w:rsidTr="001A08E7">
        <w:tc>
          <w:tcPr>
            <w:tcW w:w="2628" w:type="dxa"/>
          </w:tcPr>
          <w:p w14:paraId="2CC52E35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V. Подведение итогов</w:t>
            </w:r>
          </w:p>
        </w:tc>
        <w:tc>
          <w:tcPr>
            <w:tcW w:w="900" w:type="dxa"/>
          </w:tcPr>
          <w:p w14:paraId="238A655F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240" w:type="dxa"/>
          </w:tcPr>
          <w:p w14:paraId="0F5FB73F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Обсуждение с целью закрепления материала.</w:t>
            </w:r>
          </w:p>
        </w:tc>
        <w:tc>
          <w:tcPr>
            <w:tcW w:w="2803" w:type="dxa"/>
          </w:tcPr>
          <w:p w14:paraId="6605952C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«Большой круг»,</w:t>
            </w:r>
          </w:p>
          <w:p w14:paraId="7F38960B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«ПРЕСС»,</w:t>
            </w:r>
          </w:p>
          <w:p w14:paraId="38E114C4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«Незаконченное предложение»,</w:t>
            </w:r>
          </w:p>
          <w:p w14:paraId="2DE664EB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«Снежный ком»,</w:t>
            </w:r>
          </w:p>
          <w:p w14:paraId="7ABA4A4F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«Проект»,</w:t>
            </w:r>
          </w:p>
          <w:p w14:paraId="57C1A8B7" w14:textId="77777777" w:rsidR="00333D2A" w:rsidRPr="00333D2A" w:rsidRDefault="00333D2A" w:rsidP="00DA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A">
              <w:rPr>
                <w:rFonts w:ascii="Times New Roman" w:hAnsi="Times New Roman" w:cs="Times New Roman"/>
                <w:sz w:val="24"/>
                <w:szCs w:val="24"/>
              </w:rPr>
              <w:t>«Творческое задание»</w:t>
            </w:r>
          </w:p>
        </w:tc>
      </w:tr>
    </w:tbl>
    <w:p w14:paraId="2E63CCBC" w14:textId="77777777" w:rsidR="00333D2A" w:rsidRPr="00DA45E0" w:rsidRDefault="00DA45E0" w:rsidP="00DA45E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33D2A" w:rsidRPr="00333D2A">
        <w:rPr>
          <w:rFonts w:ascii="Times New Roman" w:hAnsi="Times New Roman" w:cs="Times New Roman"/>
          <w:sz w:val="24"/>
          <w:szCs w:val="24"/>
        </w:rPr>
        <w:t xml:space="preserve">Итак, </w:t>
      </w:r>
      <w:r w:rsidR="00333D2A" w:rsidRPr="00DA45E0">
        <w:rPr>
          <w:rFonts w:ascii="Times New Roman" w:hAnsi="Times New Roman" w:cs="Times New Roman"/>
          <w:b/>
          <w:i/>
          <w:sz w:val="24"/>
          <w:szCs w:val="24"/>
        </w:rPr>
        <w:t>принципиальные линии интерактива:</w:t>
      </w:r>
    </w:p>
    <w:p w14:paraId="45B20E34" w14:textId="77777777" w:rsidR="00333D2A" w:rsidRPr="00DA45E0" w:rsidRDefault="00333D2A" w:rsidP="00DA45E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sz w:val="24"/>
          <w:szCs w:val="24"/>
        </w:rPr>
        <w:t>линия переживания опыта в диалоге;</w:t>
      </w:r>
    </w:p>
    <w:p w14:paraId="5AD7CCC9" w14:textId="77777777" w:rsidR="00333D2A" w:rsidRPr="00DA45E0" w:rsidRDefault="00333D2A" w:rsidP="00DA45E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sz w:val="24"/>
          <w:szCs w:val="24"/>
        </w:rPr>
        <w:t xml:space="preserve"> линия рефлексии (осмысление, как информации, так и самого себя).</w:t>
      </w:r>
    </w:p>
    <w:p w14:paraId="23D82A71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Рефлексия в системе интерактива –</w:t>
      </w:r>
      <w:r w:rsidR="00DA45E0">
        <w:rPr>
          <w:rFonts w:ascii="Times New Roman" w:hAnsi="Times New Roman" w:cs="Times New Roman"/>
          <w:sz w:val="24"/>
          <w:szCs w:val="24"/>
        </w:rPr>
        <w:t xml:space="preserve"> </w:t>
      </w:r>
      <w:r w:rsidRPr="00333D2A">
        <w:rPr>
          <w:rFonts w:ascii="Times New Roman" w:hAnsi="Times New Roman" w:cs="Times New Roman"/>
          <w:sz w:val="24"/>
          <w:szCs w:val="24"/>
        </w:rPr>
        <w:t>тоже диалог с учеником о способах действия – приобретает чрезвычайно важное значение.</w:t>
      </w:r>
    </w:p>
    <w:p w14:paraId="36E0E859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ab/>
        <w:t>Мною используются различные  формы рефлексии:</w:t>
      </w:r>
    </w:p>
    <w:p w14:paraId="6D3E7A1E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«Хочу спросить»</w:t>
      </w:r>
    </w:p>
    <w:p w14:paraId="10DFBE4C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«Для меня сегодняшний урок…»</w:t>
      </w:r>
    </w:p>
    <w:p w14:paraId="72942493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«Сообщи свое Я »</w:t>
      </w:r>
    </w:p>
    <w:p w14:paraId="384C19BB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«Пантомима» (смайлики) настроения и пр.</w:t>
      </w:r>
    </w:p>
    <w:p w14:paraId="5A83FE5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Существуют типовые вопросы итоговой рефлексии:</w:t>
      </w:r>
    </w:p>
    <w:p w14:paraId="14C2110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ab/>
        <w:t>Что понравилось /нет? Какие задания оказались трудными/ легкими? Почему? Что тебе помешало справиться с заданием? Почему я предложила такую работу, а не иную -  разгадай ход мысли? Почему работали в парах? Что тебе это дало? Чему ты научился? В чем разобрался? Чем бы хотели заниматься на следующем уроке? Какова, по логике, тема следующего урока? Что считаешь нужным сделать дома?</w:t>
      </w:r>
    </w:p>
    <w:p w14:paraId="7414DC56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5F55CD6B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333D2A" w:rsidRPr="00333D2A">
        <w:rPr>
          <w:rFonts w:ascii="Times New Roman" w:hAnsi="Times New Roman" w:cs="Times New Roman"/>
          <w:sz w:val="24"/>
          <w:szCs w:val="24"/>
        </w:rPr>
        <w:t>Для эффективного использования интерактивных технологий, для того, чтобы охватить необходимый объем материала и глубоко его изучить, а не превратить технологии в игры ради игр, я старательно планирую свою работу:</w:t>
      </w:r>
    </w:p>
    <w:p w14:paraId="79B67D93" w14:textId="77777777" w:rsidR="00333D2A" w:rsidRPr="00DA45E0" w:rsidRDefault="00333D2A" w:rsidP="00DA45E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sz w:val="24"/>
          <w:szCs w:val="24"/>
        </w:rPr>
        <w:t>даю задание ученикам для предварительной подготовки: прочитать, продумать;</w:t>
      </w:r>
    </w:p>
    <w:p w14:paraId="68FC6C55" w14:textId="77777777" w:rsidR="00333D2A" w:rsidRPr="00DA45E0" w:rsidRDefault="00333D2A" w:rsidP="00DA45E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sz w:val="24"/>
          <w:szCs w:val="24"/>
        </w:rPr>
        <w:t xml:space="preserve"> отбираю для урока такие интерактивные упражнения, которые дали бы ученикам ключ к усвоению темы;</w:t>
      </w:r>
    </w:p>
    <w:p w14:paraId="36D4E381" w14:textId="77777777" w:rsidR="00333D2A" w:rsidRPr="00DA45E0" w:rsidRDefault="00333D2A" w:rsidP="00DA45E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sz w:val="24"/>
          <w:szCs w:val="24"/>
        </w:rPr>
        <w:t xml:space="preserve"> во время проведения интерактивных упражнений даю ученикам время подумать над заданием, чтобы они выполняли его серьезно, а не механически;</w:t>
      </w:r>
    </w:p>
    <w:p w14:paraId="2028918D" w14:textId="77777777" w:rsidR="00333D2A" w:rsidRPr="00DA45E0" w:rsidRDefault="00333D2A" w:rsidP="00DA45E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A45E0">
        <w:rPr>
          <w:rFonts w:ascii="Times New Roman" w:hAnsi="Times New Roman" w:cs="Times New Roman"/>
          <w:sz w:val="24"/>
          <w:szCs w:val="24"/>
        </w:rPr>
        <w:t xml:space="preserve"> на одном занятии использую одно или два интерактивных упражнения, а не целый калейдоскоп.</w:t>
      </w:r>
    </w:p>
    <w:p w14:paraId="4F647EDA" w14:textId="77777777" w:rsidR="00333D2A" w:rsidRPr="00333D2A" w:rsidRDefault="00DA45E0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Считаю, что применение интерактивн</w:t>
      </w:r>
      <w:r w:rsidR="00F50322">
        <w:rPr>
          <w:rFonts w:ascii="Times New Roman" w:hAnsi="Times New Roman" w:cs="Times New Roman"/>
          <w:sz w:val="24"/>
          <w:szCs w:val="24"/>
        </w:rPr>
        <w:t xml:space="preserve">ых технологий </w:t>
      </w:r>
      <w:r w:rsidR="00333D2A" w:rsidRPr="00333D2A">
        <w:rPr>
          <w:rFonts w:ascii="Times New Roman" w:hAnsi="Times New Roman" w:cs="Times New Roman"/>
          <w:sz w:val="24"/>
          <w:szCs w:val="24"/>
        </w:rPr>
        <w:t xml:space="preserve"> приведёт к реализации поставленной цели, развитию  и саморазвитию учащихся начальной школы путём активизации мыслительной деятельности и диалогического  взаимодействия с преподавателем и другими участниками образовательного процесса, а также  будет способствовать успешному обучению  моих учащихся в основной школе.</w:t>
      </w:r>
    </w:p>
    <w:p w14:paraId="5D63469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4498D192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35ACB464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3D913ED0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08238D47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56EF9CDB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41616303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502041AE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00849704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79A23005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5E19192A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03E7547A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5CA0753B" w14:textId="77777777" w:rsid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12BE3905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269E2D77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1D42EDFF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2BB11938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44213B0E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49E36D64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34E85EFC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5190B23A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37123C41" w14:textId="77777777" w:rsidR="00F50322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519E53A4" w14:textId="77777777" w:rsidR="00F50322" w:rsidRPr="00333D2A" w:rsidRDefault="00F50322" w:rsidP="00DA45E0">
      <w:pPr>
        <w:rPr>
          <w:rFonts w:ascii="Times New Roman" w:hAnsi="Times New Roman" w:cs="Times New Roman"/>
          <w:sz w:val="24"/>
          <w:szCs w:val="24"/>
        </w:rPr>
      </w:pPr>
    </w:p>
    <w:p w14:paraId="41FBA61A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Используемая литература </w:t>
      </w:r>
    </w:p>
    <w:p w14:paraId="6E200005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Е. В. Зарукина, Н. А. Логинова, М. М. Нов</w:t>
      </w:r>
      <w:r w:rsidR="00F50322">
        <w:rPr>
          <w:rFonts w:ascii="Times New Roman" w:hAnsi="Times New Roman" w:cs="Times New Roman"/>
          <w:sz w:val="24"/>
          <w:szCs w:val="24"/>
        </w:rPr>
        <w:t xml:space="preserve">ик </w:t>
      </w:r>
      <w:r w:rsidRPr="00333D2A">
        <w:rPr>
          <w:rFonts w:ascii="Times New Roman" w:hAnsi="Times New Roman" w:cs="Times New Roman"/>
          <w:sz w:val="24"/>
          <w:szCs w:val="24"/>
        </w:rPr>
        <w:t>Активные методы обучения: рекомендации по разработке и применению</w:t>
      </w:r>
      <w:r w:rsidR="00F50322">
        <w:rPr>
          <w:rFonts w:ascii="Times New Roman" w:hAnsi="Times New Roman" w:cs="Times New Roman"/>
          <w:sz w:val="24"/>
          <w:szCs w:val="24"/>
        </w:rPr>
        <w:t xml:space="preserve">. СПб СПбГИЭУ, 2010. </w:t>
      </w:r>
      <w:r w:rsidRPr="00333D2A">
        <w:rPr>
          <w:rFonts w:ascii="Times New Roman" w:hAnsi="Times New Roman" w:cs="Times New Roman"/>
          <w:sz w:val="24"/>
          <w:szCs w:val="24"/>
        </w:rPr>
        <w:t xml:space="preserve"> учеб.-метод. пособие /</w:t>
      </w:r>
    </w:p>
    <w:p w14:paraId="5CADB215" w14:textId="77777777" w:rsidR="00333D2A" w:rsidRPr="00333D2A" w:rsidRDefault="00F50322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Н. А. </w:t>
      </w:r>
      <w:r w:rsidR="00333D2A" w:rsidRPr="00333D2A">
        <w:rPr>
          <w:rFonts w:ascii="Times New Roman" w:hAnsi="Times New Roman" w:cs="Times New Roman"/>
          <w:sz w:val="24"/>
          <w:szCs w:val="24"/>
        </w:rPr>
        <w:t>Шкуричева Зачем первоклассникам нужна парная работа на уроке в адаптационный период // Начальная школа, 2006 г., №8.</w:t>
      </w:r>
    </w:p>
    <w:p w14:paraId="0E95A99F" w14:textId="77777777" w:rsidR="00333D2A" w:rsidRPr="00333D2A" w:rsidRDefault="00F50322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И. В. </w:t>
      </w:r>
      <w:r w:rsidR="00333D2A" w:rsidRPr="00333D2A">
        <w:rPr>
          <w:rFonts w:ascii="Times New Roman" w:hAnsi="Times New Roman" w:cs="Times New Roman"/>
          <w:sz w:val="24"/>
          <w:szCs w:val="24"/>
        </w:rPr>
        <w:t>Никишина Интерактивные формы методического обучения. 2007 г.</w:t>
      </w:r>
    </w:p>
    <w:p w14:paraId="1E98F202" w14:textId="77777777" w:rsidR="00333D2A" w:rsidRPr="00333D2A" w:rsidRDefault="00F50322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М. П </w:t>
      </w:r>
      <w:r w:rsidR="00333D2A" w:rsidRPr="00333D2A">
        <w:rPr>
          <w:rFonts w:ascii="Times New Roman" w:hAnsi="Times New Roman" w:cs="Times New Roman"/>
          <w:sz w:val="24"/>
          <w:szCs w:val="24"/>
        </w:rPr>
        <w:t>Лакоценина. Необычные уроки в начальной школе, 2008 г.</w:t>
      </w:r>
    </w:p>
    <w:p w14:paraId="6C8907DF" w14:textId="77777777" w:rsidR="00333D2A" w:rsidRDefault="00F50322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М.М. </w:t>
      </w:r>
      <w:r w:rsidR="00333D2A" w:rsidRPr="00333D2A">
        <w:rPr>
          <w:rFonts w:ascii="Times New Roman" w:hAnsi="Times New Roman" w:cs="Times New Roman"/>
          <w:sz w:val="24"/>
          <w:szCs w:val="24"/>
        </w:rPr>
        <w:t xml:space="preserve">Анцибор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D2A" w:rsidRPr="00333D2A">
        <w:rPr>
          <w:rFonts w:ascii="Times New Roman" w:hAnsi="Times New Roman" w:cs="Times New Roman"/>
          <w:sz w:val="24"/>
          <w:szCs w:val="24"/>
        </w:rPr>
        <w:t>Активные формы и методы обучения. Тула 2002</w:t>
      </w:r>
    </w:p>
    <w:p w14:paraId="5FFFEB59" w14:textId="77777777" w:rsidR="00F50322" w:rsidRPr="00333D2A" w:rsidRDefault="00F50322" w:rsidP="00DA4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проектировать универсальные учебные действия. Пособие для учителя, Москва «Просвещение» 2008г</w:t>
      </w:r>
    </w:p>
    <w:p w14:paraId="77F4A08D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Интернет - ресурсы</w:t>
      </w:r>
    </w:p>
    <w:p w14:paraId="7EC03EA6" w14:textId="77777777" w:rsidR="00333D2A" w:rsidRPr="00F50322" w:rsidRDefault="00AD31A4" w:rsidP="00DA45E0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333D2A" w:rsidRPr="00F50322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http://nsportal.ru/</w:t>
        </w:r>
      </w:hyperlink>
      <w:r w:rsidR="00333D2A" w:rsidRPr="00F503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306935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>http://www.standart.edu.ru/</w:t>
      </w:r>
    </w:p>
    <w:p w14:paraId="4C40D651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6E6AC6E0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115C7D55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2440E665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68D3733A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p w14:paraId="12F85D4D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</w:p>
    <w:p w14:paraId="5D2015A8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</w:p>
    <w:p w14:paraId="32EBC132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</w:p>
    <w:p w14:paraId="195F7BF9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  <w:r w:rsidRPr="00333D2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7F23CD01" w14:textId="77777777" w:rsidR="00C76ED7" w:rsidRPr="00333D2A" w:rsidRDefault="00C76ED7" w:rsidP="00DA45E0">
      <w:pPr>
        <w:rPr>
          <w:rFonts w:ascii="Times New Roman" w:hAnsi="Times New Roman" w:cs="Times New Roman"/>
          <w:sz w:val="24"/>
          <w:szCs w:val="24"/>
        </w:rPr>
      </w:pPr>
    </w:p>
    <w:p w14:paraId="1B7C9F7E" w14:textId="77777777" w:rsidR="00333D2A" w:rsidRPr="00333D2A" w:rsidRDefault="00333D2A" w:rsidP="00DA45E0">
      <w:pPr>
        <w:rPr>
          <w:rFonts w:ascii="Times New Roman" w:hAnsi="Times New Roman" w:cs="Times New Roman"/>
          <w:sz w:val="24"/>
          <w:szCs w:val="24"/>
        </w:rPr>
      </w:pPr>
    </w:p>
    <w:sectPr w:rsidR="00333D2A" w:rsidRPr="00333D2A" w:rsidSect="00070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91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127" w:hanging="360"/>
      </w:pPr>
      <w:rPr>
        <w:rFonts w:ascii="Wingdings" w:hAnsi="Wingdings" w:cs="Wingdings"/>
      </w:rPr>
    </w:lvl>
  </w:abstractNum>
  <w:abstractNum w:abstractNumId="3" w15:restartNumberingAfterBreak="0">
    <w:nsid w:val="016071F5"/>
    <w:multiLevelType w:val="hybridMultilevel"/>
    <w:tmpl w:val="459602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A78B2"/>
    <w:multiLevelType w:val="hybridMultilevel"/>
    <w:tmpl w:val="0D26E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1B8"/>
    <w:multiLevelType w:val="hybridMultilevel"/>
    <w:tmpl w:val="C31A5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C13C4E"/>
    <w:multiLevelType w:val="hybridMultilevel"/>
    <w:tmpl w:val="7818AE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A933A3"/>
    <w:multiLevelType w:val="hybridMultilevel"/>
    <w:tmpl w:val="83221D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4724D"/>
    <w:multiLevelType w:val="hybridMultilevel"/>
    <w:tmpl w:val="A25AF9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7E6115"/>
    <w:multiLevelType w:val="hybridMultilevel"/>
    <w:tmpl w:val="362E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94AA6"/>
    <w:multiLevelType w:val="hybridMultilevel"/>
    <w:tmpl w:val="23D876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91A28"/>
    <w:multiLevelType w:val="hybridMultilevel"/>
    <w:tmpl w:val="5E509126"/>
    <w:lvl w:ilvl="0" w:tplc="0419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2" w15:restartNumberingAfterBreak="0">
    <w:nsid w:val="76296344"/>
    <w:multiLevelType w:val="hybridMultilevel"/>
    <w:tmpl w:val="F920E9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ED7"/>
    <w:rsid w:val="00070E5D"/>
    <w:rsid w:val="000C7685"/>
    <w:rsid w:val="0030444A"/>
    <w:rsid w:val="00311D93"/>
    <w:rsid w:val="00333D2A"/>
    <w:rsid w:val="00381365"/>
    <w:rsid w:val="00443DBC"/>
    <w:rsid w:val="0077467C"/>
    <w:rsid w:val="008176B6"/>
    <w:rsid w:val="00A47DC3"/>
    <w:rsid w:val="00AD31A4"/>
    <w:rsid w:val="00C76ED7"/>
    <w:rsid w:val="00D538D6"/>
    <w:rsid w:val="00DA45E0"/>
    <w:rsid w:val="00F06E6F"/>
    <w:rsid w:val="00F5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onnector" idref="#_x0000_s1055"/>
        <o:r id="V:Rule2" type="connector" idref="#_x0000_s1048"/>
        <o:r id="V:Rule3" type="connector" idref="#_x0000_s1053"/>
        <o:r id="V:Rule4" type="connector" idref="#_x0000_s1050"/>
        <o:r id="V:Rule5" type="connector" idref="#_x0000_s1052"/>
        <o:r id="V:Rule6" type="connector" idref="#_x0000_s1054"/>
        <o:r id="V:Rule7" type="connector" idref="#_x0000_s1047"/>
        <o:r id="V:Rule8" type="connector" idref="#_x0000_s1051"/>
      </o:rules>
    </o:shapelayout>
  </w:shapeDefaults>
  <w:decimalSymbol w:val=","/>
  <w:listSeparator w:val=";"/>
  <w14:docId w14:val="0057D3C2"/>
  <w15:docId w15:val="{CFAB2A92-898B-4A84-B947-29ADDD27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ED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6ED7"/>
    <w:pPr>
      <w:ind w:left="720"/>
    </w:pPr>
  </w:style>
  <w:style w:type="paragraph" w:styleId="a4">
    <w:name w:val="No Spacing"/>
    <w:uiPriority w:val="99"/>
    <w:qFormat/>
    <w:rsid w:val="00C76ED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8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1365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rsid w:val="00333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2822</Words>
  <Characters>16090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Алексино-2</dc:creator>
  <cp:lastModifiedBy>Пользователь</cp:lastModifiedBy>
  <cp:revision>4</cp:revision>
  <dcterms:created xsi:type="dcterms:W3CDTF">2014-01-22T18:30:00Z</dcterms:created>
  <dcterms:modified xsi:type="dcterms:W3CDTF">2025-06-25T14:55:00Z</dcterms:modified>
</cp:coreProperties>
</file>