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4B2" w:rsidRPr="006A4B8F" w:rsidRDefault="00CE34B2" w:rsidP="00CE34B2">
      <w:pPr>
        <w:rPr>
          <w:rFonts w:ascii="Times New Roman" w:hAnsi="Times New Roman" w:cs="Times New Roman"/>
        </w:rPr>
      </w:pPr>
      <w:r w:rsidRPr="006A4B8F">
        <w:rPr>
          <w:rFonts w:ascii="Times New Roman" w:hAnsi="Times New Roman" w:cs="Times New Roman"/>
        </w:rPr>
        <w:t xml:space="preserve">«Согласовано»                </w:t>
      </w:r>
      <w:r w:rsidR="001A1CE4" w:rsidRPr="006A4B8F">
        <w:rPr>
          <w:rFonts w:ascii="Times New Roman" w:hAnsi="Times New Roman" w:cs="Times New Roman"/>
        </w:rPr>
        <w:t xml:space="preserve">            </w:t>
      </w:r>
      <w:r w:rsidRPr="006A4B8F">
        <w:rPr>
          <w:rFonts w:ascii="Times New Roman" w:hAnsi="Times New Roman" w:cs="Times New Roman"/>
        </w:rPr>
        <w:t xml:space="preserve"> «Согласовано»                  </w:t>
      </w:r>
      <w:r w:rsidR="00D92097" w:rsidRPr="006A4B8F">
        <w:rPr>
          <w:rFonts w:ascii="Times New Roman" w:hAnsi="Times New Roman" w:cs="Times New Roman"/>
        </w:rPr>
        <w:t xml:space="preserve">   </w:t>
      </w:r>
      <w:r w:rsidR="006A4B8F" w:rsidRPr="006A4B8F">
        <w:rPr>
          <w:rFonts w:ascii="Times New Roman" w:hAnsi="Times New Roman" w:cs="Times New Roman"/>
        </w:rPr>
        <w:t xml:space="preserve">     </w:t>
      </w:r>
      <w:r w:rsidR="006A4B8F">
        <w:rPr>
          <w:rFonts w:ascii="Times New Roman" w:hAnsi="Times New Roman" w:cs="Times New Roman"/>
        </w:rPr>
        <w:t xml:space="preserve">               </w:t>
      </w:r>
      <w:r w:rsidR="001A1CE4" w:rsidRPr="006A4B8F">
        <w:rPr>
          <w:rFonts w:ascii="Times New Roman" w:hAnsi="Times New Roman" w:cs="Times New Roman"/>
        </w:rPr>
        <w:t xml:space="preserve"> </w:t>
      </w:r>
      <w:r w:rsidRPr="006A4B8F">
        <w:rPr>
          <w:rFonts w:ascii="Times New Roman" w:hAnsi="Times New Roman" w:cs="Times New Roman"/>
        </w:rPr>
        <w:t>«Утверждаю»</w:t>
      </w:r>
    </w:p>
    <w:p w:rsidR="00CE34B2" w:rsidRPr="006A4B8F" w:rsidRDefault="00CE34B2" w:rsidP="00CE34B2">
      <w:pPr>
        <w:rPr>
          <w:rFonts w:ascii="Times New Roman" w:hAnsi="Times New Roman" w:cs="Times New Roman"/>
        </w:rPr>
      </w:pPr>
      <w:r w:rsidRPr="006A4B8F">
        <w:rPr>
          <w:rFonts w:ascii="Times New Roman" w:hAnsi="Times New Roman" w:cs="Times New Roman"/>
        </w:rPr>
        <w:t xml:space="preserve">Руководитель ШМО        </w:t>
      </w:r>
      <w:r w:rsidR="001A1CE4" w:rsidRPr="006A4B8F">
        <w:rPr>
          <w:rFonts w:ascii="Times New Roman" w:hAnsi="Times New Roman" w:cs="Times New Roman"/>
        </w:rPr>
        <w:t xml:space="preserve">          </w:t>
      </w:r>
      <w:r w:rsidRPr="006A4B8F">
        <w:rPr>
          <w:rFonts w:ascii="Times New Roman" w:hAnsi="Times New Roman" w:cs="Times New Roman"/>
        </w:rPr>
        <w:t xml:space="preserve"> Заместитель директора</w:t>
      </w:r>
      <w:r w:rsidR="006A4B8F" w:rsidRPr="006A4B8F">
        <w:rPr>
          <w:rFonts w:ascii="Times New Roman" w:hAnsi="Times New Roman" w:cs="Times New Roman"/>
        </w:rPr>
        <w:t xml:space="preserve">            </w:t>
      </w:r>
      <w:r w:rsidR="001A1CE4" w:rsidRPr="006A4B8F">
        <w:rPr>
          <w:rFonts w:ascii="Times New Roman" w:hAnsi="Times New Roman" w:cs="Times New Roman"/>
        </w:rPr>
        <w:t xml:space="preserve"> </w:t>
      </w:r>
      <w:r w:rsidR="006A4B8F">
        <w:rPr>
          <w:rFonts w:ascii="Times New Roman" w:hAnsi="Times New Roman" w:cs="Times New Roman"/>
        </w:rPr>
        <w:t xml:space="preserve">               </w:t>
      </w:r>
      <w:r w:rsidRPr="006A4B8F">
        <w:rPr>
          <w:rFonts w:ascii="Times New Roman" w:hAnsi="Times New Roman" w:cs="Times New Roman"/>
        </w:rPr>
        <w:t>Руководитель</w:t>
      </w:r>
      <w:r w:rsidR="001A1CE4" w:rsidRPr="006A4B8F">
        <w:rPr>
          <w:rFonts w:ascii="Times New Roman" w:hAnsi="Times New Roman" w:cs="Times New Roman"/>
        </w:rPr>
        <w:t xml:space="preserve"> МОУ «СОШ им. Г.И</w:t>
      </w:r>
    </w:p>
    <w:p w:rsidR="00CE34B2" w:rsidRPr="006A4B8F" w:rsidRDefault="00CE34B2" w:rsidP="00CE34B2">
      <w:pPr>
        <w:rPr>
          <w:rFonts w:ascii="Times New Roman" w:hAnsi="Times New Roman" w:cs="Times New Roman"/>
        </w:rPr>
      </w:pPr>
      <w:r w:rsidRPr="006A4B8F">
        <w:rPr>
          <w:rFonts w:ascii="Times New Roman" w:hAnsi="Times New Roman" w:cs="Times New Roman"/>
        </w:rPr>
        <w:t xml:space="preserve">__________/__________/      </w:t>
      </w:r>
      <w:r w:rsidR="001A1CE4" w:rsidRPr="006A4B8F">
        <w:rPr>
          <w:rFonts w:ascii="Times New Roman" w:hAnsi="Times New Roman" w:cs="Times New Roman"/>
        </w:rPr>
        <w:t xml:space="preserve">  </w:t>
      </w:r>
      <w:r w:rsidRPr="006A4B8F">
        <w:rPr>
          <w:rFonts w:ascii="Times New Roman" w:hAnsi="Times New Roman" w:cs="Times New Roman"/>
        </w:rPr>
        <w:t xml:space="preserve">по УВР МОУ «СОШ им. Г.И.             </w:t>
      </w:r>
      <w:r w:rsidR="00D92097" w:rsidRPr="006A4B8F">
        <w:rPr>
          <w:rFonts w:ascii="Times New Roman" w:hAnsi="Times New Roman" w:cs="Times New Roman"/>
        </w:rPr>
        <w:t xml:space="preserve">        </w:t>
      </w:r>
      <w:r w:rsidRPr="006A4B8F">
        <w:rPr>
          <w:rFonts w:ascii="Times New Roman" w:hAnsi="Times New Roman" w:cs="Times New Roman"/>
        </w:rPr>
        <w:t>Марчука р.п. Духовницкое»</w:t>
      </w:r>
    </w:p>
    <w:p w:rsidR="00CE34B2" w:rsidRPr="006A4B8F" w:rsidRDefault="00CE34B2" w:rsidP="00CE34B2">
      <w:pPr>
        <w:rPr>
          <w:rFonts w:ascii="Times New Roman" w:hAnsi="Times New Roman" w:cs="Times New Roman"/>
        </w:rPr>
      </w:pPr>
      <w:r w:rsidRPr="006A4B8F">
        <w:rPr>
          <w:rFonts w:ascii="Times New Roman" w:hAnsi="Times New Roman" w:cs="Times New Roman"/>
        </w:rPr>
        <w:t xml:space="preserve">Протокол  № ___ от         </w:t>
      </w:r>
      <w:r w:rsidR="001A1CE4" w:rsidRPr="006A4B8F">
        <w:rPr>
          <w:rFonts w:ascii="Times New Roman" w:hAnsi="Times New Roman" w:cs="Times New Roman"/>
        </w:rPr>
        <w:t xml:space="preserve">          </w:t>
      </w:r>
      <w:r w:rsidRPr="006A4B8F">
        <w:rPr>
          <w:rFonts w:ascii="Times New Roman" w:hAnsi="Times New Roman" w:cs="Times New Roman"/>
        </w:rPr>
        <w:t xml:space="preserve">Марчука    р.п. Духовницкое».              </w:t>
      </w:r>
      <w:r w:rsidR="001A1CE4" w:rsidRPr="006A4B8F">
        <w:rPr>
          <w:rFonts w:ascii="Times New Roman" w:hAnsi="Times New Roman" w:cs="Times New Roman"/>
        </w:rPr>
        <w:t xml:space="preserve">      </w:t>
      </w:r>
      <w:r w:rsidRPr="006A4B8F">
        <w:rPr>
          <w:rFonts w:ascii="Times New Roman" w:hAnsi="Times New Roman" w:cs="Times New Roman"/>
        </w:rPr>
        <w:t xml:space="preserve">  </w:t>
      </w:r>
      <w:r w:rsidR="001A1CE4" w:rsidRPr="006A4B8F">
        <w:rPr>
          <w:rFonts w:ascii="Times New Roman" w:hAnsi="Times New Roman" w:cs="Times New Roman"/>
        </w:rPr>
        <w:t xml:space="preserve">   </w:t>
      </w:r>
      <w:r w:rsidRPr="006A4B8F">
        <w:rPr>
          <w:rFonts w:ascii="Times New Roman" w:hAnsi="Times New Roman" w:cs="Times New Roman"/>
        </w:rPr>
        <w:t xml:space="preserve">________/Фролова Т.А./                                                                                                                  </w:t>
      </w:r>
    </w:p>
    <w:p w:rsidR="00CE34B2" w:rsidRPr="006A4B8F" w:rsidRDefault="00CE34B2" w:rsidP="00CE34B2">
      <w:pPr>
        <w:rPr>
          <w:rFonts w:ascii="Times New Roman" w:hAnsi="Times New Roman" w:cs="Times New Roman"/>
        </w:rPr>
      </w:pPr>
      <w:r w:rsidRPr="006A4B8F">
        <w:rPr>
          <w:rFonts w:ascii="Times New Roman" w:hAnsi="Times New Roman" w:cs="Times New Roman"/>
        </w:rPr>
        <w:t xml:space="preserve">«___» </w:t>
      </w:r>
      <w:r w:rsidRPr="006A4B8F">
        <w:rPr>
          <w:rFonts w:ascii="Times New Roman" w:hAnsi="Times New Roman" w:cs="Times New Roman"/>
          <w:u w:val="single"/>
        </w:rPr>
        <w:t xml:space="preserve">________ 2018 г.  </w:t>
      </w:r>
      <w:r w:rsidRPr="006A4B8F">
        <w:rPr>
          <w:rFonts w:ascii="Times New Roman" w:hAnsi="Times New Roman" w:cs="Times New Roman"/>
        </w:rPr>
        <w:t xml:space="preserve">  </w:t>
      </w:r>
      <w:r w:rsidR="001A1CE4" w:rsidRPr="006A4B8F">
        <w:rPr>
          <w:rFonts w:ascii="Times New Roman" w:hAnsi="Times New Roman" w:cs="Times New Roman"/>
        </w:rPr>
        <w:t xml:space="preserve">             </w:t>
      </w:r>
      <w:r w:rsidRPr="006A4B8F">
        <w:rPr>
          <w:rFonts w:ascii="Times New Roman" w:hAnsi="Times New Roman" w:cs="Times New Roman"/>
        </w:rPr>
        <w:t xml:space="preserve"> _________/</w:t>
      </w:r>
      <w:proofErr w:type="spellStart"/>
      <w:r w:rsidRPr="006A4B8F">
        <w:rPr>
          <w:rFonts w:ascii="Times New Roman" w:hAnsi="Times New Roman" w:cs="Times New Roman"/>
        </w:rPr>
        <w:t>Н.В.Темлюкова</w:t>
      </w:r>
      <w:proofErr w:type="spellEnd"/>
      <w:r w:rsidRPr="006A4B8F">
        <w:rPr>
          <w:rFonts w:ascii="Times New Roman" w:hAnsi="Times New Roman" w:cs="Times New Roman"/>
        </w:rPr>
        <w:t xml:space="preserve">/               </w:t>
      </w:r>
      <w:r w:rsidR="001A1CE4" w:rsidRPr="006A4B8F">
        <w:rPr>
          <w:rFonts w:ascii="Times New Roman" w:hAnsi="Times New Roman" w:cs="Times New Roman"/>
        </w:rPr>
        <w:t xml:space="preserve">                        </w:t>
      </w:r>
      <w:r w:rsidRPr="006A4B8F">
        <w:rPr>
          <w:rFonts w:ascii="Times New Roman" w:hAnsi="Times New Roman" w:cs="Times New Roman"/>
        </w:rPr>
        <w:t xml:space="preserve">  Приказ № _____ </w:t>
      </w:r>
      <w:proofErr w:type="gramStart"/>
      <w:r w:rsidRPr="006A4B8F">
        <w:rPr>
          <w:rFonts w:ascii="Times New Roman" w:hAnsi="Times New Roman" w:cs="Times New Roman"/>
        </w:rPr>
        <w:t>от</w:t>
      </w:r>
      <w:proofErr w:type="gramEnd"/>
      <w:r w:rsidRPr="006A4B8F">
        <w:rPr>
          <w:rFonts w:ascii="Times New Roman" w:hAnsi="Times New Roman" w:cs="Times New Roman"/>
        </w:rPr>
        <w:t xml:space="preserve">     </w:t>
      </w:r>
    </w:p>
    <w:p w:rsidR="00CE34B2" w:rsidRPr="006A4B8F" w:rsidRDefault="00CE34B2" w:rsidP="00CE34B2">
      <w:pPr>
        <w:rPr>
          <w:rFonts w:ascii="Times New Roman" w:hAnsi="Times New Roman" w:cs="Times New Roman"/>
          <w:u w:val="single"/>
        </w:rPr>
      </w:pPr>
      <w:r w:rsidRPr="006A4B8F">
        <w:rPr>
          <w:rFonts w:ascii="Times New Roman" w:hAnsi="Times New Roman" w:cs="Times New Roman"/>
        </w:rPr>
        <w:t xml:space="preserve">                                                   </w:t>
      </w:r>
      <w:r w:rsidR="001A1CE4" w:rsidRPr="006A4B8F">
        <w:rPr>
          <w:rFonts w:ascii="Times New Roman" w:hAnsi="Times New Roman" w:cs="Times New Roman"/>
        </w:rPr>
        <w:t xml:space="preserve">    </w:t>
      </w:r>
      <w:r w:rsidRPr="006A4B8F">
        <w:rPr>
          <w:rFonts w:ascii="Times New Roman" w:hAnsi="Times New Roman" w:cs="Times New Roman"/>
        </w:rPr>
        <w:t xml:space="preserve">  «___» </w:t>
      </w:r>
      <w:r w:rsidRPr="006A4B8F">
        <w:rPr>
          <w:rFonts w:ascii="Times New Roman" w:hAnsi="Times New Roman" w:cs="Times New Roman"/>
          <w:u w:val="single"/>
        </w:rPr>
        <w:t xml:space="preserve">_________ 2018г.    </w:t>
      </w:r>
      <w:r w:rsidRPr="006A4B8F">
        <w:rPr>
          <w:rFonts w:ascii="Times New Roman" w:hAnsi="Times New Roman" w:cs="Times New Roman"/>
        </w:rPr>
        <w:t xml:space="preserve">                         </w:t>
      </w:r>
      <w:r w:rsidR="001A1CE4" w:rsidRPr="006A4B8F">
        <w:rPr>
          <w:rFonts w:ascii="Times New Roman" w:hAnsi="Times New Roman" w:cs="Times New Roman"/>
        </w:rPr>
        <w:t xml:space="preserve">     </w:t>
      </w:r>
      <w:r w:rsidRPr="006A4B8F">
        <w:rPr>
          <w:rFonts w:ascii="Times New Roman" w:hAnsi="Times New Roman" w:cs="Times New Roman"/>
        </w:rPr>
        <w:t xml:space="preserve"> «___» </w:t>
      </w:r>
      <w:r w:rsidRPr="006A4B8F">
        <w:rPr>
          <w:rFonts w:ascii="Times New Roman" w:hAnsi="Times New Roman" w:cs="Times New Roman"/>
          <w:u w:val="single"/>
        </w:rPr>
        <w:t>_________ 2018 г</w:t>
      </w:r>
      <w:r w:rsidR="00D92097" w:rsidRPr="006A4B8F">
        <w:rPr>
          <w:rFonts w:ascii="Times New Roman" w:hAnsi="Times New Roman" w:cs="Times New Roman"/>
          <w:u w:val="single"/>
        </w:rPr>
        <w:t>.</w:t>
      </w:r>
      <w:r w:rsidRPr="006A4B8F">
        <w:rPr>
          <w:rFonts w:ascii="Times New Roman" w:hAnsi="Times New Roman" w:cs="Times New Roman"/>
          <w:u w:val="single"/>
        </w:rPr>
        <w:t xml:space="preserve">     </w:t>
      </w:r>
    </w:p>
    <w:p w:rsidR="00CE34B2" w:rsidRPr="006A4B8F" w:rsidRDefault="00CE34B2" w:rsidP="00CE34B2">
      <w:pPr>
        <w:rPr>
          <w:rFonts w:ascii="Times New Roman" w:hAnsi="Times New Roman" w:cs="Times New Roman"/>
          <w:u w:val="single"/>
        </w:rPr>
      </w:pPr>
    </w:p>
    <w:p w:rsidR="00CE34B2" w:rsidRPr="00D92097" w:rsidRDefault="00CE34B2" w:rsidP="00CE3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РАБОЧАЯ ПРОГРАММА ПЕДАГОГА</w:t>
      </w:r>
    </w:p>
    <w:p w:rsidR="00CE34B2" w:rsidRPr="00D92097" w:rsidRDefault="00CE34B2" w:rsidP="00CE3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E34B2" w:rsidRPr="00D92097" w:rsidRDefault="00CE34B2" w:rsidP="00CE3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Аксеновой Татьяны Александровны,</w:t>
      </w:r>
    </w:p>
    <w:p w:rsidR="00CE34B2" w:rsidRPr="00D92097" w:rsidRDefault="00CE34B2" w:rsidP="00CE3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Лашевского Михаила Александровича</w:t>
      </w:r>
    </w:p>
    <w:p w:rsidR="00CE34B2" w:rsidRPr="00D92097" w:rsidRDefault="00CE34B2" w:rsidP="00CE3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учителей истории и обществознания</w:t>
      </w:r>
    </w:p>
    <w:p w:rsidR="00CE34B2" w:rsidRPr="00D92097" w:rsidRDefault="00CE34B2" w:rsidP="00CE3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высшей квалификационной категории</w:t>
      </w:r>
    </w:p>
    <w:p w:rsidR="00CE34B2" w:rsidRPr="00D92097" w:rsidRDefault="00CE34B2" w:rsidP="00CE34B2">
      <w:pPr>
        <w:rPr>
          <w:rFonts w:ascii="Times New Roman" w:hAnsi="Times New Roman" w:cs="Times New Roman"/>
          <w:sz w:val="24"/>
          <w:szCs w:val="24"/>
        </w:rPr>
      </w:pPr>
    </w:p>
    <w:p w:rsidR="00CE34B2" w:rsidRPr="00D92097" w:rsidRDefault="00CE34B2" w:rsidP="00CE3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по  ИСТОРИИ для 10 - 11 классов</w:t>
      </w:r>
    </w:p>
    <w:p w:rsidR="00CE34B2" w:rsidRPr="00D92097" w:rsidRDefault="00CE34B2" w:rsidP="00CE34B2">
      <w:pPr>
        <w:jc w:val="center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(базовый уровень)</w:t>
      </w:r>
      <w:r w:rsidRPr="00D920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DE5" w:rsidRPr="00D92097" w:rsidRDefault="00982DE5" w:rsidP="00CE3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На 2018-2020 гг.</w:t>
      </w:r>
    </w:p>
    <w:p w:rsidR="00CE34B2" w:rsidRPr="00D92097" w:rsidRDefault="00CE34B2" w:rsidP="00CE34B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Рассмотрено на заседании</w:t>
      </w:r>
    </w:p>
    <w:p w:rsidR="00CE34B2" w:rsidRPr="00D92097" w:rsidRDefault="00CE34B2" w:rsidP="00CE34B2">
      <w:pPr>
        <w:jc w:val="right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педагогического совета</w:t>
      </w:r>
    </w:p>
    <w:p w:rsidR="00CE34B2" w:rsidRPr="00D92097" w:rsidRDefault="00CE34B2" w:rsidP="00CE34B2">
      <w:pPr>
        <w:jc w:val="right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протокол № ____ </w:t>
      </w:r>
      <w:proofErr w:type="gramStart"/>
      <w:r w:rsidRPr="00D92097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CE34B2" w:rsidRPr="00D92097" w:rsidRDefault="00CE34B2" w:rsidP="00CE34B2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920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«___» </w:t>
      </w:r>
      <w:r w:rsidRPr="00D92097">
        <w:rPr>
          <w:rFonts w:ascii="Times New Roman" w:hAnsi="Times New Roman" w:cs="Times New Roman"/>
          <w:sz w:val="24"/>
          <w:szCs w:val="24"/>
          <w:u w:val="single"/>
        </w:rPr>
        <w:t xml:space="preserve">               2018 г</w:t>
      </w:r>
    </w:p>
    <w:p w:rsidR="00CE34B2" w:rsidRPr="00D92097" w:rsidRDefault="00CE34B2" w:rsidP="00982DE5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E34B2" w:rsidRPr="00D92097" w:rsidRDefault="00CE34B2" w:rsidP="005E084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92097">
        <w:rPr>
          <w:rFonts w:ascii="Times New Roman" w:hAnsi="Times New Roman" w:cs="Times New Roman"/>
          <w:sz w:val="24"/>
          <w:szCs w:val="24"/>
          <w:u w:val="single"/>
        </w:rPr>
        <w:t>2018-2019 учебный год</w:t>
      </w:r>
    </w:p>
    <w:p w:rsidR="00CE34B2" w:rsidRPr="00D92097" w:rsidRDefault="00CE34B2" w:rsidP="00DF32A1">
      <w:pPr>
        <w:spacing w:after="0" w:line="240" w:lineRule="auto"/>
        <w:ind w:left="30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55D47" w:rsidRPr="00D92097" w:rsidRDefault="00F55D47" w:rsidP="00DF32A1">
      <w:pPr>
        <w:spacing w:after="0" w:line="240" w:lineRule="auto"/>
        <w:ind w:left="30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82DE5" w:rsidRPr="00D92097" w:rsidRDefault="00982DE5" w:rsidP="00982DE5">
      <w:pPr>
        <w:spacing w:after="0" w:line="240" w:lineRule="auto"/>
        <w:ind w:left="30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4B8F" w:rsidRDefault="006A4B8F" w:rsidP="00982DE5">
      <w:pPr>
        <w:spacing w:after="0" w:line="240" w:lineRule="auto"/>
        <w:ind w:left="30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4B8F" w:rsidRDefault="006A4B8F" w:rsidP="00982DE5">
      <w:pPr>
        <w:spacing w:after="0" w:line="240" w:lineRule="auto"/>
        <w:ind w:left="30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4B8F" w:rsidRDefault="006A4B8F" w:rsidP="00982DE5">
      <w:pPr>
        <w:spacing w:after="0" w:line="240" w:lineRule="auto"/>
        <w:ind w:left="30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4B8F" w:rsidRDefault="006A4B8F" w:rsidP="00982DE5">
      <w:pPr>
        <w:spacing w:after="0" w:line="240" w:lineRule="auto"/>
        <w:ind w:left="30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82DE5" w:rsidRPr="00D92097" w:rsidRDefault="00DF32A1" w:rsidP="00982DE5">
      <w:pPr>
        <w:spacing w:after="0" w:line="240" w:lineRule="auto"/>
        <w:ind w:left="30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</w:t>
      </w:r>
      <w:r w:rsidR="00982DE5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982DE5" w:rsidRPr="00D92097" w:rsidRDefault="00982DE5" w:rsidP="00982DE5">
      <w:pPr>
        <w:spacing w:after="0" w:line="240" w:lineRule="auto"/>
        <w:ind w:left="304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82DE5" w:rsidRPr="00D92097" w:rsidRDefault="00982DE5" w:rsidP="00982DE5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 xml:space="preserve">                Рабочая программа по истории для 10-11 классов составлена на основе Основной образовательной программ</w:t>
      </w:r>
      <w:proofErr w:type="gramStart"/>
      <w:r w:rsidRPr="00D92097">
        <w:rPr>
          <w:rFonts w:ascii="Times New Roman" w:hAnsi="Times New Roman" w:cs="Times New Roman"/>
          <w:sz w:val="24"/>
          <w:szCs w:val="24"/>
        </w:rPr>
        <w:t>ы  ООО</w:t>
      </w:r>
      <w:proofErr w:type="gramEnd"/>
      <w:r w:rsidRPr="00D92097">
        <w:rPr>
          <w:rFonts w:ascii="Times New Roman" w:hAnsi="Times New Roman" w:cs="Times New Roman"/>
          <w:sz w:val="24"/>
          <w:szCs w:val="24"/>
        </w:rPr>
        <w:t xml:space="preserve"> МОУ «СОШ им. Г.И. Марчука р.п. Духовницкое»,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 пр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Л.А. 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киной. 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«ИСТОР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 Базов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10-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 КЛ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ССЫ.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 слов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 2015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год.</w:t>
      </w:r>
    </w:p>
    <w:p w:rsidR="00982DE5" w:rsidRPr="00D92097" w:rsidRDefault="00982DE5" w:rsidP="00982DE5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82DE5" w:rsidRPr="00D92097" w:rsidRDefault="00982DE5" w:rsidP="00D7371C">
      <w:pPr>
        <w:pStyle w:val="ParagraphStyle"/>
        <w:ind w:firstLine="709"/>
        <w:rPr>
          <w:rFonts w:ascii="Times New Roman" w:hAnsi="Times New Roman" w:cs="Times New Roman"/>
          <w:b/>
        </w:rPr>
      </w:pPr>
      <w:r w:rsidRPr="00D92097">
        <w:rPr>
          <w:rFonts w:ascii="Times New Roman" w:hAnsi="Times New Roman" w:cs="Times New Roman"/>
          <w:b/>
        </w:rPr>
        <w:t xml:space="preserve">Данная линия учебников </w:t>
      </w:r>
      <w:r w:rsidRPr="00D92097">
        <w:rPr>
          <w:rFonts w:ascii="Times New Roman" w:hAnsi="Times New Roman" w:cs="Times New Roman"/>
          <w:b/>
          <w:u w:val="single"/>
        </w:rPr>
        <w:t xml:space="preserve">соответствует </w:t>
      </w:r>
      <w:r w:rsidR="00D7371C" w:rsidRPr="00D92097">
        <w:rPr>
          <w:rFonts w:ascii="Times New Roman" w:hAnsi="Times New Roman" w:cs="Times New Roman"/>
          <w:b/>
          <w:u w:val="single"/>
        </w:rPr>
        <w:t xml:space="preserve"> </w:t>
      </w:r>
      <w:r w:rsidRPr="00D92097">
        <w:rPr>
          <w:rFonts w:ascii="Times New Roman" w:hAnsi="Times New Roman" w:cs="Times New Roman"/>
          <w:b/>
          <w:u w:val="single"/>
        </w:rPr>
        <w:t>Федеральному государственному образовательному стандарту основного общего образования</w:t>
      </w:r>
      <w:r w:rsidRPr="00D92097">
        <w:rPr>
          <w:rFonts w:ascii="Times New Roman" w:hAnsi="Times New Roman" w:cs="Times New Roman"/>
          <w:b/>
        </w:rPr>
        <w:t xml:space="preserve">, </w:t>
      </w:r>
      <w:r w:rsidR="00D7371C" w:rsidRPr="00D92097">
        <w:rPr>
          <w:rFonts w:ascii="Times New Roman" w:hAnsi="Times New Roman" w:cs="Times New Roman"/>
          <w:b/>
        </w:rPr>
        <w:t xml:space="preserve"> второго поколения,  </w:t>
      </w:r>
      <w:r w:rsidRPr="00D92097">
        <w:rPr>
          <w:rFonts w:ascii="Times New Roman" w:hAnsi="Times New Roman" w:cs="Times New Roman"/>
          <w:b/>
        </w:rPr>
        <w:t xml:space="preserve">одобрена РАО и РАН,  </w:t>
      </w:r>
      <w:r w:rsidR="00D7371C" w:rsidRPr="00D92097">
        <w:rPr>
          <w:rFonts w:ascii="Times New Roman" w:hAnsi="Times New Roman" w:cs="Times New Roman"/>
          <w:b/>
        </w:rPr>
        <w:t xml:space="preserve"> </w:t>
      </w:r>
      <w:r w:rsidRPr="00D92097">
        <w:rPr>
          <w:rFonts w:ascii="Times New Roman" w:hAnsi="Times New Roman" w:cs="Times New Roman"/>
        </w:rPr>
        <w:t xml:space="preserve">(Федеральный государственный образовательный стандарт основного общего образования /Стандарты второго поколения / М.: «Просвещение», 2011).  </w:t>
      </w:r>
    </w:p>
    <w:p w:rsidR="00982DE5" w:rsidRPr="00D92097" w:rsidRDefault="00982DE5" w:rsidP="00982DE5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Сроки реализации программы: 2018 – 2020 гг.</w:t>
      </w:r>
    </w:p>
    <w:p w:rsidR="00DF32A1" w:rsidRPr="00D92097" w:rsidRDefault="00982DE5" w:rsidP="00982DE5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D92097">
        <w:rPr>
          <w:rFonts w:ascii="Times New Roman" w:hAnsi="Times New Roman" w:cs="Times New Roman"/>
          <w:b/>
          <w:bCs/>
          <w:sz w:val="24"/>
          <w:szCs w:val="24"/>
        </w:rPr>
        <w:t>«История России»</w:t>
      </w:r>
      <w:r w:rsidRPr="00D92097">
        <w:rPr>
          <w:rFonts w:ascii="Times New Roman" w:hAnsi="Times New Roman" w:cs="Times New Roman"/>
          <w:sz w:val="24"/>
          <w:szCs w:val="24"/>
        </w:rPr>
        <w:t xml:space="preserve"> в 10-11  классах направлен на формирование у учащихся целостного представления об историческом пути России и судьбах населяющих ее народов, основных этапах, важнейших событиях и крупных деятелях </w:t>
      </w:r>
      <w:r w:rsidRPr="00D92097">
        <w:rPr>
          <w:rFonts w:ascii="Times New Roman" w:hAnsi="Times New Roman" w:cs="Times New Roman"/>
          <w:b/>
          <w:sz w:val="24"/>
          <w:szCs w:val="24"/>
        </w:rPr>
        <w:t>Отечественной  и Всеобщей истории</w:t>
      </w:r>
      <w:r w:rsidRPr="00D92097">
        <w:rPr>
          <w:rFonts w:ascii="Times New Roman" w:hAnsi="Times New Roman" w:cs="Times New Roman"/>
          <w:sz w:val="24"/>
          <w:szCs w:val="24"/>
        </w:rPr>
        <w:t xml:space="preserve">. Отобранный </w:t>
      </w:r>
      <w:proofErr w:type="spellStart"/>
      <w:r w:rsidRPr="00D92097">
        <w:rPr>
          <w:rFonts w:ascii="Times New Roman" w:hAnsi="Times New Roman" w:cs="Times New Roman"/>
          <w:sz w:val="24"/>
          <w:szCs w:val="24"/>
        </w:rPr>
        <w:t>фактологический</w:t>
      </w:r>
      <w:proofErr w:type="spellEnd"/>
      <w:r w:rsidRPr="00D92097">
        <w:rPr>
          <w:rFonts w:ascii="Times New Roman" w:hAnsi="Times New Roman" w:cs="Times New Roman"/>
          <w:sz w:val="24"/>
          <w:szCs w:val="24"/>
        </w:rPr>
        <w:t xml:space="preserve"> материал способствует воспитанию гражданских и патриотических качеств учащихся, содействует формированию личностного отношения к истории своей страны, стимулирует желание самостоятельного поиска и расширения знания по истории своей Родины. Курс «История России» охватывает значительный временной отрезок – с древности до современной истории государства. </w:t>
      </w:r>
      <w:r w:rsidRPr="00D92097">
        <w:rPr>
          <w:rFonts w:ascii="Times New Roman" w:hAnsi="Times New Roman" w:cs="Times New Roman"/>
          <w:b/>
          <w:sz w:val="24"/>
          <w:szCs w:val="24"/>
        </w:rPr>
        <w:t>Основная цель Программы</w:t>
      </w:r>
      <w:r w:rsidRPr="00D92097">
        <w:rPr>
          <w:rFonts w:ascii="Times New Roman" w:hAnsi="Times New Roman" w:cs="Times New Roman"/>
          <w:sz w:val="24"/>
          <w:szCs w:val="24"/>
        </w:rPr>
        <w:t>:</w:t>
      </w:r>
      <w:r w:rsidR="00D7371C" w:rsidRPr="00D92097">
        <w:rPr>
          <w:rFonts w:ascii="Times New Roman" w:hAnsi="Times New Roman" w:cs="Times New Roman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ие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обра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ате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 w:rsidR="00DF32A1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ср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е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ды,</w:t>
      </w:r>
      <w:r w:rsidR="00DF32A1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спосо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ствую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щ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ей</w:t>
      </w:r>
      <w:r w:rsidR="00DF32A1"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получе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ию</w:t>
      </w:r>
      <w:r w:rsidR="00DF32A1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proofErr w:type="gramStart"/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б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ч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ю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щ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имися</w:t>
      </w:r>
      <w:proofErr w:type="gramEnd"/>
      <w:r w:rsidR="00DF32A1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ч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естве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ого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обра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в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ия,</w:t>
      </w:r>
      <w:r w:rsidR="00DF32A1"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восп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т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ию</w:t>
      </w:r>
      <w:r w:rsidR="00DF32A1"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ухов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о-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рав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тве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ого,</w:t>
      </w:r>
      <w:r w:rsidR="00DF32A1"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д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орового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ч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елове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а,</w:t>
      </w:r>
      <w:r w:rsidR="00DF32A1"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способно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г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самореал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зации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ус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овиях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совр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ой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ж</w:t>
      </w:r>
      <w:r w:rsidR="00DF32A1"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изни.</w:t>
      </w:r>
    </w:p>
    <w:p w:rsidR="00DF32A1" w:rsidRPr="00D92097" w:rsidRDefault="00DF32A1" w:rsidP="00DF32A1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82DE5" w:rsidRPr="00D92097" w:rsidRDefault="00982DE5" w:rsidP="00982DE5">
      <w:pPr>
        <w:pStyle w:val="1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 xml:space="preserve">Рабочая программа ориентирована на использование учебно-методического комплекта: </w:t>
      </w:r>
    </w:p>
    <w:p w:rsidR="00D7371C" w:rsidRPr="00D92097" w:rsidRDefault="00D7371C" w:rsidP="00D7371C">
      <w:pPr>
        <w:spacing w:after="0" w:line="235" w:lineRule="auto"/>
        <w:ind w:left="51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щая 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на 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еб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D7371C" w:rsidRPr="00D92097" w:rsidRDefault="00D7371C" w:rsidP="00D7371C">
      <w:pPr>
        <w:spacing w:after="5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7371C" w:rsidRPr="00D92097" w:rsidRDefault="00D7371C" w:rsidP="00D7371C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стории России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10-11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лассов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ьства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кое сло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</w:p>
    <w:p w:rsidR="00D7371C" w:rsidRPr="00D92097" w:rsidRDefault="00D7371C" w:rsidP="00D7371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7371C" w:rsidRPr="00D92097" w:rsidRDefault="00D7371C" w:rsidP="00D7371C">
      <w:pPr>
        <w:spacing w:after="0" w:line="240" w:lineRule="auto"/>
        <w:ind w:left="141" w:right="2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1.Сахаров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А.Н.,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Загл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Н.В. 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тория с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ших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емён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конца X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 в.: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 для 10 клас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общ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овательных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Базов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ень. М.: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слов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»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-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-201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371C" w:rsidRPr="00D92097" w:rsidRDefault="00D7371C" w:rsidP="00D7371C">
      <w:pPr>
        <w:spacing w:after="0" w:line="239" w:lineRule="auto"/>
        <w:ind w:left="141" w:right="7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2.За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ладин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Н.В.,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 Ю.А.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ец XIX – 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чала XXI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11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ласса 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щеобра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органи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М.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 слов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»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-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-201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371C" w:rsidRPr="00D92097" w:rsidRDefault="00D7371C" w:rsidP="00982DE5">
      <w:pPr>
        <w:pStyle w:val="1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DDD" w:rsidRPr="00D92097" w:rsidRDefault="00607DDD" w:rsidP="00607DDD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2097">
        <w:rPr>
          <w:rFonts w:ascii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предмета, курса:</w:t>
      </w:r>
    </w:p>
    <w:p w:rsidR="00607DDD" w:rsidRPr="00D92097" w:rsidRDefault="00607DDD" w:rsidP="00607DDD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607DDD" w:rsidRPr="00D92097" w:rsidRDefault="00607DDD" w:rsidP="00607DDD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Задачи изучения истории России в 10-11 классе</w:t>
      </w:r>
      <w:r w:rsidRPr="00D92097">
        <w:rPr>
          <w:rFonts w:ascii="Times New Roman" w:hAnsi="Times New Roman" w:cs="Times New Roman"/>
          <w:sz w:val="24"/>
          <w:szCs w:val="24"/>
        </w:rPr>
        <w:t>:</w:t>
      </w:r>
    </w:p>
    <w:p w:rsidR="00607DDD" w:rsidRPr="00D92097" w:rsidRDefault="00607DDD" w:rsidP="00982DE5">
      <w:pPr>
        <w:pStyle w:val="1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DE5" w:rsidRPr="00D92097" w:rsidRDefault="00982DE5" w:rsidP="00DF32A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32A1" w:rsidRPr="00D92097" w:rsidRDefault="00DF32A1" w:rsidP="00DF32A1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32A1" w:rsidRPr="00D92097" w:rsidRDefault="00DF32A1" w:rsidP="00DF32A1">
      <w:pPr>
        <w:tabs>
          <w:tab w:val="left" w:pos="1396"/>
          <w:tab w:val="left" w:pos="2695"/>
          <w:tab w:val="left" w:pos="4271"/>
          <w:tab w:val="left" w:pos="5135"/>
          <w:tab w:val="left" w:pos="5857"/>
          <w:tab w:val="left" w:pos="7090"/>
          <w:tab w:val="left" w:pos="8453"/>
        </w:tabs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color w:val="000000"/>
          <w:spacing w:val="9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чеб</w:t>
      </w:r>
      <w:r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ый</w:t>
      </w:r>
      <w:r w:rsidRPr="00D92097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ед</w:t>
      </w:r>
      <w:r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ет</w:t>
      </w:r>
      <w:r w:rsidRPr="00D92097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тори</w:t>
      </w:r>
      <w:r w:rsidRPr="00D92097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5"/>
          <w:sz w:val="24"/>
          <w:szCs w:val="24"/>
        </w:rPr>
        <w:t>10-11 классы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огает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обучающимся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росы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Кто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мы?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Кто 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месте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ре?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шлое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ть? Отве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во-перв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щих 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во-вторых,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мся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широ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возмож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 самоидент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оотнесе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чности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чества.</w:t>
      </w:r>
    </w:p>
    <w:p w:rsidR="00DF32A1" w:rsidRPr="00D92097" w:rsidRDefault="00DF32A1" w:rsidP="00DF32A1">
      <w:pPr>
        <w:tabs>
          <w:tab w:val="left" w:pos="1310"/>
          <w:tab w:val="left" w:pos="2301"/>
          <w:tab w:val="left" w:pos="3793"/>
          <w:tab w:val="left" w:pos="4354"/>
          <w:tab w:val="left" w:pos="4909"/>
          <w:tab w:val="left" w:pos="5850"/>
          <w:tab w:val="left" w:pos="6274"/>
          <w:tab w:val="left" w:pos="6574"/>
          <w:tab w:val="left" w:pos="8134"/>
          <w:tab w:val="left" w:pos="8501"/>
          <w:tab w:val="left" w:pos="8916"/>
        </w:tabs>
        <w:spacing w:after="0" w:line="239" w:lineRule="auto"/>
        <w:ind w:right="-16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История,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достоверн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бъе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тивн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енках,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 собирате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арти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нрав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твенн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го,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жит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богатейш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чник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челов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   </w:t>
      </w:r>
      <w:r w:rsidRPr="00D92097">
        <w:rPr>
          <w:rFonts w:ascii="Times New Roman" w:eastAsia="Times New Roman" w:hAnsi="Times New Roman" w:cs="Times New Roman"/>
          <w:color w:val="000000"/>
          <w:spacing w:val="-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   </w:t>
      </w:r>
      <w:r w:rsidRPr="00D92097">
        <w:rPr>
          <w:rFonts w:ascii="Times New Roman" w:eastAsia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родой,    </w:t>
      </w:r>
      <w:r w:rsidRPr="00D92097">
        <w:rPr>
          <w:rFonts w:ascii="Times New Roman" w:eastAsia="Times New Roman" w:hAnsi="Times New Roman" w:cs="Times New Roman"/>
          <w:color w:val="000000"/>
          <w:spacing w:val="-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бщес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ном    </w:t>
      </w:r>
      <w:r w:rsidRPr="00D92097">
        <w:rPr>
          <w:rFonts w:ascii="Times New Roman" w:eastAsia="Times New Roman" w:hAnsi="Times New Roman" w:cs="Times New Roman"/>
          <w:color w:val="000000"/>
          <w:spacing w:val="-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редмета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 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мышле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агающий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надле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емени,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римо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вмес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самого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общес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</w:t>
      </w:r>
      <w:r w:rsidRPr="00D92097">
        <w:rPr>
          <w:rFonts w:ascii="Times New Roman" w:eastAsia="Times New Roman" w:hAnsi="Times New Roman" w:cs="Times New Roman"/>
          <w:color w:val="000000"/>
          <w:spacing w:val="-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еское    </w:t>
      </w:r>
      <w:r w:rsidRPr="00D92097"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   </w:t>
      </w:r>
      <w:r w:rsidRPr="00D92097"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ессе самоидент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кации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дставителей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 сло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ившег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   </w:t>
      </w:r>
      <w:r w:rsidRPr="00D92097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го,    </w:t>
      </w:r>
      <w:r w:rsidRPr="00D92097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</w:t>
      </w:r>
      <w:r w:rsidRPr="00D92097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нального    </w:t>
      </w:r>
      <w:r w:rsidRPr="00D92097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ва. Обеспечива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щимися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 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твенной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отношению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обственн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твий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тех или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си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</w:p>
    <w:p w:rsidR="00DF32A1" w:rsidRPr="00D92097" w:rsidRDefault="00DF32A1" w:rsidP="00DF32A1">
      <w:pPr>
        <w:tabs>
          <w:tab w:val="left" w:pos="515"/>
          <w:tab w:val="left" w:pos="1384"/>
          <w:tab w:val="left" w:pos="3270"/>
          <w:tab w:val="left" w:pos="4919"/>
          <w:tab w:val="left" w:pos="5332"/>
          <w:tab w:val="left" w:pos="6997"/>
          <w:tab w:val="left" w:pos="8650"/>
        </w:tabs>
        <w:spacing w:after="0" w:line="239" w:lineRule="auto"/>
        <w:ind w:right="-15" w:firstLine="7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стории,</w:t>
      </w:r>
      <w:r w:rsidRPr="00D9209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мого</w:t>
      </w:r>
      <w:r w:rsidRPr="00D9209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 образова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овне,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ется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езав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сть от задач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 органи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овки.</w:t>
      </w:r>
    </w:p>
    <w:p w:rsidR="00DF32A1" w:rsidRPr="00D92097" w:rsidRDefault="00DF32A1" w:rsidP="00DF32A1">
      <w:pPr>
        <w:tabs>
          <w:tab w:val="left" w:pos="1987"/>
          <w:tab w:val="left" w:pos="4614"/>
          <w:tab w:val="left" w:pos="5017"/>
          <w:tab w:val="left" w:pos="6155"/>
          <w:tab w:val="left" w:pos="7151"/>
          <w:tab w:val="left" w:pos="8229"/>
          <w:tab w:val="left" w:pos="8773"/>
        </w:tabs>
        <w:spacing w:after="0" w:line="239" w:lineRule="auto"/>
        <w:ind w:right="2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истории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базовом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лено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кое 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 w:rsidRPr="00D9209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овечес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D9209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 сло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ившимися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ессе,</w:t>
      </w:r>
      <w:r w:rsidRPr="00D92097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</w:t>
      </w:r>
      <w:r w:rsidRPr="00D9209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щихся    </w:t>
      </w:r>
      <w:r w:rsidRPr="00D92097">
        <w:rPr>
          <w:rFonts w:ascii="Times New Roman" w:eastAsia="Times New Roman" w:hAnsi="Times New Roman" w:cs="Times New Roman"/>
          <w:color w:val="000000"/>
          <w:spacing w:val="-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</w:t>
      </w:r>
      <w:r w:rsidRPr="00D92097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ать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ессов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мира.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 базов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вень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омпонент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образова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 w:rsidRPr="00D9209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восп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за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 про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есса.</w:t>
      </w:r>
    </w:p>
    <w:p w:rsidR="00DF32A1" w:rsidRPr="00D92097" w:rsidRDefault="00DF32A1" w:rsidP="00DF32A1">
      <w:pPr>
        <w:spacing w:after="0" w:line="239" w:lineRule="auto"/>
        <w:ind w:left="141" w:right="7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32A1" w:rsidRPr="00D92097" w:rsidRDefault="00DF32A1" w:rsidP="00607DDD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РИСТ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ПРОГРАММЫ КУРСА «ИСТОРИЯ. 10-11 КЛАССЫ»</w:t>
      </w:r>
    </w:p>
    <w:p w:rsidR="00DF32A1" w:rsidRPr="00D92097" w:rsidRDefault="00DF32A1" w:rsidP="00DF32A1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F32A1" w:rsidRPr="00D92097" w:rsidRDefault="00DF32A1" w:rsidP="00DF32A1">
      <w:pPr>
        <w:spacing w:after="0" w:line="237" w:lineRule="auto"/>
        <w:ind w:right="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чение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старш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равл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щих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целей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D92097" w:rsidRPr="00D92097">
        <w:rPr>
          <w:rFonts w:ascii="Times New Roman" w:eastAsia="Symbol" w:hAnsi="Times New Roman" w:cs="Times New Roman"/>
          <w:color w:val="000000"/>
          <w:spacing w:val="-30"/>
          <w:sz w:val="24"/>
          <w:szCs w:val="24"/>
        </w:rPr>
        <w:t>--*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ственности,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 нац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</w:p>
    <w:p w:rsidR="00DF32A1" w:rsidRPr="00D92097" w:rsidRDefault="00DF32A1" w:rsidP="00DF32A1">
      <w:pPr>
        <w:spacing w:after="0" w:line="236" w:lineRule="auto"/>
        <w:ind w:left="720" w:right="4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 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ащихся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ими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 сложи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шихся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елигио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х,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о-на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традиц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 нрав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и 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новок, ид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до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трин;</w:t>
      </w:r>
    </w:p>
    <w:p w:rsidR="00DF32A1" w:rsidRPr="00D92097" w:rsidRDefault="00D92097" w:rsidP="00DF32A1">
      <w:pPr>
        <w:spacing w:after="0" w:line="240" w:lineRule="auto"/>
        <w:ind w:left="720" w:right="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 xml:space="preserve">*   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истор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м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шлен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– 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 рас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соб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 и яв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с то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 зре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об</w:t>
      </w:r>
      <w:r w:rsidR="00DF32A1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соп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ставл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 раз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версии и 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ист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тий и лично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тей,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 собственное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 к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пр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шлого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современ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ости;</w:t>
      </w:r>
    </w:p>
    <w:p w:rsidR="00DF32A1" w:rsidRPr="00D92097" w:rsidRDefault="00D92097" w:rsidP="00D92097">
      <w:pPr>
        <w:spacing w:after="0" w:line="239" w:lineRule="auto"/>
        <w:ind w:right="28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*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освое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плекса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система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ий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 истор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челов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чества, формир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цело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пред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роли Росс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 всемир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о-историче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проце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се;</w:t>
      </w:r>
    </w:p>
    <w:p w:rsidR="00DF32A1" w:rsidRPr="00D92097" w:rsidRDefault="00D92097" w:rsidP="00D92097">
      <w:pPr>
        <w:spacing w:after="0" w:line="239" w:lineRule="auto"/>
        <w:ind w:right="71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*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овла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ыка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поис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и систем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формации, 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аботы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 ра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личн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ких 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иков, 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анали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 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F32A1" w:rsidRPr="00D92097" w:rsidRDefault="00D92097" w:rsidP="00D92097">
      <w:pPr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*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спос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по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="00DF32A1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про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ессов со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м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ра, 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по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 отношению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 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="00DF32A1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 реаль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сти, соот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осить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гляды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с 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 воз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ми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 w:rsidR="00DF32A1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ренчес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сис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="00DF32A1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DF32A1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</w:p>
    <w:p w:rsidR="00607DDD" w:rsidRPr="00D92097" w:rsidRDefault="00D92097" w:rsidP="00607DDD">
      <w:pPr>
        <w:spacing w:after="0" w:line="239" w:lineRule="auto"/>
        <w:ind w:right="2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b/>
          <w:color w:val="000000"/>
          <w:spacing w:val="-36"/>
          <w:sz w:val="24"/>
          <w:szCs w:val="24"/>
        </w:rPr>
        <w:lastRenderedPageBreak/>
        <w:t>*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обретение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607DDD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ших</w:t>
      </w:r>
      <w:r w:rsidR="00607DDD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07DDD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роцессах</w:t>
      </w:r>
      <w:r w:rsidR="00607DDD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отечес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607DDD"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всемирной 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 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аимосвя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ологиче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п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еем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ости;</w:t>
      </w:r>
    </w:p>
    <w:p w:rsidR="00607DDD" w:rsidRPr="00D92097" w:rsidRDefault="00D92097" w:rsidP="00D92097">
      <w:pPr>
        <w:spacing w:after="0" w:line="239" w:lineRule="auto"/>
        <w:ind w:right="2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b/>
          <w:color w:val="000000"/>
          <w:spacing w:val="-36"/>
          <w:sz w:val="24"/>
          <w:szCs w:val="24"/>
        </w:rPr>
        <w:t>*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дать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87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мпле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8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з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й</w:t>
      </w:r>
      <w:r w:rsidR="00607DDD"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="00607DDD"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ках,</w:t>
      </w:r>
      <w:r w:rsidR="00607DDD"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тии,</w:t>
      </w:r>
      <w:r w:rsidR="00607DDD"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от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дельн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07DDD"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ерио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 истории 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вил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их роли в 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ра;</w:t>
      </w:r>
    </w:p>
    <w:p w:rsidR="00D92097" w:rsidRPr="00D92097" w:rsidRDefault="00D92097" w:rsidP="00D92097">
      <w:pPr>
        <w:tabs>
          <w:tab w:val="left" w:pos="1802"/>
          <w:tab w:val="left" w:pos="3646"/>
          <w:tab w:val="left" w:pos="5182"/>
          <w:tab w:val="left" w:pos="6952"/>
          <w:tab w:val="left" w:pos="8731"/>
          <w:tab w:val="left" w:pos="9796"/>
        </w:tabs>
        <w:spacing w:after="0" w:line="239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b/>
          <w:color w:val="000000"/>
          <w:spacing w:val="-36"/>
          <w:sz w:val="24"/>
          <w:szCs w:val="24"/>
        </w:rPr>
        <w:t>*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помо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="00607DDD"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им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ориче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шле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подход</w:t>
      </w:r>
    </w:p>
    <w:p w:rsidR="00607DDD" w:rsidRPr="00D92097" w:rsidRDefault="00607DDD" w:rsidP="00D92097">
      <w:pPr>
        <w:tabs>
          <w:tab w:val="left" w:pos="1802"/>
          <w:tab w:val="left" w:pos="3646"/>
          <w:tab w:val="left" w:pos="5182"/>
          <w:tab w:val="left" w:pos="6952"/>
          <w:tab w:val="left" w:pos="8731"/>
          <w:tab w:val="left" w:pos="9796"/>
        </w:tabs>
        <w:spacing w:after="0" w:line="239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 общественн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тии,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сте и в свя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ист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07DDD" w:rsidRPr="00D92097" w:rsidRDefault="00D92097" w:rsidP="00D92097">
      <w:pPr>
        <w:tabs>
          <w:tab w:val="left" w:pos="2526"/>
          <w:tab w:val="left" w:pos="3525"/>
          <w:tab w:val="left" w:pos="5720"/>
          <w:tab w:val="left" w:pos="7527"/>
          <w:tab w:val="left" w:pos="8652"/>
        </w:tabs>
        <w:spacing w:after="0" w:line="239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b/>
          <w:color w:val="000000"/>
          <w:spacing w:val="-36"/>
          <w:sz w:val="24"/>
          <w:szCs w:val="24"/>
        </w:rPr>
        <w:t>*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показа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="00607DDD"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орию</w:t>
      </w:r>
      <w:r w:rsidR="00607DDD"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="00607DDD"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07DDD"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607DDD"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бже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607DDD"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тарн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аспек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  <w:r w:rsidR="00607DDD" w:rsidRPr="00D9209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607DDD" w:rsidRPr="00D9209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="00607DDD" w:rsidRPr="00D9209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="00607DDD"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чающихся</w:t>
      </w:r>
      <w:r w:rsidR="00607DDD" w:rsidRPr="00D9209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ктере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историче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неод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истор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proofErr w:type="spellEnd"/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="00607DDD"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одход</w:t>
      </w:r>
      <w:r w:rsidR="00607DDD"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="00607DDD"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="00607DDD"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аден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607DDD"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щимися</w:t>
      </w:r>
      <w:r w:rsidR="00607DDD"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историче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 анали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607DDD" w:rsidRPr="00D92097" w:rsidRDefault="00D92097" w:rsidP="00D92097">
      <w:pPr>
        <w:spacing w:after="0" w:line="242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Symbol" w:hAnsi="Times New Roman" w:cs="Times New Roman"/>
          <w:b/>
          <w:color w:val="000000"/>
          <w:spacing w:val="-36"/>
          <w:sz w:val="24"/>
          <w:szCs w:val="24"/>
        </w:rPr>
        <w:t>*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помо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ч</w:t>
      </w:r>
      <w:r w:rsidR="00607DDD"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ь</w:t>
      </w:r>
      <w:r w:rsidR="00607DDD" w:rsidRPr="00D9209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607DDD" w:rsidRPr="00D9209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="00607DDD" w:rsidRPr="00D9209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="00607DDD"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07DDD"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607DDD" w:rsidRPr="00D9209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от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рыт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пы</w:t>
      </w:r>
      <w:r w:rsidR="00607DDD"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607DDD"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 w:rsidR="00607DDD"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607DDD"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="00607DDD"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оен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="00607DDD"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дем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це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ностей и в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="00607DDD"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07DDD"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 о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="00607DDD"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хся</w:t>
      </w:r>
      <w:r w:rsidR="00607DDD"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толер</w:t>
      </w:r>
      <w:r w:rsidR="00607DDD"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="00607DDD"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нтности.</w:t>
      </w:r>
      <w:proofErr w:type="gramEnd"/>
    </w:p>
    <w:p w:rsidR="00607DDD" w:rsidRPr="00D92097" w:rsidRDefault="00607DDD" w:rsidP="00607DDD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07DDD" w:rsidRPr="00D92097" w:rsidRDefault="00607DDD" w:rsidP="00DF32A1">
      <w:pPr>
        <w:spacing w:after="0" w:line="241" w:lineRule="auto"/>
        <w:ind w:left="719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7DDD" w:rsidRPr="00D92097" w:rsidRDefault="00607DDD" w:rsidP="00DF32A1">
      <w:pPr>
        <w:spacing w:after="0" w:line="241" w:lineRule="auto"/>
        <w:ind w:left="719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07DDD" w:rsidRPr="00D92097" w:rsidRDefault="00607DDD" w:rsidP="00607DDD">
      <w:pPr>
        <w:spacing w:before="75" w:after="150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Общая характеристика программы курса истории в 5-8 классах.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К</w:t>
      </w:r>
      <w:r w:rsidR="002242F1" w:rsidRPr="00D92097">
        <w:t xml:space="preserve">урс истории на ступени среднего </w:t>
      </w:r>
      <w:r w:rsidRPr="00D92097">
        <w:t xml:space="preserve"> общего</w:t>
      </w:r>
      <w:r w:rsidR="002242F1" w:rsidRPr="00D92097">
        <w:t xml:space="preserve"> полного</w:t>
      </w:r>
      <w:r w:rsidRPr="00D92097">
        <w:t xml:space="preserve"> образования является частью концентрической системы исторического образования. Изучая историю на</w:t>
      </w:r>
      <w:r w:rsidR="002242F1" w:rsidRPr="00D92097">
        <w:t xml:space="preserve"> данной </w:t>
      </w:r>
      <w:r w:rsidRPr="00D92097">
        <w:t xml:space="preserve"> ступени, учащиеся приобретают исторические знания, приведенные в пространственно-хронологическую систему, учатся оперировать исторической терминологией в соответствии со спецификой определе</w:t>
      </w:r>
      <w:r w:rsidR="002242F1" w:rsidRPr="00D92097">
        <w:t>нных эпох, работают</w:t>
      </w:r>
      <w:r w:rsidRPr="00D92097">
        <w:t xml:space="preserve"> с основными способами исторического анализа.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Основу школьных курсов истории составляют следующие содержательные линии: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1.Историческое время – хронология и периодизация событий и процессов.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2.Историческое пространство - историческая карта России и мира, ее динамика; отражение на исторической карте взаимодействия человека, общества и природы, основных географических, экологических, этнических, социальных, геополитических характеристик развития человечества.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3.Историческое движение: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-эволюция трудовой и хозяйственной деятельности людей, развитие материального производства, техники;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-формирование и развитие человеческих общностей – социальных, </w:t>
      </w:r>
      <w:proofErr w:type="spellStart"/>
      <w:r w:rsidRPr="00D92097">
        <w:t>этнонациональных</w:t>
      </w:r>
      <w:proofErr w:type="spellEnd"/>
      <w:r w:rsidRPr="00D92097">
        <w:t xml:space="preserve">, религиозных и др., 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-образование и развитие государств, их исторические формы и типы;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-история познания человеком окружающего мира и себя в мире;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развитие отношений между народами, государствами, цивилизациями.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Главная (сквозная) содержательная линия курса – человек в истории. В связи с этим особое внимание уделяется характеристике условий жизни и быта людей в прошлом, их потребностям, интересам, мотивам действий, картине мира, ценностям.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Содержание уче</w:t>
      </w:r>
      <w:r w:rsidR="002242F1" w:rsidRPr="00D92097">
        <w:t>бного предмета «История» для 10-11</w:t>
      </w:r>
      <w:r w:rsidRPr="00D92097">
        <w:t xml:space="preserve"> классов изложено в виде двух курсов «История России</w:t>
      </w:r>
      <w:r w:rsidR="002242F1" w:rsidRPr="00D92097">
        <w:t xml:space="preserve"> </w:t>
      </w:r>
      <w:r w:rsidRPr="00D92097">
        <w:t>и «Всеобщая история».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Курс «История России» дает представление об основных этапах исторического пути Отечества. 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В курсе «Всеобщая история» рассматриваются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и культурного наследия прошлого. </w:t>
      </w:r>
    </w:p>
    <w:p w:rsidR="00607DDD" w:rsidRPr="00D92097" w:rsidRDefault="002242F1" w:rsidP="00607DDD">
      <w:pPr>
        <w:pStyle w:val="a3"/>
        <w:numPr>
          <w:ilvl w:val="0"/>
          <w:numId w:val="1"/>
        </w:numPr>
        <w:spacing w:before="75" w:after="150"/>
      </w:pPr>
      <w:r w:rsidRPr="00D92097">
        <w:lastRenderedPageBreak/>
        <w:t>Изучение курса истории в 10-11</w:t>
      </w:r>
      <w:r w:rsidR="00607DDD" w:rsidRPr="00D92097">
        <w:t xml:space="preserve"> классах основывается на проблемн</w:t>
      </w:r>
      <w:proofErr w:type="gramStart"/>
      <w:r w:rsidR="00607DDD" w:rsidRPr="00D92097">
        <w:t>о-</w:t>
      </w:r>
      <w:proofErr w:type="gramEnd"/>
      <w:r w:rsidR="00607DDD" w:rsidRPr="00D92097">
        <w:t xml:space="preserve"> хронологическом подходе с акцентом на социализацию учащихся, которая осуществляется в процессе реализации воспитательных и развивающих задач. 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Посредством программы реализуются три основные функции истории: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 познавательно, развивающая функция, обеспечивающая изучение исторического пути разных стран и народов, отражение всех явлений и процессов истории человечества;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- </w:t>
      </w:r>
      <w:proofErr w:type="spellStart"/>
      <w:r w:rsidRPr="00D92097">
        <w:t>практическ</w:t>
      </w:r>
      <w:proofErr w:type="gramStart"/>
      <w:r w:rsidRPr="00D92097">
        <w:t>о</w:t>
      </w:r>
      <w:proofErr w:type="spellEnd"/>
      <w:r w:rsidRPr="00D92097">
        <w:t>-</w:t>
      </w:r>
      <w:proofErr w:type="gramEnd"/>
      <w:r w:rsidRPr="00D92097">
        <w:t xml:space="preserve"> политическая функция, состоящая в том , что история как наука, выявляя закономерности и тенденции развития общества, способствует формированию политического курса, предостерегает от субъективизма;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 мировоззренческая функция, обеспечивающая формирование представлений об обществе, общей картины мира на основе знаний исторических фактов, процессов и явлений.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Данная программа обеспечивает возможность создания широкого образовательного пространства для ознакомления с эпохой, когда общество начало осознавать своё многообразие. 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Структура и содержание программы соответствуют образовательному стандарту и принципам развития системы российского образования. Программа основной образовательной школы нацеливает на формирование систематизированных знаний о различных исторических этапах развития человеческой цивилизации.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Содержание программы построено на основе проблемно-хронологического принципа, что позволяет уделить необходимое внимание наиболее важным сквозным проблемам развития человеческого общества, и особенностям развития отдельных регионов, а так же проследить динамику исторического развития и выделить его основные этапы. Там, где возможны исторические параллели и аналогии, акцентируется связь истории зарубежных стран с историей России. 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Программа ориентируется на реализацию в курсе истории многофакторного подхода, позволяющего показать всю сложность и многомерность истории какой-либо страны, продемонстрировать одновременное действие различных факторов, приоритетное значение одного из них в тот или иной период, показать возможности альтернативного развития народа, страны в переломные моменты их истории.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Наряду с обозначенным подходом, реализующим содержание программы по истории, наиболее актуальными и значимыми для выполнения задач ФГОС также являются: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 деятельностный подход, ориентированный на формирование личности и её способностей, компетентностей через активную познавательную деятельность самого школьника;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- </w:t>
      </w:r>
      <w:proofErr w:type="spellStart"/>
      <w:r w:rsidRPr="00D92097">
        <w:t>компетентностный</w:t>
      </w:r>
      <w:proofErr w:type="spellEnd"/>
      <w:r w:rsidRPr="00D92097">
        <w:t xml:space="preserve"> подход, рассматривающий </w:t>
      </w:r>
      <w:proofErr w:type="gramStart"/>
      <w:r w:rsidRPr="00D92097">
        <w:t>приоритетным</w:t>
      </w:r>
      <w:proofErr w:type="gramEnd"/>
      <w:r w:rsidRPr="00D92097">
        <w:t xml:space="preserve"> в процессе усвоения программы формирование комплекса </w:t>
      </w:r>
      <w:proofErr w:type="spellStart"/>
      <w:r w:rsidRPr="00D92097">
        <w:t>общеучебных</w:t>
      </w:r>
      <w:proofErr w:type="spellEnd"/>
      <w:r w:rsidRPr="00D92097">
        <w:t xml:space="preserve"> (универсальных, </w:t>
      </w:r>
      <w:proofErr w:type="spellStart"/>
      <w:r w:rsidRPr="00D92097">
        <w:t>надпредметных</w:t>
      </w:r>
      <w:proofErr w:type="spellEnd"/>
      <w:r w:rsidRPr="00D92097">
        <w:t>) умений, развитие способностей, различных видов деятельности и личных качеств и отношений у учащихся основной школы;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 дифференцированный подход при отборе и конструировании учебного содержания, предусматривающий принципы учёта возрастных и индивидуальных возможностей учащихся, с выделением уклонов и.т.д.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-личностно ориентированный подход, рассматривающий обучение как осмысленное, самостоятельное инициируемое, направленное на освоение смыслов как элементов личностного опыта. Задачи учителя в контексте этого подхода – мотивация и стимулирование осмысленного учения;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- проблемный подход, предполагающий усвоение программных знаний </w:t>
      </w:r>
      <w:proofErr w:type="gramStart"/>
      <w:r w:rsidRPr="00D92097">
        <w:t xml:space="preserve">( </w:t>
      </w:r>
      <w:proofErr w:type="gramEnd"/>
      <w:r w:rsidRPr="00D92097">
        <w:t xml:space="preserve">по основным закономерностям) в процессе решения проблемных задач и исторических ситуаций, которые придают обучению поисковый и исследовательский характер. Под проблемой ситуацией понимается интеллектуальное задание, в результате выполнения которого учащийся должен раскрыть некоторое искомое отношение, действие. Подход предусматривает мотивацию, а высоком </w:t>
      </w:r>
      <w:proofErr w:type="gramStart"/>
      <w:r w:rsidRPr="00D92097">
        <w:t>уровне</w:t>
      </w:r>
      <w:proofErr w:type="gramEnd"/>
      <w:r w:rsidRPr="00D92097">
        <w:t xml:space="preserve"> активности и самостоятельности мышления учащихся. Проблемный подход рассматривается как ведущий (хотя и не исчерпывающий) принцип развивающего обучения.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lastRenderedPageBreak/>
        <w:t>Содержание курса истории конструируется на следующих принципах: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- принцип историзма, рассматривающий все исторические факты, явления и события в последовательности, взаимосвязи и взаимообусловленности. Любое историческое явление следует изучать в динамике. Событие и личность е могут быть </w:t>
      </w:r>
      <w:proofErr w:type="gramStart"/>
      <w:r w:rsidRPr="00D92097">
        <w:t>исследованы</w:t>
      </w:r>
      <w:proofErr w:type="gramEnd"/>
      <w:r w:rsidRPr="00D92097">
        <w:t xml:space="preserve"> вне временных рамок;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-принцип объективности, </w:t>
      </w:r>
      <w:proofErr w:type="gramStart"/>
      <w:r w:rsidRPr="00D92097">
        <w:t>основанный</w:t>
      </w:r>
      <w:proofErr w:type="gramEnd"/>
      <w:r w:rsidRPr="00D92097">
        <w:t xml:space="preserve"> а фактах в их истинном содержании, без искажения и формализации. Принцип предполагает исследовать каждое явление разносторонне, многогранно;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-принцип социального подхода предполагает рассмотрение исторических процессов с учётом социальных интересов различных групп и слоёв населения, отдельных личностей, различных форм их проявления в обществе;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- принцип альтернативности, предполагающий гипотетическое, вероятностное осуществление того или иного события, явления, процесса на основе анализа объективных реалий и возможностей. Действие принципа альтернативности позволяет увидеть неиспользованные возможности в конкретном процессе, увидеть перспективные пути развития.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 xml:space="preserve">Наряду с отмеченными дидактическими принципами, содержание программы соответствует традиционным принципам: научности, актуальности, наглядности, обеспечения мотивации, соблюдения преемственности в образовании, уровневой и предпрофильной дифференциации, системности вопросов и заданий, практической направленности, прослеживания </w:t>
      </w:r>
      <w:proofErr w:type="spellStart"/>
      <w:r w:rsidRPr="00D92097">
        <w:t>внутрикурсовых</w:t>
      </w:r>
      <w:proofErr w:type="spellEnd"/>
      <w:r w:rsidRPr="00D92097">
        <w:t xml:space="preserve"> и межпредметных связей.</w:t>
      </w: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Соблюдение и сочетание всех принципов познания истории обеспечат строгую научность и достоверность в изучении исторического прошлого.</w:t>
      </w:r>
    </w:p>
    <w:p w:rsidR="00607DDD" w:rsidRPr="00D92097" w:rsidRDefault="00607DDD" w:rsidP="00607DDD">
      <w:pPr>
        <w:pStyle w:val="a3"/>
        <w:spacing w:before="75" w:after="150"/>
        <w:rPr>
          <w:b/>
        </w:rPr>
      </w:pPr>
      <w:r w:rsidRPr="00D92097">
        <w:rPr>
          <w:b/>
        </w:rPr>
        <w:t>3. Место учебного предмета в учебном плане</w:t>
      </w:r>
    </w:p>
    <w:p w:rsidR="00607DDD" w:rsidRPr="00D92097" w:rsidRDefault="00607DDD" w:rsidP="00607DDD">
      <w:pPr>
        <w:pStyle w:val="a3"/>
        <w:spacing w:before="75" w:after="150"/>
        <w:rPr>
          <w:b/>
        </w:rPr>
      </w:pPr>
    </w:p>
    <w:p w:rsidR="00607DDD" w:rsidRPr="00D92097" w:rsidRDefault="00607DDD" w:rsidP="00607DDD">
      <w:pPr>
        <w:pStyle w:val="a3"/>
        <w:numPr>
          <w:ilvl w:val="0"/>
          <w:numId w:val="1"/>
        </w:numPr>
        <w:spacing w:before="75" w:after="150"/>
      </w:pPr>
      <w:r w:rsidRPr="00D92097">
        <w:t>Предмет «История</w:t>
      </w:r>
      <w:r w:rsidR="002242F1" w:rsidRPr="00D92097">
        <w:t>» изучается на ступени среднего полного</w:t>
      </w:r>
      <w:r w:rsidRPr="00D92097">
        <w:t xml:space="preserve"> общего образования в качес</w:t>
      </w:r>
      <w:r w:rsidR="002242F1" w:rsidRPr="00D92097">
        <w:t>тве обязательного предмета в 10-11 классах в общем объеме 136 часов</w:t>
      </w:r>
      <w:r w:rsidRPr="00D92097">
        <w:t xml:space="preserve">, по 2 часа в неделю, </w:t>
      </w:r>
      <w:r w:rsidR="002242F1" w:rsidRPr="00D92097">
        <w:t xml:space="preserve">Учебно-информативные блоки </w:t>
      </w:r>
      <w:r w:rsidRPr="00D92097">
        <w:t xml:space="preserve"> «История России» и «Всеобщая история» изучаются синхронно – параллельно </w:t>
      </w:r>
    </w:p>
    <w:p w:rsidR="00437EB6" w:rsidRPr="00D92097" w:rsidRDefault="00437EB6" w:rsidP="00437EB6">
      <w:pPr>
        <w:spacing w:before="280" w:after="280"/>
        <w:jc w:val="both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D92097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                          Методы преподавания и учения</w:t>
      </w:r>
    </w:p>
    <w:p w:rsidR="00437EB6" w:rsidRPr="00D92097" w:rsidRDefault="00437EB6" w:rsidP="00437EB6">
      <w:pPr>
        <w:pStyle w:val="a3"/>
        <w:numPr>
          <w:ilvl w:val="0"/>
          <w:numId w:val="5"/>
        </w:numPr>
        <w:spacing w:before="280" w:after="280"/>
        <w:jc w:val="both"/>
      </w:pPr>
      <w:r w:rsidRPr="00D92097">
        <w:t xml:space="preserve"> </w:t>
      </w:r>
      <w:r w:rsidRPr="00D92097">
        <w:rPr>
          <w:b/>
          <w:bCs/>
        </w:rPr>
        <w:t>коммуникативный метод</w:t>
      </w:r>
      <w:r w:rsidRPr="00D92097">
        <w:t xml:space="preserve"> в преподавании</w:t>
      </w:r>
      <w:proofErr w:type="gramStart"/>
      <w:r w:rsidRPr="00D92097">
        <w:t xml:space="preserve"> ,</w:t>
      </w:r>
      <w:proofErr w:type="gramEnd"/>
      <w:r w:rsidRPr="00D92097">
        <w:t xml:space="preserve"> предполагающий организацию учебного общения как средства освоения  материала и </w:t>
      </w:r>
      <w:proofErr w:type="spellStart"/>
      <w:r w:rsidRPr="00D92097">
        <w:t>общеучебных</w:t>
      </w:r>
      <w:proofErr w:type="spellEnd"/>
      <w:r w:rsidRPr="00D92097">
        <w:t xml:space="preserve"> умений;</w:t>
      </w:r>
    </w:p>
    <w:p w:rsidR="00437EB6" w:rsidRPr="00D92097" w:rsidRDefault="00437EB6" w:rsidP="00437EB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2097">
        <w:rPr>
          <w:rFonts w:ascii="Times New Roman" w:hAnsi="Times New Roman" w:cs="Times New Roman"/>
          <w:b/>
          <w:bCs/>
          <w:sz w:val="24"/>
          <w:szCs w:val="24"/>
        </w:rPr>
        <w:t>метод реализации учебных и образовательных проектов,</w:t>
      </w:r>
      <w:r w:rsidRPr="00D92097">
        <w:rPr>
          <w:rFonts w:ascii="Times New Roman" w:hAnsi="Times New Roman" w:cs="Times New Roman"/>
          <w:sz w:val="24"/>
          <w:szCs w:val="24"/>
        </w:rPr>
        <w:t xml:space="preserve"> предполагающий постановку практической (прикладной, профессиональной) задачи, поиск средств ее решения (информационные ресурсы, коммуникативные ресурсы и т.п.), определение порядка действий, предъявление продукта, анализ результатов;</w:t>
      </w:r>
      <w:proofErr w:type="gramEnd"/>
    </w:p>
    <w:p w:rsidR="00437EB6" w:rsidRPr="00D92097" w:rsidRDefault="00437EB6" w:rsidP="00437EB6">
      <w:pPr>
        <w:numPr>
          <w:ilvl w:val="0"/>
          <w:numId w:val="5"/>
        </w:numPr>
        <w:suppressAutoHyphens/>
        <w:spacing w:after="2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b/>
          <w:bCs/>
          <w:sz w:val="24"/>
          <w:szCs w:val="24"/>
        </w:rPr>
        <w:t>метод организации дискуссий и дебатов, ролевых игр,</w:t>
      </w:r>
      <w:r w:rsidRPr="00D92097">
        <w:rPr>
          <w:rFonts w:ascii="Times New Roman" w:hAnsi="Times New Roman" w:cs="Times New Roman"/>
          <w:sz w:val="24"/>
          <w:szCs w:val="24"/>
        </w:rPr>
        <w:t xml:space="preserve"> предполагающий подбор текстового материала по определенной тематике (проблематике), формулировку личного отношения к проблеме в тексте, предъявление собственных позиций, обсуждение вариантов решения проблемы в контексте отрывка;</w:t>
      </w:r>
    </w:p>
    <w:p w:rsidR="00437EB6" w:rsidRPr="00D92097" w:rsidRDefault="00437EB6" w:rsidP="00437EB6">
      <w:pPr>
        <w:spacing w:before="280" w:after="280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b/>
          <w:bCs/>
          <w:sz w:val="24"/>
          <w:szCs w:val="24"/>
          <w:u w:val="single"/>
        </w:rPr>
        <w:t>Формы работы</w:t>
      </w:r>
      <w:proofErr w:type="gramStart"/>
      <w:r w:rsidRPr="00D920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D92097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  <w:r w:rsidRPr="00D92097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D92097">
        <w:rPr>
          <w:rFonts w:ascii="Times New Roman" w:hAnsi="Times New Roman" w:cs="Times New Roman"/>
          <w:sz w:val="24"/>
          <w:szCs w:val="24"/>
        </w:rPr>
        <w:t>лекции, практикум, выступления с докладами или с содокладами, дополняющими лекционные выступления учителя; семинар, тренинг, дискуссия, деловая игра.</w:t>
      </w:r>
    </w:p>
    <w:p w:rsidR="00437EB6" w:rsidRPr="00D92097" w:rsidRDefault="00437EB6" w:rsidP="00437EB6">
      <w:pPr>
        <w:spacing w:before="280" w:after="280"/>
        <w:ind w:left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2097">
        <w:rPr>
          <w:rFonts w:ascii="Times New Roman" w:hAnsi="Times New Roman" w:cs="Times New Roman"/>
          <w:b/>
          <w:sz w:val="24"/>
          <w:szCs w:val="24"/>
          <w:u w:val="single"/>
        </w:rPr>
        <w:t xml:space="preserve">Вид контроля: </w:t>
      </w:r>
    </w:p>
    <w:p w:rsidR="00437EB6" w:rsidRPr="00D92097" w:rsidRDefault="00437EB6" w:rsidP="00437EB6">
      <w:pPr>
        <w:numPr>
          <w:ilvl w:val="1"/>
          <w:numId w:val="5"/>
        </w:numPr>
        <w:suppressAutoHyphens/>
        <w:spacing w:before="280"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контрольная работа по материалу</w:t>
      </w:r>
    </w:p>
    <w:p w:rsidR="00437EB6" w:rsidRPr="00D92097" w:rsidRDefault="00437EB6" w:rsidP="00437EB6">
      <w:pPr>
        <w:numPr>
          <w:ilvl w:val="1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презентация своего короткого рассказа</w:t>
      </w:r>
    </w:p>
    <w:p w:rsidR="00437EB6" w:rsidRPr="00D92097" w:rsidRDefault="00437EB6" w:rsidP="00437EB6">
      <w:pPr>
        <w:numPr>
          <w:ilvl w:val="1"/>
          <w:numId w:val="5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написание анализа текста</w:t>
      </w:r>
    </w:p>
    <w:p w:rsidR="00437EB6" w:rsidRPr="00D92097" w:rsidRDefault="00437EB6" w:rsidP="00437EB6">
      <w:pPr>
        <w:numPr>
          <w:ilvl w:val="1"/>
          <w:numId w:val="5"/>
        </w:numPr>
        <w:suppressAutoHyphens/>
        <w:spacing w:after="28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выполнение творческих заданий по темам</w:t>
      </w:r>
    </w:p>
    <w:p w:rsidR="00437EB6" w:rsidRPr="00D92097" w:rsidRDefault="00437EB6" w:rsidP="00437EB6">
      <w:pPr>
        <w:spacing w:before="280" w:after="280"/>
        <w:rPr>
          <w:rFonts w:ascii="Times New Roman" w:hAnsi="Times New Roman" w:cs="Times New Roman"/>
          <w:b/>
          <w:bCs/>
          <w:sz w:val="24"/>
          <w:szCs w:val="24"/>
        </w:rPr>
      </w:pPr>
      <w:r w:rsidRPr="00D92097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Механизм оценивания результатов</w:t>
      </w:r>
      <w:r w:rsidRPr="00D920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37EB6" w:rsidRPr="00D92097" w:rsidRDefault="00437EB6" w:rsidP="00437EB6">
      <w:pPr>
        <w:spacing w:before="280" w:after="280"/>
        <w:rPr>
          <w:rFonts w:ascii="Times New Roman" w:hAnsi="Times New Roman" w:cs="Times New Roman"/>
          <w:iCs/>
          <w:sz w:val="24"/>
          <w:szCs w:val="24"/>
        </w:rPr>
      </w:pPr>
      <w:r w:rsidRPr="00D92097">
        <w:rPr>
          <w:rFonts w:ascii="Times New Roman" w:hAnsi="Times New Roman" w:cs="Times New Roman"/>
          <w:iCs/>
          <w:sz w:val="24"/>
          <w:szCs w:val="24"/>
        </w:rPr>
        <w:t>Владение фактами:</w:t>
      </w:r>
    </w:p>
    <w:p w:rsidR="00437EB6" w:rsidRPr="00D92097" w:rsidRDefault="00437EB6" w:rsidP="00437EB6">
      <w:pPr>
        <w:numPr>
          <w:ilvl w:val="0"/>
          <w:numId w:val="6"/>
        </w:numPr>
        <w:suppressAutoHyphens/>
        <w:spacing w:before="280"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установление причин фактов</w:t>
      </w:r>
    </w:p>
    <w:p w:rsidR="00437EB6" w:rsidRPr="00D92097" w:rsidRDefault="00437EB6" w:rsidP="00437EB6">
      <w:pPr>
        <w:numPr>
          <w:ilvl w:val="0"/>
          <w:numId w:val="6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установление взаимосвязей между фактами</w:t>
      </w:r>
    </w:p>
    <w:p w:rsidR="00437EB6" w:rsidRPr="00D92097" w:rsidRDefault="00437EB6" w:rsidP="00437EB6">
      <w:pPr>
        <w:numPr>
          <w:ilvl w:val="0"/>
          <w:numId w:val="6"/>
        </w:numPr>
        <w:suppressAutoHyphens/>
        <w:spacing w:after="28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отличие основных фактов и фактов второстепенных</w:t>
      </w:r>
    </w:p>
    <w:p w:rsidR="00437EB6" w:rsidRPr="00D92097" w:rsidRDefault="00437EB6" w:rsidP="00437EB6">
      <w:pPr>
        <w:spacing w:before="280" w:after="280"/>
        <w:rPr>
          <w:rFonts w:ascii="Times New Roman" w:hAnsi="Times New Roman" w:cs="Times New Roman"/>
          <w:iCs/>
          <w:sz w:val="24"/>
          <w:szCs w:val="24"/>
        </w:rPr>
      </w:pPr>
      <w:r w:rsidRPr="00D92097">
        <w:rPr>
          <w:rFonts w:ascii="Times New Roman" w:hAnsi="Times New Roman" w:cs="Times New Roman"/>
          <w:iCs/>
          <w:sz w:val="24"/>
          <w:szCs w:val="24"/>
        </w:rPr>
        <w:t>Владение проблематикой:</w:t>
      </w:r>
    </w:p>
    <w:p w:rsidR="00437EB6" w:rsidRPr="00D92097" w:rsidRDefault="00437EB6" w:rsidP="00437EB6">
      <w:pPr>
        <w:numPr>
          <w:ilvl w:val="0"/>
          <w:numId w:val="4"/>
        </w:numPr>
        <w:suppressAutoHyphens/>
        <w:spacing w:before="280"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формулирование проблем по теме</w:t>
      </w:r>
    </w:p>
    <w:p w:rsidR="00437EB6" w:rsidRPr="00D92097" w:rsidRDefault="00437EB6" w:rsidP="00437EB6">
      <w:pPr>
        <w:numPr>
          <w:ilvl w:val="0"/>
          <w:numId w:val="4"/>
        </w:numPr>
        <w:suppressAutoHyphens/>
        <w:spacing w:after="28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умение отыскать возможные пути решения проблемы</w:t>
      </w:r>
    </w:p>
    <w:p w:rsidR="00437EB6" w:rsidRPr="00D92097" w:rsidRDefault="00437EB6" w:rsidP="00437EB6">
      <w:pPr>
        <w:spacing w:before="280" w:after="280"/>
        <w:rPr>
          <w:rFonts w:ascii="Times New Roman" w:hAnsi="Times New Roman" w:cs="Times New Roman"/>
          <w:iCs/>
          <w:sz w:val="24"/>
          <w:szCs w:val="24"/>
        </w:rPr>
      </w:pPr>
      <w:r w:rsidRPr="00D92097">
        <w:rPr>
          <w:rFonts w:ascii="Times New Roman" w:hAnsi="Times New Roman" w:cs="Times New Roman"/>
          <w:iCs/>
          <w:sz w:val="24"/>
          <w:szCs w:val="24"/>
        </w:rPr>
        <w:t>Владение понятиями:</w:t>
      </w:r>
    </w:p>
    <w:p w:rsidR="00437EB6" w:rsidRPr="00D92097" w:rsidRDefault="00437EB6" w:rsidP="00437EB6">
      <w:pPr>
        <w:numPr>
          <w:ilvl w:val="0"/>
          <w:numId w:val="3"/>
        </w:numPr>
        <w:suppressAutoHyphens/>
        <w:spacing w:before="280"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раскрытие содержания понятий</w:t>
      </w:r>
    </w:p>
    <w:p w:rsidR="00437EB6" w:rsidRPr="00D92097" w:rsidRDefault="00437EB6" w:rsidP="00437EB6">
      <w:pPr>
        <w:numPr>
          <w:ilvl w:val="0"/>
          <w:numId w:val="3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установление взаимосвязей между понятиями</w:t>
      </w:r>
    </w:p>
    <w:p w:rsidR="00437EB6" w:rsidRPr="00D92097" w:rsidRDefault="00437EB6" w:rsidP="00437EB6">
      <w:pPr>
        <w:numPr>
          <w:ilvl w:val="0"/>
          <w:numId w:val="3"/>
        </w:numPr>
        <w:suppressAutoHyphens/>
        <w:spacing w:after="28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практическое применение понятий</w:t>
      </w:r>
    </w:p>
    <w:p w:rsidR="00437EB6" w:rsidRPr="00D92097" w:rsidRDefault="00437EB6" w:rsidP="00437EB6">
      <w:pPr>
        <w:spacing w:before="280" w:after="280"/>
        <w:rPr>
          <w:rFonts w:ascii="Times New Roman" w:hAnsi="Times New Roman" w:cs="Times New Roman"/>
          <w:iCs/>
          <w:sz w:val="24"/>
          <w:szCs w:val="24"/>
        </w:rPr>
      </w:pPr>
      <w:r w:rsidRPr="00D92097">
        <w:rPr>
          <w:rFonts w:ascii="Times New Roman" w:hAnsi="Times New Roman" w:cs="Times New Roman"/>
          <w:iCs/>
          <w:sz w:val="24"/>
          <w:szCs w:val="24"/>
        </w:rPr>
        <w:t>Владение правилами и приемами:</w:t>
      </w:r>
    </w:p>
    <w:p w:rsidR="00437EB6" w:rsidRPr="00D92097" w:rsidRDefault="00437EB6" w:rsidP="00437EB6">
      <w:pPr>
        <w:numPr>
          <w:ilvl w:val="0"/>
          <w:numId w:val="7"/>
        </w:numPr>
        <w:suppressAutoHyphens/>
        <w:spacing w:before="280"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формулирование правил, требований, приемов</w:t>
      </w:r>
    </w:p>
    <w:p w:rsidR="00437EB6" w:rsidRPr="00D92097" w:rsidRDefault="00437EB6" w:rsidP="00437EB6">
      <w:pPr>
        <w:numPr>
          <w:ilvl w:val="0"/>
          <w:numId w:val="7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раскрытие содержания правил, требований, приемов</w:t>
      </w:r>
    </w:p>
    <w:p w:rsidR="00437EB6" w:rsidRPr="00D92097" w:rsidRDefault="00437EB6" w:rsidP="00437EB6">
      <w:pPr>
        <w:numPr>
          <w:ilvl w:val="0"/>
          <w:numId w:val="7"/>
        </w:numPr>
        <w:suppressAutoHyphens/>
        <w:spacing w:after="28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характеристика действий, связанных с применением правил, требований, приемов</w:t>
      </w:r>
    </w:p>
    <w:p w:rsidR="00437EB6" w:rsidRPr="00D92097" w:rsidRDefault="00437EB6" w:rsidP="00437EB6">
      <w:pPr>
        <w:spacing w:before="280" w:after="280"/>
        <w:rPr>
          <w:rFonts w:ascii="Times New Roman" w:hAnsi="Times New Roman" w:cs="Times New Roman"/>
          <w:iCs/>
          <w:sz w:val="24"/>
          <w:szCs w:val="24"/>
        </w:rPr>
      </w:pPr>
      <w:r w:rsidRPr="00D92097">
        <w:rPr>
          <w:rFonts w:ascii="Times New Roman" w:hAnsi="Times New Roman" w:cs="Times New Roman"/>
          <w:iCs/>
          <w:sz w:val="24"/>
          <w:szCs w:val="24"/>
        </w:rPr>
        <w:t>Проверка навыков:</w:t>
      </w:r>
    </w:p>
    <w:p w:rsidR="00437EB6" w:rsidRPr="00D92097" w:rsidRDefault="00437EB6" w:rsidP="00437EB6">
      <w:pPr>
        <w:numPr>
          <w:ilvl w:val="0"/>
          <w:numId w:val="2"/>
        </w:numPr>
        <w:suppressAutoHyphens/>
        <w:spacing w:before="280"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моделирование ситуаций, связанных с практическим выполнением действий, составляющих конкретное умение</w:t>
      </w:r>
    </w:p>
    <w:p w:rsidR="00437EB6" w:rsidRPr="00D92097" w:rsidRDefault="00437EB6" w:rsidP="00437EB6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выполнение комплекса действий, составляющих определенное умение</w:t>
      </w:r>
    </w:p>
    <w:p w:rsidR="00437EB6" w:rsidRPr="00D92097" w:rsidRDefault="00437EB6" w:rsidP="00437E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hAnsi="Times New Roman" w:cs="Times New Roman"/>
          <w:sz w:val="24"/>
          <w:szCs w:val="24"/>
        </w:rPr>
        <w:t>самоанализ результатов выполнения подобных действий</w:t>
      </w:r>
    </w:p>
    <w:p w:rsidR="00437EB6" w:rsidRPr="00D92097" w:rsidRDefault="00437EB6" w:rsidP="006404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097">
        <w:rPr>
          <w:rFonts w:ascii="Times New Roman" w:hAnsi="Times New Roman" w:cs="Times New Roman"/>
          <w:b/>
          <w:sz w:val="24"/>
          <w:szCs w:val="24"/>
        </w:rPr>
        <w:t>Место учебного предмета, курса в учебном плане</w:t>
      </w:r>
    </w:p>
    <w:p w:rsidR="00437EB6" w:rsidRPr="00D92097" w:rsidRDefault="00437EB6" w:rsidP="00437EB6">
      <w:pPr>
        <w:tabs>
          <w:tab w:val="left" w:pos="5996"/>
        </w:tabs>
        <w:spacing w:after="0" w:line="239" w:lineRule="auto"/>
        <w:ind w:right="-19" w:firstLine="77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ента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стандарта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среднего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колой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о-ме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чением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8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019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год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 ш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оле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ается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класс.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чество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 составляет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136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68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лассе.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 наг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часа,</w:t>
      </w:r>
      <w:r w:rsidRPr="00D9209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часа.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</w:p>
    <w:p w:rsidR="00437EB6" w:rsidRPr="00D92097" w:rsidRDefault="00437EB6" w:rsidP="00437EB6">
      <w:pPr>
        <w:tabs>
          <w:tab w:val="left" w:pos="8808"/>
        </w:tabs>
        <w:spacing w:after="0" w:line="239" w:lineRule="auto"/>
        <w:ind w:right="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Из 68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часов 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 приход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 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.е.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ее 55%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времени.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трен ре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ерв свободн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мени 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 -4 часа.</w:t>
      </w:r>
    </w:p>
    <w:p w:rsidR="00437EB6" w:rsidRPr="00D92097" w:rsidRDefault="00437EB6" w:rsidP="00437EB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37EB6" w:rsidRPr="00D92097" w:rsidRDefault="00437EB6" w:rsidP="00437EB6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76"/>
        <w:gridCol w:w="1701"/>
        <w:gridCol w:w="5608"/>
        <w:gridCol w:w="1284"/>
      </w:tblGrid>
      <w:tr w:rsidR="00437EB6" w:rsidRPr="00D92097" w:rsidTr="002E0B07">
        <w:trPr>
          <w:cantSplit/>
          <w:trHeight w:hRule="exact" w:val="1389"/>
        </w:trPr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8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1" w:after="0" w:line="239" w:lineRule="auto"/>
              <w:ind w:left="128" w:right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(ф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ком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6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1" w:after="0" w:line="240" w:lineRule="auto"/>
              <w:ind w:left="132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делы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4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174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437EB6" w:rsidRPr="00D92097" w:rsidTr="002E0B07">
        <w:trPr>
          <w:cantSplit/>
          <w:trHeight w:hRule="exact" w:val="561"/>
        </w:trPr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1" w:after="0" w:line="239" w:lineRule="auto"/>
              <w:ind w:left="108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56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4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3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древнейших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 до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–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437EB6" w:rsidRPr="00D92097" w:rsidTr="002E0B07">
        <w:trPr>
          <w:cantSplit/>
          <w:trHeight w:hRule="exact" w:val="1113"/>
        </w:trPr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1" w:after="0" w:line="240" w:lineRule="auto"/>
              <w:ind w:left="108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56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83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 – нач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XX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2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</w:tbl>
    <w:p w:rsidR="00437EB6" w:rsidRPr="00D92097" w:rsidRDefault="00437EB6" w:rsidP="00437EB6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37EB6" w:rsidRPr="00D92097" w:rsidRDefault="00437EB6" w:rsidP="00437EB6">
      <w:pPr>
        <w:spacing w:after="0" w:line="236" w:lineRule="auto"/>
        <w:ind w:left="17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 История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в таблице: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526"/>
        <w:gridCol w:w="1843"/>
        <w:gridCol w:w="2644"/>
        <w:gridCol w:w="2316"/>
        <w:gridCol w:w="1636"/>
      </w:tblGrid>
      <w:tr w:rsidR="00437EB6" w:rsidRPr="00D92097" w:rsidTr="002E0B07">
        <w:trPr>
          <w:cantSplit/>
          <w:trHeight w:hRule="exact" w:val="1598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17"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4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75" w:lineRule="auto"/>
              <w:ind w:left="115" w:right="6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Обяза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ельный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мум</w:t>
            </w:r>
          </w:p>
        </w:tc>
        <w:tc>
          <w:tcPr>
            <w:tcW w:w="2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4" w:line="1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75" w:lineRule="auto"/>
              <w:ind w:left="321" w:right="2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тствии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пла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6" w:after="0" w:line="275" w:lineRule="auto"/>
              <w:ind w:left="172"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 в соотв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тствии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календарным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9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51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ег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  <w:p w:rsidR="00437EB6" w:rsidRPr="00D92097" w:rsidRDefault="00437EB6" w:rsidP="002E0B07">
            <w:pPr>
              <w:spacing w:before="36" w:after="0" w:line="274" w:lineRule="auto"/>
              <w:ind w:left="167" w:right="10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</w:tr>
      <w:tr w:rsidR="00437EB6" w:rsidRPr="00D92097" w:rsidTr="002E0B07">
        <w:trPr>
          <w:cantSplit/>
          <w:trHeight w:hRule="exact" w:val="86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2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8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12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10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2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71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437EB6" w:rsidRPr="00D92097" w:rsidTr="002E0B07">
        <w:trPr>
          <w:cantSplit/>
          <w:trHeight w:hRule="exact" w:val="1041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3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78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12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10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71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437EB6" w:rsidRPr="00D92097" w:rsidTr="002E0B07">
        <w:trPr>
          <w:cantSplit/>
          <w:trHeight w:hRule="exact" w:val="352"/>
        </w:trPr>
        <w:tc>
          <w:tcPr>
            <w:tcW w:w="1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7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12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111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6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</w:tr>
    </w:tbl>
    <w:p w:rsidR="00437EB6" w:rsidRPr="00D92097" w:rsidRDefault="00437EB6" w:rsidP="00437EB6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37EB6" w:rsidRPr="00D92097" w:rsidRDefault="00437EB6" w:rsidP="00437EB6">
      <w:pPr>
        <w:spacing w:after="0" w:line="238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мени для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1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 класса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819"/>
        <w:gridCol w:w="1790"/>
        <w:gridCol w:w="5997"/>
      </w:tblGrid>
      <w:tr w:rsidR="00437EB6" w:rsidRPr="00D92097" w:rsidTr="002E0B07">
        <w:trPr>
          <w:cantSplit/>
          <w:trHeight w:hRule="exact" w:val="326"/>
        </w:trPr>
        <w:tc>
          <w:tcPr>
            <w:tcW w:w="18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8" w:after="0" w:line="240" w:lineRule="auto"/>
              <w:ind w:left="6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78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8" w:after="0" w:line="240" w:lineRule="auto"/>
              <w:ind w:left="34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437EB6" w:rsidRPr="00D92097" w:rsidTr="002E0B07">
        <w:trPr>
          <w:cantSplit/>
          <w:trHeight w:hRule="exact" w:val="645"/>
        </w:trPr>
        <w:tc>
          <w:tcPr>
            <w:tcW w:w="18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4" w:after="0" w:line="274" w:lineRule="auto"/>
              <w:ind w:left="113"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еделю</w:t>
            </w:r>
          </w:p>
        </w:tc>
        <w:tc>
          <w:tcPr>
            <w:tcW w:w="5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after="12" w:line="1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7EB6" w:rsidRPr="00D92097" w:rsidRDefault="00437EB6" w:rsidP="002E0B07">
            <w:pPr>
              <w:spacing w:after="0" w:line="240" w:lineRule="auto"/>
              <w:ind w:left="27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Все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</w:tr>
      <w:tr w:rsidR="00437EB6" w:rsidRPr="00D92097" w:rsidTr="002E0B07">
        <w:trPr>
          <w:cantSplit/>
          <w:trHeight w:hRule="exact" w:val="643"/>
        </w:trPr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8" w:after="0" w:line="271" w:lineRule="auto"/>
              <w:ind w:left="108" w:right="4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Обяза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ельный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мум</w:t>
            </w:r>
          </w:p>
        </w:tc>
        <w:tc>
          <w:tcPr>
            <w:tcW w:w="1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EB6" w:rsidRPr="00D92097" w:rsidTr="002E0B07">
        <w:trPr>
          <w:cantSplit/>
          <w:trHeight w:hRule="exact" w:val="355"/>
        </w:trPr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44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</w:t>
            </w:r>
          </w:p>
        </w:tc>
        <w:tc>
          <w:tcPr>
            <w:tcW w:w="1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86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28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437EB6" w:rsidRPr="00D92097" w:rsidTr="002E0B07">
        <w:trPr>
          <w:cantSplit/>
          <w:trHeight w:hRule="exact" w:val="352"/>
        </w:trPr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44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</w:t>
            </w:r>
          </w:p>
        </w:tc>
        <w:tc>
          <w:tcPr>
            <w:tcW w:w="1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86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28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437EB6" w:rsidRPr="00D92097" w:rsidTr="002E0B07">
        <w:trPr>
          <w:cantSplit/>
          <w:trHeight w:hRule="exact" w:val="355"/>
        </w:trPr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8" w:after="0" w:line="240" w:lineRule="auto"/>
              <w:ind w:left="6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ег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7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20" w:after="0" w:line="240" w:lineRule="auto"/>
              <w:ind w:left="283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</w:tr>
    </w:tbl>
    <w:p w:rsidR="00437EB6" w:rsidRPr="00D92097" w:rsidRDefault="00437EB6" w:rsidP="00437EB6">
      <w:pPr>
        <w:spacing w:after="6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37EB6" w:rsidRPr="00D92097" w:rsidRDefault="00437EB6" w:rsidP="00437EB6">
      <w:pPr>
        <w:spacing w:after="0" w:line="238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ательное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мини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альное)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трольных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 по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819"/>
        <w:gridCol w:w="7787"/>
      </w:tblGrid>
      <w:tr w:rsidR="00437EB6" w:rsidRPr="00D92097" w:rsidTr="002E0B07">
        <w:trPr>
          <w:cantSplit/>
          <w:trHeight w:hRule="exact" w:val="504"/>
        </w:trPr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07" w:after="0" w:line="240" w:lineRule="auto"/>
              <w:ind w:left="6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07" w:after="0" w:line="240" w:lineRule="auto"/>
              <w:ind w:left="345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</w:tr>
      <w:tr w:rsidR="00437EB6" w:rsidRPr="00D92097" w:rsidTr="002E0B07">
        <w:trPr>
          <w:cantSplit/>
          <w:trHeight w:hRule="exact" w:val="355"/>
        </w:trPr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44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</w:t>
            </w:r>
          </w:p>
        </w:tc>
        <w:tc>
          <w:tcPr>
            <w:tcW w:w="7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38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37EB6" w:rsidRPr="00D92097" w:rsidTr="002E0B07">
        <w:trPr>
          <w:cantSplit/>
          <w:trHeight w:hRule="exact" w:val="352"/>
        </w:trPr>
        <w:tc>
          <w:tcPr>
            <w:tcW w:w="18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44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ласс</w:t>
            </w:r>
          </w:p>
        </w:tc>
        <w:tc>
          <w:tcPr>
            <w:tcW w:w="77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37EB6" w:rsidRPr="00D92097" w:rsidRDefault="00437EB6" w:rsidP="002E0B07">
            <w:pPr>
              <w:spacing w:before="13" w:after="0" w:line="240" w:lineRule="auto"/>
              <w:ind w:left="38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437EB6" w:rsidRPr="00D92097" w:rsidRDefault="00437EB6" w:rsidP="00437EB6">
      <w:pPr>
        <w:tabs>
          <w:tab w:val="left" w:pos="515"/>
          <w:tab w:val="left" w:pos="1384"/>
          <w:tab w:val="left" w:pos="3270"/>
          <w:tab w:val="left" w:pos="4919"/>
          <w:tab w:val="left" w:pos="5332"/>
          <w:tab w:val="left" w:pos="6997"/>
          <w:tab w:val="left" w:pos="8650"/>
        </w:tabs>
        <w:spacing w:after="0" w:line="239" w:lineRule="auto"/>
        <w:ind w:right="-15" w:firstLine="7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7EB6" w:rsidRPr="00D92097" w:rsidRDefault="00437EB6" w:rsidP="00437EB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37EB6" w:rsidRPr="00D92097" w:rsidRDefault="00437EB6" w:rsidP="00437EB6">
      <w:pPr>
        <w:spacing w:after="13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  <w:rPr>
          <w:b/>
        </w:rPr>
      </w:pPr>
      <w:r w:rsidRPr="00D92097">
        <w:rPr>
          <w:b/>
        </w:rPr>
        <w:t>Личностные, метапредметные и предметные результаты</w:t>
      </w:r>
    </w:p>
    <w:p w:rsidR="0064047E" w:rsidRPr="00D92097" w:rsidRDefault="0064047E" w:rsidP="0064047E">
      <w:pPr>
        <w:pStyle w:val="a3"/>
        <w:spacing w:before="75" w:after="150"/>
        <w:rPr>
          <w:b/>
        </w:rPr>
      </w:pPr>
      <w:r w:rsidRPr="00D92097">
        <w:rPr>
          <w:b/>
        </w:rPr>
        <w:t>освоения учебного предмета, курса истории.</w:t>
      </w:r>
    </w:p>
    <w:p w:rsidR="0064047E" w:rsidRPr="00D92097" w:rsidRDefault="0064047E" w:rsidP="0064047E">
      <w:pPr>
        <w:pStyle w:val="a3"/>
        <w:spacing w:before="75" w:after="150"/>
      </w:pP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К важнейшим личностным результатам изучения истории в основной школе относятся следующие убеждения и качества: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-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- освоение гуманистических традиций и ценностей современного общества, уважение прав и свобод человека;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- понимание культурного многообразия мира, уважение к культуре своего и других народов, толерантность.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lastRenderedPageBreak/>
        <w:t>Метапредметные результаты изучения истории в основной школе выражаются в следующих качествах: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способность сознательно организовывать и регулировать свою деятельность – учебную, общественную и др.;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способность решать творческие задачи, представлять результаты своей деятельности в различных формах (сообщение, эссе, презентация,  проект,  реферат и др.);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Предметные результаты изучения истории учащимися 10-11 классов включают: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Соотнесение элементов учебной деятельности школьников и ведущих процедур исторического познания позволяет определить структуру подготовки учащихся 10-11 классов по истории в единстве ее содержательных (объектных) и </w:t>
      </w:r>
      <w:proofErr w:type="spellStart"/>
      <w:r w:rsidRPr="00D92097">
        <w:t>деятельностных</w:t>
      </w:r>
      <w:proofErr w:type="spellEnd"/>
      <w:r w:rsidRPr="00D92097">
        <w:t xml:space="preserve"> (субъектных) компонентов. Предполагается, что в результате изучения истории в основной школе учащиеся должны овладеть следующими знаниями, представлениями, умениями: 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1. Знание хронологии, работа с хронологией: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- указывать хронологические рамки и периоды ключевых процессов, а также даты важнейших событий отечественной и всеобщей истории;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- соотносить год с веком, устанавливать последовательность и длительность исторических событий. 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2. Знание исторических фактов, работа с фактами: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- характеризовать место, обстоятельства, участников, результаты важнейших исторических событий; 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- группировать (классифицировать) факты по различным признакам.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3. Работа с историческими источниками: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- читать историческую карту с опорой на легенду; 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- проводить поиск необходимой информации в одном или нескольких источниках (материальных, текстовых, изобразительных и др.); 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- сравнивать данные разных источников, выявлять их сходство и различия.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4. </w:t>
      </w:r>
      <w:proofErr w:type="gramStart"/>
      <w:r w:rsidRPr="00D92097">
        <w:t xml:space="preserve">Описание (реконструкция): · рассказывать (устно или письменно) об исторических событиях, их участниках; · характеризовать условия и образ жизни, занятия людей в различные исторические эпохи; · на основе текста и иллюстраций учебника, дополнительной литературы, макетов и т. п. составлять описание исторических объектов, памятников. </w:t>
      </w:r>
      <w:proofErr w:type="gramEnd"/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5. </w:t>
      </w:r>
      <w:proofErr w:type="gramStart"/>
      <w:r w:rsidRPr="00D92097">
        <w:t xml:space="preserve">Анализ, объяснение: · различать факт (событие) и его описание (факт источника, факт историка); · соотносить единичные исторические факты и общие явления; · называть характерные, существенные признаки исторических событий и явлений; · раскрывать </w:t>
      </w:r>
      <w:r w:rsidRPr="00D92097">
        <w:lastRenderedPageBreak/>
        <w:t>смысл, значение важнейших исторических понятий; · сравнивать исторические события и явления, определять в них общее и различия; · излагать суждения о причинах и следствиях исторических событий.</w:t>
      </w:r>
      <w:proofErr w:type="gramEnd"/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6. Работа с версиями, оценками: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- приводить оценки исторических событий и личностей, изложенные в учебной литературе;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- определять и объяснять (аргументировать) свое отношение к наиболее значительным событиям и личностям в истории и их оценку. 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7. Применение знаний и умений в общении, социальной среде: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>- применять исторические знания для раскрытия причин и оценки сущности современных событий;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- использовать знания об истории и культуре своего и других народов в общении с людьми в школе и внешкольной жизни как основу диалога в поликультурной среде; 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r w:rsidRPr="00D92097">
        <w:t xml:space="preserve">- способствовать сохранению памятников истории и культуры (участвовать в создании школьных музеев, учебных и общественных мероприятиях по поиску и охране памятников истории и культуры). </w:t>
      </w:r>
    </w:p>
    <w:p w:rsidR="0064047E" w:rsidRPr="00D92097" w:rsidRDefault="0064047E" w:rsidP="0064047E">
      <w:pPr>
        <w:pStyle w:val="a3"/>
        <w:numPr>
          <w:ilvl w:val="0"/>
          <w:numId w:val="1"/>
        </w:numPr>
        <w:spacing w:before="75" w:after="150"/>
      </w:pPr>
      <w:proofErr w:type="gramStart"/>
      <w:r w:rsidRPr="00D92097">
        <w:t>- готовность к сотрудничеству с соучениками, коллективной работе, освоение  межкультурного взаимодействия в школе и социальном окружении и др. Предметные результаты изучения истории учащимися 10-11 классов включают: ·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 · способность применять понятийный аппарат исторического знания и приемы исторического анализа современности;</w:t>
      </w:r>
      <w:proofErr w:type="gramEnd"/>
      <w:r w:rsidRPr="00D92097">
        <w:t xml:space="preserve"> · </w:t>
      </w:r>
      <w:proofErr w:type="gramStart"/>
      <w:r w:rsidRPr="00D92097"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 · расширение опыта оценочной деятельности на основе осмысления жизни и деяний личностей и народов в истории своей страны и человечества в целом; · готовность применять исторические знания для выявления и сохранения исторических и культурных памятников своей страны и мира.</w:t>
      </w:r>
      <w:proofErr w:type="gramEnd"/>
      <w:r w:rsidRPr="00D92097">
        <w:t xml:space="preserve"> Соотнесение элементов учебной деятельности школьников и ведущих процедур исторического познания позволяет определить структуру подготовки учащихся 10-11 классов по истории в единстве ее содержательных (объектных) и </w:t>
      </w:r>
      <w:proofErr w:type="spellStart"/>
      <w:r w:rsidRPr="00D92097">
        <w:t>деятельностных</w:t>
      </w:r>
      <w:proofErr w:type="spellEnd"/>
      <w:r w:rsidRPr="00D92097">
        <w:t xml:space="preserve"> (субъектных) компонентов.</w:t>
      </w:r>
    </w:p>
    <w:p w:rsidR="0064047E" w:rsidRPr="00D92097" w:rsidRDefault="0064047E" w:rsidP="0064047E">
      <w:pPr>
        <w:pStyle w:val="a3"/>
        <w:spacing w:before="75" w:after="150"/>
        <w:rPr>
          <w:b/>
        </w:rPr>
      </w:pPr>
      <w:r w:rsidRPr="00D92097">
        <w:t>*</w:t>
      </w:r>
      <w:r w:rsidRPr="00D92097">
        <w:rPr>
          <w:b/>
        </w:rPr>
        <w:t xml:space="preserve">Подготовка </w:t>
      </w:r>
      <w:proofErr w:type="gramStart"/>
      <w:r w:rsidRPr="00D92097">
        <w:rPr>
          <w:b/>
        </w:rPr>
        <w:t>обучающихся</w:t>
      </w:r>
      <w:proofErr w:type="gramEnd"/>
      <w:r w:rsidRPr="00D92097">
        <w:rPr>
          <w:b/>
        </w:rPr>
        <w:t xml:space="preserve"> к Единому Государственному Экзамену по истории.</w:t>
      </w:r>
    </w:p>
    <w:p w:rsidR="0064047E" w:rsidRPr="00D92097" w:rsidRDefault="0064047E" w:rsidP="0064047E">
      <w:pPr>
        <w:pStyle w:val="a3"/>
        <w:rPr>
          <w:b/>
        </w:rPr>
      </w:pPr>
    </w:p>
    <w:p w:rsidR="0064047E" w:rsidRPr="00D92097" w:rsidRDefault="0064047E" w:rsidP="0064047E">
      <w:pPr>
        <w:pStyle w:val="a3"/>
        <w:rPr>
          <w:b/>
        </w:rPr>
      </w:pPr>
    </w:p>
    <w:p w:rsidR="0064047E" w:rsidRPr="00D92097" w:rsidRDefault="0064047E" w:rsidP="0064047E">
      <w:pPr>
        <w:pStyle w:val="a3"/>
        <w:rPr>
          <w:b/>
        </w:rPr>
      </w:pPr>
    </w:p>
    <w:p w:rsidR="0064047E" w:rsidRPr="00D92097" w:rsidRDefault="0064047E" w:rsidP="0064047E">
      <w:pPr>
        <w:pStyle w:val="a3"/>
        <w:rPr>
          <w:b/>
        </w:rPr>
      </w:pPr>
    </w:p>
    <w:p w:rsidR="0064047E" w:rsidRPr="00D92097" w:rsidRDefault="0064047E" w:rsidP="0064047E">
      <w:pPr>
        <w:pStyle w:val="a3"/>
        <w:rPr>
          <w:b/>
        </w:rPr>
      </w:pPr>
    </w:p>
    <w:p w:rsidR="0064047E" w:rsidRPr="00D92097" w:rsidRDefault="0064047E" w:rsidP="0064047E">
      <w:pPr>
        <w:pStyle w:val="a3"/>
        <w:rPr>
          <w:b/>
        </w:rPr>
      </w:pPr>
    </w:p>
    <w:p w:rsidR="0064047E" w:rsidRPr="00D92097" w:rsidRDefault="0064047E" w:rsidP="0064047E">
      <w:pPr>
        <w:pStyle w:val="a3"/>
        <w:rPr>
          <w:b/>
        </w:rPr>
      </w:pPr>
      <w:r w:rsidRPr="00D92097">
        <w:rPr>
          <w:b/>
        </w:rPr>
        <w:t>Содержание тем учебного курса:</w:t>
      </w:r>
    </w:p>
    <w:p w:rsidR="0064047E" w:rsidRPr="00D92097" w:rsidRDefault="0064047E" w:rsidP="0064047E">
      <w:pPr>
        <w:spacing w:after="0" w:line="316" w:lineRule="auto"/>
        <w:ind w:right="14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делится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двен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делов (на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ажд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кла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 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тся по ше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 разде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ов):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64047E" w:rsidRPr="00D92097" w:rsidRDefault="0064047E" w:rsidP="0064047E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0" w:line="240" w:lineRule="auto"/>
        <w:ind w:left="17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Соде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u w:val="single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u w:val="single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ние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u w:val="single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мм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ы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о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оват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ности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из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уч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ого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u w:val="single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u w:val="single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атериала</w:t>
      </w:r>
    </w:p>
    <w:p w:rsidR="0064047E" w:rsidRPr="00D92097" w:rsidRDefault="0064047E" w:rsidP="0064047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092"/>
        <w:gridCol w:w="6230"/>
        <w:gridCol w:w="2248"/>
      </w:tblGrid>
      <w:tr w:rsidR="0064047E" w:rsidRPr="00D92097" w:rsidTr="004C2B95">
        <w:trPr>
          <w:cantSplit/>
          <w:trHeight w:hRule="exact" w:val="962"/>
        </w:trPr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75" w:lineRule="auto"/>
              <w:ind w:left="108"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гла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6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аемой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74" w:lineRule="auto"/>
              <w:ind w:left="234" w:right="1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64047E" w:rsidRPr="00D92097" w:rsidTr="004C2B95">
        <w:trPr>
          <w:cantSplit/>
          <w:trHeight w:hRule="exact" w:val="338"/>
        </w:trPr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стории</w:t>
            </w:r>
          </w:p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06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4047E" w:rsidRPr="00D92097" w:rsidTr="004C2B95">
        <w:trPr>
          <w:cantSplit/>
          <w:trHeight w:hRule="exact" w:val="844"/>
        </w:trPr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илиза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06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4047E" w:rsidRPr="00D92097" w:rsidTr="004C2B95">
        <w:trPr>
          <w:cantSplit/>
          <w:trHeight w:hRule="exact" w:val="844"/>
        </w:trPr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6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Евро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Аз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ка;</w:t>
            </w:r>
          </w:p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91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ч</w:t>
            </w:r>
          </w:p>
        </w:tc>
      </w:tr>
      <w:tr w:rsidR="0064047E" w:rsidRPr="00D92097" w:rsidTr="004C2B95">
        <w:trPr>
          <w:cantSplit/>
          <w:trHeight w:hRule="exact" w:val="643"/>
        </w:trPr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73" w:lineRule="auto"/>
              <w:ind w:left="107" w:right="503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ец XV –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 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0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64047E" w:rsidRPr="00D92097" w:rsidTr="004C2B95">
        <w:trPr>
          <w:cantSplit/>
          <w:trHeight w:hRule="exact" w:val="1163"/>
        </w:trPr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6" w:after="0" w:line="275" w:lineRule="auto"/>
              <w:ind w:left="107" w:right="826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в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зарожд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ии;</w:t>
            </w:r>
          </w:p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6" w:after="0" w:line="240" w:lineRule="auto"/>
              <w:ind w:left="10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64047E" w:rsidRPr="00D92097" w:rsidTr="004C2B95">
        <w:trPr>
          <w:cantSplit/>
          <w:trHeight w:hRule="exact" w:val="1615"/>
        </w:trPr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3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33" w:after="0" w:line="240" w:lineRule="auto"/>
              <w:ind w:left="1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Россия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 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X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</w:p>
          <w:p w:rsidR="0064047E" w:rsidRPr="00D92097" w:rsidRDefault="0064047E" w:rsidP="004C2B95">
            <w:pPr>
              <w:spacing w:after="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47E" w:rsidRPr="00D92097" w:rsidRDefault="0064047E" w:rsidP="004C2B9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  <w:p w:rsidR="0064047E" w:rsidRPr="00D92097" w:rsidRDefault="0064047E" w:rsidP="004C2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47E" w:rsidRPr="00D92097" w:rsidRDefault="0064047E" w:rsidP="004C2B95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зерв</w:t>
            </w:r>
          </w:p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33" w:after="0" w:line="240" w:lineRule="auto"/>
              <w:ind w:left="10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  <w:p w:rsidR="0064047E" w:rsidRPr="00D92097" w:rsidRDefault="0064047E" w:rsidP="004C2B95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47E" w:rsidRPr="00D92097" w:rsidRDefault="0064047E" w:rsidP="004C2B95">
            <w:pPr>
              <w:spacing w:after="0" w:line="1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47E" w:rsidRPr="00D92097" w:rsidRDefault="0064047E" w:rsidP="004C2B95">
            <w:pPr>
              <w:spacing w:after="0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(в том числе)</w:t>
            </w:r>
          </w:p>
          <w:p w:rsidR="0064047E" w:rsidRPr="00D92097" w:rsidRDefault="0064047E" w:rsidP="004C2B95">
            <w:pPr>
              <w:spacing w:after="11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047E" w:rsidRPr="00D92097" w:rsidRDefault="0064047E" w:rsidP="004C2B95">
            <w:pPr>
              <w:spacing w:after="0" w:line="240" w:lineRule="auto"/>
              <w:ind w:left="3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(в том числе)</w:t>
            </w:r>
          </w:p>
        </w:tc>
      </w:tr>
      <w:tr w:rsidR="0064047E" w:rsidRPr="00D92097" w:rsidTr="004C2B95">
        <w:trPr>
          <w:cantSplit/>
          <w:trHeight w:hRule="exact" w:val="328"/>
        </w:trPr>
        <w:tc>
          <w:tcPr>
            <w:tcW w:w="10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Все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4047E" w:rsidRPr="00D92097" w:rsidRDefault="0064047E" w:rsidP="004C2B95">
            <w:pPr>
              <w:spacing w:before="14" w:after="0" w:line="240" w:lineRule="auto"/>
              <w:ind w:left="10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</w:tbl>
    <w:p w:rsidR="0064047E" w:rsidRPr="00D92097" w:rsidRDefault="0064047E" w:rsidP="0064047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8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</w:t>
      </w:r>
    </w:p>
    <w:p w:rsidR="0064047E" w:rsidRPr="00D92097" w:rsidRDefault="0064047E" w:rsidP="0064047E">
      <w:pPr>
        <w:spacing w:before="61" w:after="0" w:line="240" w:lineRule="auto"/>
        <w:ind w:left="2095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ПУТИ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ПОЗН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(3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ч)</w:t>
      </w:r>
    </w:p>
    <w:p w:rsidR="0064047E" w:rsidRPr="00D92097" w:rsidRDefault="0064047E" w:rsidP="0064047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0" w:line="240" w:lineRule="auto"/>
        <w:ind w:left="102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исто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иче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</w:p>
    <w:p w:rsidR="0064047E" w:rsidRPr="00D92097" w:rsidRDefault="0064047E" w:rsidP="0064047E">
      <w:pPr>
        <w:spacing w:before="111" w:after="0" w:line="240" w:lineRule="auto"/>
        <w:ind w:left="102" w:right="-1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Значение</w:t>
      </w:r>
      <w:r w:rsidRPr="00D92097">
        <w:rPr>
          <w:rFonts w:ascii="Times New Roman" w:eastAsia="Times New Roman" w:hAnsi="Times New Roman" w:cs="Times New Roman"/>
          <w:color w:val="1D1B11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ения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истори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сториче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Истор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1D1B11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антично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мира.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ности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сториче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Средн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века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вое время.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одходы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сторич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сследован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 историче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 н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ХХ 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е.</w:t>
      </w:r>
    </w:p>
    <w:p w:rsidR="0064047E" w:rsidRPr="00D92097" w:rsidRDefault="0064047E" w:rsidP="0064047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0" w:line="238" w:lineRule="auto"/>
        <w:ind w:left="102"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лы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историче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 истори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 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объе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ности.</w:t>
      </w:r>
    </w:p>
    <w:p w:rsidR="0064047E" w:rsidRPr="00D92097" w:rsidRDefault="0064047E" w:rsidP="0064047E">
      <w:pPr>
        <w:spacing w:after="12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047E" w:rsidRPr="00D92097" w:rsidRDefault="0064047E" w:rsidP="0064047E">
      <w:pPr>
        <w:spacing w:after="0" w:line="240" w:lineRule="auto"/>
        <w:ind w:left="9806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4047E" w:rsidRPr="00D92097" w:rsidRDefault="0064047E" w:rsidP="0064047E">
      <w:pPr>
        <w:rPr>
          <w:rFonts w:ascii="Times New Roman" w:hAnsi="Times New Roman" w:cs="Times New Roman"/>
          <w:sz w:val="24"/>
          <w:szCs w:val="24"/>
        </w:rPr>
        <w:sectPr w:rsidR="0064047E" w:rsidRPr="00D92097">
          <w:pgSz w:w="11906" w:h="16838"/>
          <w:pgMar w:top="710" w:right="850" w:bottom="980" w:left="1024" w:header="720" w:footer="720" w:gutter="0"/>
          <w:cols w:space="708"/>
        </w:sectPr>
      </w:pPr>
    </w:p>
    <w:p w:rsidR="00DF32A1" w:rsidRPr="00D92097" w:rsidRDefault="00DF32A1" w:rsidP="00DF32A1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Геро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тарх,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Тит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3" w:lineRule="auto"/>
        <w:ind w:left="69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ориче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ки</w:t>
      </w:r>
    </w:p>
    <w:p w:rsidR="0053252B" w:rsidRPr="00D92097" w:rsidRDefault="0053252B" w:rsidP="0053252B">
      <w:pPr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лы</w:t>
      </w:r>
      <w:r w:rsidRPr="00D92097">
        <w:rPr>
          <w:rFonts w:ascii="Times New Roman" w:eastAsia="Times New Roman" w:hAnsi="Times New Roman" w:cs="Times New Roman"/>
          <w:color w:val="1D1B11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историче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игио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но-ми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1D1B11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конце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х. Пробле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сил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сториче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лософ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XVIII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Стан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материали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мир.</w:t>
      </w:r>
      <w:r w:rsidRPr="00D92097">
        <w:rPr>
          <w:rFonts w:ascii="Times New Roman" w:eastAsia="Times New Roman" w:hAnsi="Times New Roman" w:cs="Times New Roman"/>
          <w:color w:val="1D1B11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фор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Теории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пы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ериод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стории.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истори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Пр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блемы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ериод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Нове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ей истори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26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есс,</w:t>
      </w:r>
      <w:r w:rsidRPr="00D92097">
        <w:rPr>
          <w:rFonts w:ascii="Times New Roman" w:eastAsia="Times New Roman" w:hAnsi="Times New Roman" w:cs="Times New Roman"/>
          <w:color w:val="1D1B11"/>
          <w:spacing w:val="1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регресс,</w:t>
      </w:r>
      <w:r w:rsidRPr="00D92097">
        <w:rPr>
          <w:rFonts w:ascii="Times New Roman" w:eastAsia="Times New Roman" w:hAnsi="Times New Roman" w:cs="Times New Roman"/>
          <w:color w:val="1D1B11"/>
          <w:spacing w:val="1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класс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вая</w:t>
      </w:r>
      <w:r w:rsidRPr="00D92097">
        <w:rPr>
          <w:rFonts w:ascii="Times New Roman" w:eastAsia="Times New Roman" w:hAnsi="Times New Roman" w:cs="Times New Roman"/>
          <w:color w:val="1D1B11"/>
          <w:spacing w:val="1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борьба,</w:t>
      </w:r>
      <w:r w:rsidRPr="00D92097">
        <w:rPr>
          <w:rFonts w:ascii="Times New Roman" w:eastAsia="Times New Roman" w:hAnsi="Times New Roman" w:cs="Times New Roman"/>
          <w:color w:val="1D1B11"/>
          <w:spacing w:val="1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ервоб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тная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эпоха,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мир,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Средн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века,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Новое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время,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шее время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истори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алии:</w:t>
      </w:r>
      <w:r w:rsidRPr="00D92097">
        <w:rPr>
          <w:rFonts w:ascii="Times New Roman" w:eastAsia="Times New Roman" w:hAnsi="Times New Roman" w:cs="Times New Roman"/>
          <w:color w:val="1D1B11"/>
          <w:spacing w:val="7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ж.</w:t>
      </w:r>
      <w:r w:rsidRPr="00D92097">
        <w:rPr>
          <w:rFonts w:ascii="Times New Roman" w:eastAsia="Times New Roman" w:hAnsi="Times New Roman" w:cs="Times New Roman"/>
          <w:color w:val="1D1B11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1D1B11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Вольт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р,</w:t>
      </w:r>
      <w:r w:rsidRPr="00D92097">
        <w:rPr>
          <w:rFonts w:ascii="Times New Roman" w:eastAsia="Times New Roman" w:hAnsi="Times New Roman" w:cs="Times New Roman"/>
          <w:color w:val="1D1B11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К. Мар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с,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Энге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ьс,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Вебер,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би,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Л.Н.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ж.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лбрейт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фф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Кондорсе,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Л. 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рган,</w:t>
      </w:r>
      <w:proofErr w:type="gramEnd"/>
    </w:p>
    <w:p w:rsidR="0053252B" w:rsidRPr="00D92097" w:rsidRDefault="0053252B" w:rsidP="0053252B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</w:p>
    <w:p w:rsidR="0053252B" w:rsidRPr="00D92097" w:rsidRDefault="0053252B" w:rsidP="0053252B">
      <w:pPr>
        <w:spacing w:before="53" w:after="0" w:line="239" w:lineRule="auto"/>
        <w:ind w:right="279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Природ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клим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тич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ская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спе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иф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Цив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1D1B11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о-ист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вития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Отечестве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 истори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233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кованн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мледел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мно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сть,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нфесс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ость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16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II</w:t>
      </w:r>
    </w:p>
    <w:p w:rsidR="0053252B" w:rsidRPr="00D92097" w:rsidRDefault="0053252B" w:rsidP="0053252B">
      <w:pPr>
        <w:spacing w:before="61" w:after="0" w:line="240" w:lineRule="auto"/>
        <w:ind w:left="1608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ЭП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ХИ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ЛИЗ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ЦИИ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8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ч)</w:t>
      </w:r>
    </w:p>
    <w:p w:rsidR="0053252B" w:rsidRPr="00D92097" w:rsidRDefault="0053252B" w:rsidP="0053252B">
      <w:pPr>
        <w:spacing w:after="18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овече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кого</w:t>
      </w:r>
    </w:p>
    <w:p w:rsidR="0053252B" w:rsidRPr="00D92097" w:rsidRDefault="0053252B" w:rsidP="0053252B">
      <w:pPr>
        <w:spacing w:before="53" w:after="0" w:line="240" w:lineRule="auto"/>
        <w:ind w:right="39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Теории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роисхо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челове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Этапы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становле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челов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Освоен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челов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 пла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еты.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игии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Палео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мезол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террит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и: древне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шие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тоянки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археолог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уль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ры.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ирода.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револ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я.</w:t>
      </w:r>
    </w:p>
    <w:p w:rsidR="0053252B" w:rsidRPr="00D92097" w:rsidRDefault="0053252B" w:rsidP="0053252B">
      <w:pPr>
        <w:spacing w:after="0" w:line="240" w:lineRule="auto"/>
        <w:ind w:right="235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Аграрно-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тово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Изме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аде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форм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аль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 свя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24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ремё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арожде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торго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Переход</w:t>
      </w:r>
      <w:r w:rsidRPr="00D92097">
        <w:rPr>
          <w:rFonts w:ascii="Times New Roman" w:eastAsia="Times New Roman" w:hAnsi="Times New Roman" w:cs="Times New Roman"/>
          <w:color w:val="1D1B11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архата</w:t>
      </w:r>
      <w:r w:rsidRPr="00D92097">
        <w:rPr>
          <w:rFonts w:ascii="Times New Roman" w:eastAsia="Times New Roman" w:hAnsi="Times New Roman" w:cs="Times New Roman"/>
          <w:color w:val="1D1B11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патриар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Переход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э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мезо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ит,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еолит,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раса,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иш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 археолог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1D1B11"/>
          <w:spacing w:val="1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рисва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вающее</w:t>
      </w:r>
      <w:r w:rsidRPr="00D92097">
        <w:rPr>
          <w:rFonts w:ascii="Times New Roman" w:eastAsia="Times New Roman" w:hAnsi="Times New Roman" w:cs="Times New Roman"/>
          <w:color w:val="1D1B11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во, про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звод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щее хоз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тво, 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триар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ат, па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архат, пл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мя.</w:t>
      </w:r>
      <w:proofErr w:type="gramEnd"/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Ч. Дарви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5.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Гос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арства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Дре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него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Вост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ка</w:t>
      </w:r>
    </w:p>
    <w:p w:rsidR="0053252B" w:rsidRPr="00D92097" w:rsidRDefault="0053252B" w:rsidP="0053252B">
      <w:pPr>
        <w:spacing w:before="51" w:after="0" w:line="240" w:lineRule="auto"/>
        <w:ind w:right="261"/>
        <w:jc w:val="both"/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Предпос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лки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тва.</w:t>
      </w:r>
      <w:r w:rsidRPr="00D92097">
        <w:rPr>
          <w:rFonts w:ascii="Times New Roman" w:eastAsia="Times New Roman" w:hAnsi="Times New Roman" w:cs="Times New Roman"/>
          <w:color w:val="1D1B11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Рабовладе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ественн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древн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х.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Фараон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чинов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ики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неегипет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ком</w:t>
      </w:r>
      <w:r w:rsidRPr="00D92097">
        <w:rPr>
          <w:rFonts w:ascii="Times New Roman" w:eastAsia="Times New Roman" w:hAnsi="Times New Roman" w:cs="Times New Roman"/>
          <w:color w:val="1D1B11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тве. Особен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древн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ств.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деспотий</w:t>
      </w:r>
      <w:r w:rsidRPr="00D92097">
        <w:rPr>
          <w:rFonts w:ascii="Times New Roman" w:eastAsia="Times New Roman" w:hAnsi="Times New Roman" w:cs="Times New Roman"/>
          <w:color w:val="1D1B11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ти. Воен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тии</w:t>
      </w:r>
      <w:r w:rsidRPr="00D92097">
        <w:rPr>
          <w:rFonts w:ascii="Times New Roman" w:eastAsia="Times New Roman" w:hAnsi="Times New Roman" w:cs="Times New Roman"/>
          <w:color w:val="1D1B11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1D1B11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мира.</w:t>
      </w:r>
      <w:r w:rsidRPr="00D92097">
        <w:rPr>
          <w:rFonts w:ascii="Times New Roman" w:eastAsia="Times New Roman" w:hAnsi="Times New Roman" w:cs="Times New Roman"/>
          <w:color w:val="1D1B11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Китай</w:t>
      </w:r>
      <w:r w:rsidRPr="00D92097">
        <w:rPr>
          <w:rFonts w:ascii="Times New Roman" w:eastAsia="Times New Roman" w:hAnsi="Times New Roman" w:cs="Times New Roman"/>
          <w:color w:val="1D1B11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эпо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древно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ти.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2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703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252B" w:rsidRPr="00D92097" w:rsidRDefault="0053252B" w:rsidP="0053252B">
      <w:pPr>
        <w:rPr>
          <w:rFonts w:ascii="Times New Roman" w:hAnsi="Times New Roman" w:cs="Times New Roman"/>
          <w:sz w:val="24"/>
          <w:szCs w:val="24"/>
        </w:rPr>
        <w:sectPr w:rsidR="0053252B" w:rsidRPr="00D92097">
          <w:pgSz w:w="11906" w:h="16838"/>
          <w:pgMar w:top="710" w:right="850" w:bottom="980" w:left="846" w:header="720" w:footer="720" w:gutter="0"/>
          <w:cols w:space="708"/>
        </w:sect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3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1D1B11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рабов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строй,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бщи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емлевлад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ие, деспоти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,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варно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асто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35" w:lineRule="auto"/>
        <w:ind w:left="69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6.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стран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него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Вост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ка</w:t>
      </w:r>
    </w:p>
    <w:p w:rsidR="0053252B" w:rsidRPr="00D92097" w:rsidRDefault="0053252B" w:rsidP="0053252B">
      <w:pPr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икновен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менности.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мире.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ап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 заро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игий.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Арх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мира.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й. </w:t>
      </w: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-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фичес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ьмо,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клино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ись,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ороа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м,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циа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тво, даоси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м,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зм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</w:p>
    <w:p w:rsidR="0053252B" w:rsidRPr="00D92097" w:rsidRDefault="0053252B" w:rsidP="0053252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7.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ней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</w:p>
    <w:p w:rsidR="0053252B" w:rsidRPr="00D92097" w:rsidRDefault="0053252B" w:rsidP="0053252B">
      <w:pPr>
        <w:spacing w:before="53" w:after="0" w:line="240" w:lineRule="auto"/>
        <w:ind w:right="-18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Рожде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счезн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та.</w:t>
      </w:r>
      <w:r w:rsidRPr="00D92097">
        <w:rPr>
          <w:rFonts w:ascii="Times New Roman" w:eastAsia="Times New Roman" w:hAnsi="Times New Roman" w:cs="Times New Roman"/>
          <w:color w:val="1D1B11"/>
          <w:spacing w:val="3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Ахе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её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авоева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ие.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Природ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еогр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ские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гре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Города-го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тва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реци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тиран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я.</w:t>
      </w:r>
      <w:r w:rsidRPr="00D92097">
        <w:rPr>
          <w:rFonts w:ascii="Times New Roman" w:eastAsia="Times New Roman" w:hAnsi="Times New Roman" w:cs="Times New Roman"/>
          <w:color w:val="1D1B11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Спарта.</w:t>
      </w:r>
      <w:r w:rsidRPr="00D92097">
        <w:rPr>
          <w:rFonts w:ascii="Times New Roman" w:eastAsia="Times New Roman" w:hAnsi="Times New Roman" w:cs="Times New Roman"/>
          <w:color w:val="1D1B11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рек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-перс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дские</w:t>
      </w:r>
      <w:r w:rsidRPr="00D92097">
        <w:rPr>
          <w:rFonts w:ascii="Times New Roman" w:eastAsia="Times New Roman" w:hAnsi="Times New Roman" w:cs="Times New Roman"/>
          <w:color w:val="1D1B11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Пелопо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IV—V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.э.</w:t>
      </w:r>
      <w:r w:rsidRPr="00D92097">
        <w:rPr>
          <w:rFonts w:ascii="Times New Roman" w:eastAsia="Times New Roman" w:hAnsi="Times New Roman" w:cs="Times New Roman"/>
          <w:color w:val="1D1B11"/>
          <w:spacing w:val="147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Македонии.</w:t>
      </w:r>
      <w:r w:rsidRPr="00D92097">
        <w:rPr>
          <w:rFonts w:ascii="Times New Roman" w:eastAsia="Times New Roman" w:hAnsi="Times New Roman" w:cs="Times New Roman"/>
          <w:color w:val="1D1B11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Заво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Але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санд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кедо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о.</w:t>
      </w: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тичн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сть,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с, дем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Перикл,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 I, 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еркс,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Фил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пп II, 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 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кедон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кий.</w:t>
      </w:r>
    </w:p>
    <w:p w:rsidR="0053252B" w:rsidRPr="00D92097" w:rsidRDefault="0053252B" w:rsidP="0053252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8.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нерим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вил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ия</w:t>
      </w:r>
    </w:p>
    <w:p w:rsidR="0053252B" w:rsidRPr="00D92097" w:rsidRDefault="0053252B" w:rsidP="0053252B">
      <w:pPr>
        <w:spacing w:before="53" w:after="0" w:line="240" w:lineRule="auto"/>
        <w:ind w:right="-1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Основа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ма.</w:t>
      </w:r>
      <w:r w:rsidRPr="00D92097">
        <w:rPr>
          <w:rFonts w:ascii="Times New Roman" w:eastAsia="Times New Roman" w:hAnsi="Times New Roman" w:cs="Times New Roman"/>
          <w:color w:val="1D1B11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одчине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Италии.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1D1B11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господ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Среди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емн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ье.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рес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становлен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 импери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Зол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той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ешние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и.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владен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переход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ресе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ародов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Западной 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</w:p>
    <w:p w:rsidR="0053252B" w:rsidRPr="00D92097" w:rsidRDefault="0053252B" w:rsidP="0053252B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патр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1D1B11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плебе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ародн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рес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ика, тр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рат,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мпер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лии.</w:t>
      </w:r>
      <w:proofErr w:type="gramEnd"/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1D1B11"/>
          <w:spacing w:val="10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Сервий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лий,</w:t>
      </w:r>
      <w:r w:rsidRPr="00D92097">
        <w:rPr>
          <w:rFonts w:ascii="Times New Roman" w:eastAsia="Times New Roman" w:hAnsi="Times New Roman" w:cs="Times New Roman"/>
          <w:color w:val="1D1B11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Тибер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Гракх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рта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Юлий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арь,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Г. Помпей,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 Красс,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авиан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т, Тра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н,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лети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9.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рно-религи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насле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анти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ции</w:t>
      </w:r>
    </w:p>
    <w:p w:rsidR="0053252B" w:rsidRPr="00D92097" w:rsidRDefault="0053252B" w:rsidP="0053252B">
      <w:pPr>
        <w:spacing w:before="51"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Дохр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стиан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1D1B11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античности.</w:t>
      </w:r>
      <w:r w:rsidRPr="00D92097">
        <w:rPr>
          <w:rFonts w:ascii="Times New Roman" w:eastAsia="Times New Roman" w:hAnsi="Times New Roman" w:cs="Times New Roman"/>
          <w:color w:val="1D1B11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стиан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ной традиц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и, её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мирово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ренчес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ти. Ран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хр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стиан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 це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6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Христиа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мпер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Греци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ма.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рей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тво,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христиа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ь, портик,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амф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театр.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Эпи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р,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Платон,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Арист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тель,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мед,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Пиф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гор,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хи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л,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Софо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Сен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ка,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й, Вергил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Гора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й, Марк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Аврел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Л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ан.</w:t>
      </w:r>
      <w:proofErr w:type="gramEnd"/>
    </w:p>
    <w:p w:rsidR="0053252B" w:rsidRPr="00D92097" w:rsidRDefault="0053252B" w:rsidP="0053252B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16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III</w:t>
      </w:r>
    </w:p>
    <w:p w:rsidR="0053252B" w:rsidRPr="00D92097" w:rsidRDefault="0053252B" w:rsidP="0053252B">
      <w:pPr>
        <w:spacing w:before="58" w:after="0" w:line="240" w:lineRule="auto"/>
        <w:ind w:left="1910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ОПА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АЗИЯ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ДНИЕ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ВЕКА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(</w:t>
      </w:r>
      <w:r w:rsidR="00387690"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18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ч)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703" w:right="-20"/>
        <w:rPr>
          <w:rFonts w:ascii="Times New Roman" w:eastAsia="Calibri" w:hAnsi="Times New Roman" w:cs="Times New Roman"/>
          <w:color w:val="000000"/>
          <w:sz w:val="24"/>
          <w:szCs w:val="24"/>
        </w:rPr>
        <w:sectPr w:rsidR="0053252B" w:rsidRPr="00D92097">
          <w:pgSz w:w="11906" w:h="16838"/>
          <w:pgMar w:top="710" w:right="849" w:bottom="980" w:left="1127" w:header="720" w:footer="720" w:gutter="0"/>
          <w:cols w:space="708"/>
        </w:sect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lastRenderedPageBreak/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10.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эп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раннего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Средн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еков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</w:p>
    <w:p w:rsidR="0053252B" w:rsidRPr="00D92097" w:rsidRDefault="0053252B" w:rsidP="0053252B">
      <w:pPr>
        <w:spacing w:before="51" w:after="0" w:line="240" w:lineRule="auto"/>
        <w:ind w:right="232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ственная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обществе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народов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ересел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народов.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tabs>
          <w:tab w:val="left" w:pos="3271"/>
          <w:tab w:val="left" w:pos="4790"/>
          <w:tab w:val="left" w:pos="5953"/>
          <w:tab w:val="left" w:pos="7967"/>
          <w:tab w:val="left" w:pos="9298"/>
        </w:tabs>
        <w:spacing w:after="0" w:line="240" w:lineRule="auto"/>
        <w:ind w:right="260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ально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тношения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ран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Среднев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овья.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антия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ения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адной</w:t>
      </w:r>
      <w:r w:rsidRPr="00D92097">
        <w:rPr>
          <w:rFonts w:ascii="Times New Roman" w:eastAsia="Times New Roman" w:hAnsi="Times New Roman" w:cs="Times New Roman"/>
          <w:color w:val="1D1B11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Римс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импер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ное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Западной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вро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созда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импери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манд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завоева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 империи 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рман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 Рас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анства.</w:t>
      </w:r>
    </w:p>
    <w:p w:rsidR="0053252B" w:rsidRPr="00D92097" w:rsidRDefault="0053252B" w:rsidP="0053252B">
      <w:pPr>
        <w:spacing w:after="0" w:line="240" w:lineRule="auto"/>
        <w:ind w:right="236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нг,</w:t>
      </w:r>
      <w:r w:rsidRPr="00D92097">
        <w:rPr>
          <w:rFonts w:ascii="Times New Roman" w:eastAsia="Times New Roman" w:hAnsi="Times New Roman" w:cs="Times New Roman"/>
          <w:color w:val="1D1B11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родовая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общи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едс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община,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ал, вассал, 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царь,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Всел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нские соб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вое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демо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чество,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равослав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е.</w:t>
      </w:r>
      <w:proofErr w:type="gramEnd"/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236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Юстин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I,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VI,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Лев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III,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арл</w:t>
      </w:r>
      <w:r w:rsidRPr="00D92097">
        <w:rPr>
          <w:rFonts w:ascii="Times New Roman" w:eastAsia="Times New Roman" w:hAnsi="Times New Roman" w:cs="Times New Roman"/>
          <w:color w:val="1D1B11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ттон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I,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 Великий.</w:t>
      </w:r>
    </w:p>
    <w:p w:rsidR="0053252B" w:rsidRPr="00D92097" w:rsidRDefault="0053252B" w:rsidP="0053252B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11.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жде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ии</w:t>
      </w:r>
    </w:p>
    <w:p w:rsidR="0053252B" w:rsidRPr="00D92097" w:rsidRDefault="0053252B" w:rsidP="0053252B">
      <w:pPr>
        <w:spacing w:before="51"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Арави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ие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емена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начале 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 эр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кновение ис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Арабс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авоева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358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бщественн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челов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ском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естве.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Расп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 Арабс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1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ифат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ричи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дствия.</w:t>
      </w:r>
      <w:r w:rsidRPr="00D92097">
        <w:rPr>
          <w:rFonts w:ascii="Times New Roman" w:eastAsia="Times New Roman" w:hAnsi="Times New Roman" w:cs="Times New Roman"/>
          <w:color w:val="1D1B11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гласия</w:t>
      </w:r>
      <w:r w:rsidRPr="00D92097">
        <w:rPr>
          <w:rFonts w:ascii="Times New Roman" w:eastAsia="Times New Roman" w:hAnsi="Times New Roman" w:cs="Times New Roman"/>
          <w:color w:val="1D1B11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е: воз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икновен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ма,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аправ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рное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Арабс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 х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ифата.</w:t>
      </w:r>
    </w:p>
    <w:p w:rsidR="0053252B" w:rsidRPr="00D92097" w:rsidRDefault="0053252B" w:rsidP="0053252B">
      <w:pPr>
        <w:spacing w:after="0" w:line="240" w:lineRule="auto"/>
        <w:ind w:right="236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медж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ис,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слам,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лла,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фат,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,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шии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м,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м,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физм,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proofErr w:type="gramEnd"/>
    </w:p>
    <w:p w:rsidR="0053252B" w:rsidRPr="00D92097" w:rsidRDefault="0053252B" w:rsidP="0053252B">
      <w:pPr>
        <w:spacing w:after="16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мад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-а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ь-Рашид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12.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вяне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раннем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редн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век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вь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</w:p>
    <w:p w:rsidR="0053252B" w:rsidRPr="00D92097" w:rsidRDefault="0053252B" w:rsidP="0053252B">
      <w:pPr>
        <w:spacing w:before="53" w:after="0" w:line="240" w:lineRule="auto"/>
        <w:ind w:right="232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Расселен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три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етви.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эпо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нем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ном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икое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ереселен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одов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не.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Соседи слав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н: 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кага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ат, Хазар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кий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ага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ат, Вел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 Бо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гария,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жская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гари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Вост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VIII—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вв.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балты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ры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Хоз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ственное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говых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отношен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сосед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 странами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«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из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щественн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отношения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точ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 слав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н. Тради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верован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во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точн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 слав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auto"/>
        <w:ind w:right="23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Осно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нят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лемён,</w:t>
      </w:r>
      <w:r w:rsidRPr="00D92097">
        <w:rPr>
          <w:rFonts w:ascii="Times New Roman" w:eastAsia="Times New Roman" w:hAnsi="Times New Roman" w:cs="Times New Roman"/>
          <w:color w:val="1D1B11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ись,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но-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гне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 земледел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зь, 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 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че, пол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</w:t>
      </w:r>
      <w:proofErr w:type="gramEnd"/>
    </w:p>
    <w:p w:rsidR="0053252B" w:rsidRPr="00D92097" w:rsidRDefault="0053252B" w:rsidP="0053252B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13.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сского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дарства</w:t>
      </w:r>
    </w:p>
    <w:p w:rsidR="0053252B" w:rsidRPr="00D92097" w:rsidRDefault="0053252B" w:rsidP="0053252B">
      <w:pPr>
        <w:spacing w:before="51" w:after="0" w:line="238" w:lineRule="auto"/>
        <w:ind w:right="236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Истори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еские</w:t>
      </w:r>
      <w:r w:rsidRPr="00D92097">
        <w:rPr>
          <w:rFonts w:ascii="Times New Roman" w:eastAsia="Times New Roman" w:hAnsi="Times New Roman" w:cs="Times New Roman"/>
          <w:color w:val="1D1B11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складыван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сти.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звест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78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Пробле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образо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древне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арств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чало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ей. Перв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зь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Правлен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вятослава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Отношен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 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мпе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ей,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чевник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 ев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опе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их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тепей.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2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ги,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орманн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рманн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теори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нь, пол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дье,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и, 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4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703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252B" w:rsidRPr="00D92097" w:rsidRDefault="0053252B" w:rsidP="0053252B">
      <w:pPr>
        <w:rPr>
          <w:rFonts w:ascii="Times New Roman" w:hAnsi="Times New Roman" w:cs="Times New Roman"/>
          <w:sz w:val="24"/>
          <w:szCs w:val="24"/>
        </w:rPr>
        <w:sectPr w:rsidR="0053252B" w:rsidRPr="00D92097">
          <w:pgSz w:w="11906" w:h="16838"/>
          <w:pgMar w:top="710" w:right="850" w:bottom="980" w:left="846" w:header="720" w:footer="720" w:gutter="0"/>
          <w:cols w:space="708"/>
        </w:sect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Рюр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Олег,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Оль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Святос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ав.</w:t>
      </w:r>
    </w:p>
    <w:p w:rsidR="0053252B" w:rsidRPr="00D92097" w:rsidRDefault="0053252B" w:rsidP="0053252B">
      <w:pPr>
        <w:spacing w:after="4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4" w:lineRule="auto"/>
        <w:ind w:left="70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Тема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14.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уси</w:t>
      </w:r>
    </w:p>
    <w:p w:rsidR="0053252B" w:rsidRPr="00D92097" w:rsidRDefault="0053252B" w:rsidP="0053252B">
      <w:pPr>
        <w:spacing w:after="0" w:line="239" w:lineRule="auto"/>
        <w:ind w:right="-1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Правлен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тослав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щение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си,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христиа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тва.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собица</w:t>
      </w:r>
      <w:r w:rsidRPr="00D92097">
        <w:rPr>
          <w:rFonts w:ascii="Times New Roman" w:eastAsia="Times New Roman" w:hAnsi="Times New Roman" w:cs="Times New Roman"/>
          <w:color w:val="1D1B11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осле</w:t>
      </w:r>
      <w:r w:rsidRPr="00D92097">
        <w:rPr>
          <w:rFonts w:ascii="Times New Roman" w:eastAsia="Times New Roman" w:hAnsi="Times New Roman" w:cs="Times New Roman"/>
          <w:color w:val="1D1B11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рти</w:t>
      </w:r>
      <w:r w:rsidRPr="00D92097">
        <w:rPr>
          <w:rFonts w:ascii="Times New Roman" w:eastAsia="Times New Roman" w:hAnsi="Times New Roman" w:cs="Times New Roman"/>
          <w:color w:val="1D1B11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Влад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мира.</w:t>
      </w:r>
      <w:r w:rsidRPr="00D92097">
        <w:rPr>
          <w:rFonts w:ascii="Times New Roman" w:eastAsia="Times New Roman" w:hAnsi="Times New Roman" w:cs="Times New Roman"/>
          <w:color w:val="1D1B11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Ярослава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о.</w:t>
      </w:r>
      <w:r w:rsidRPr="00D92097">
        <w:rPr>
          <w:rFonts w:ascii="Times New Roman" w:eastAsia="Times New Roman" w:hAnsi="Times New Roman" w:cs="Times New Roman"/>
          <w:color w:val="1D1B11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древне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Правда.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Яросл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вичах.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юбечс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1097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г. Владимир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мах.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Отношен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я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с 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ами.</w:t>
      </w:r>
    </w:p>
    <w:p w:rsidR="0053252B" w:rsidRPr="00D92097" w:rsidRDefault="0053252B" w:rsidP="0053252B">
      <w:pPr>
        <w:spacing w:after="2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собица,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Правда,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вь,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сть,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лествичная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си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тема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престоло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Влад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той,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топо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каянн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Борис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Глеб,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Яро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лав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Свя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авич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Влад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х, Мст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15.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циал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экономич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ские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зв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итие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си</w:t>
      </w:r>
    </w:p>
    <w:p w:rsidR="0053252B" w:rsidRPr="00D92097" w:rsidRDefault="0053252B" w:rsidP="0053252B">
      <w:pPr>
        <w:spacing w:before="51" w:after="0" w:line="240" w:lineRule="auto"/>
        <w:ind w:right="-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лад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феод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отношений</w:t>
      </w:r>
      <w:r w:rsidRPr="00D92097">
        <w:rPr>
          <w:rFonts w:ascii="Times New Roman" w:eastAsia="Times New Roman" w:hAnsi="Times New Roman" w:cs="Times New Roman"/>
          <w:color w:val="1D1B11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си.</w:t>
      </w:r>
      <w:r w:rsidRPr="00D92097">
        <w:rPr>
          <w:rFonts w:ascii="Times New Roman" w:eastAsia="Times New Roman" w:hAnsi="Times New Roman" w:cs="Times New Roman"/>
          <w:color w:val="1D1B11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гории</w:t>
      </w:r>
      <w:r w:rsidRPr="00D92097">
        <w:rPr>
          <w:rFonts w:ascii="Times New Roman" w:eastAsia="Times New Roman" w:hAnsi="Times New Roman" w:cs="Times New Roman"/>
          <w:color w:val="1D1B11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дового</w:t>
      </w:r>
      <w:r w:rsidRPr="00D92097">
        <w:rPr>
          <w:rFonts w:ascii="Times New Roman" w:eastAsia="Times New Roman" w:hAnsi="Times New Roman" w:cs="Times New Roman"/>
          <w:color w:val="1D1B11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 населе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ревне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ойск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жие.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витие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город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тор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ли.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ерко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ь.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восстан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си.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вда Ярослави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ей.</w:t>
      </w:r>
    </w:p>
    <w:p w:rsidR="0053252B" w:rsidRPr="00D92097" w:rsidRDefault="0053252B" w:rsidP="0053252B">
      <w:pPr>
        <w:spacing w:after="18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пы,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довичи,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мерды,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холо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дь, 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к,</w:t>
      </w:r>
      <w:r w:rsidRPr="00D92097">
        <w:rPr>
          <w:rFonts w:ascii="Times New Roman" w:eastAsia="Times New Roman" w:hAnsi="Times New Roman" w:cs="Times New Roman"/>
          <w:color w:val="1D1B11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ре,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грив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опол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епарх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монасты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Правда.</w:t>
      </w:r>
    </w:p>
    <w:p w:rsidR="0053252B" w:rsidRPr="00D92097" w:rsidRDefault="0053252B" w:rsidP="0053252B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16.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раздр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си</w:t>
      </w:r>
    </w:p>
    <w:p w:rsidR="0053252B" w:rsidRPr="00D92097" w:rsidRDefault="0053252B" w:rsidP="0053252B">
      <w:pPr>
        <w:spacing w:before="51" w:after="0" w:line="239" w:lineRule="auto"/>
        <w:ind w:right="-1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Предпос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лки,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ада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самосто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тельн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мли.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Особе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охи раздроб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наки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сохране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нства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емель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йствен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пол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рной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стран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Гали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кня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ество.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 Великий 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од.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адимиро-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жество.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тия: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ичес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дробле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тыс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яц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1D1B11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ече, посад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ик, ряд.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1D1B11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Яросл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8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мысл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ман</w:t>
      </w:r>
      <w:r w:rsidRPr="00D92097">
        <w:rPr>
          <w:rFonts w:ascii="Times New Roman" w:eastAsia="Times New Roman" w:hAnsi="Times New Roman" w:cs="Times New Roman"/>
          <w:color w:val="1D1B11"/>
          <w:spacing w:val="8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ич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Рома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ч, Юрий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олго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дрей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Богол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бский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Всеволод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 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ездо.</w:t>
      </w:r>
    </w:p>
    <w:p w:rsidR="0053252B" w:rsidRPr="00D92097" w:rsidRDefault="0053252B" w:rsidP="0053252B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5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17.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ача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Зар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жде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сской</w:t>
      </w:r>
      <w:r w:rsidRPr="00D92097">
        <w:rPr>
          <w:rFonts w:ascii="Times New Roman" w:eastAsia="Times New Roman" w:hAnsi="Times New Roman" w:cs="Times New Roman"/>
          <w:color w:val="1D1B11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Особен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 развития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си.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ло-ме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одиев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традиц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я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а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си.</w:t>
      </w:r>
    </w:p>
    <w:p w:rsidR="0053252B" w:rsidRPr="00D92097" w:rsidRDefault="0053252B" w:rsidP="0053252B">
      <w:pPr>
        <w:spacing w:after="6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-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Письменн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сть.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Расп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остранен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сти.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летоп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Литер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си. Архит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сь,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ьп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ка.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клор.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овсе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нь.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 и город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 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летоп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тие,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гамен,</w:t>
      </w:r>
      <w:r w:rsidRPr="00D92097">
        <w:rPr>
          <w:rFonts w:ascii="Times New Roman" w:eastAsia="Times New Roman" w:hAnsi="Times New Roman" w:cs="Times New Roman"/>
          <w:color w:val="1D1B11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тав, иконопись,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фре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аика, были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7" w:lineRule="auto"/>
        <w:ind w:left="70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Тема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18.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Кат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еский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ме.</w:t>
      </w:r>
    </w:p>
    <w:p w:rsidR="0053252B" w:rsidRPr="00D92097" w:rsidRDefault="0053252B" w:rsidP="0053252B">
      <w:pPr>
        <w:spacing w:after="0" w:line="238" w:lineRule="auto"/>
        <w:ind w:left="-20" w:right="18"/>
        <w:jc w:val="right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горо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органов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сослов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представ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Запад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 Цер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1D1B11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1D1B11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тве.</w:t>
      </w:r>
      <w:r w:rsidRPr="00D92097">
        <w:rPr>
          <w:rFonts w:ascii="Times New Roman" w:eastAsia="Times New Roman" w:hAnsi="Times New Roman" w:cs="Times New Roman"/>
          <w:color w:val="1D1B11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овная</w:t>
      </w:r>
      <w:r w:rsidRPr="00D92097">
        <w:rPr>
          <w:rFonts w:ascii="Times New Roman" w:eastAsia="Times New Roman" w:hAnsi="Times New Roman" w:cs="Times New Roman"/>
          <w:color w:val="1D1B11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сть</w:t>
      </w:r>
      <w:r w:rsidRPr="00D92097">
        <w:rPr>
          <w:rFonts w:ascii="Times New Roman" w:eastAsia="Times New Roman" w:hAnsi="Times New Roman" w:cs="Times New Roman"/>
          <w:color w:val="1D1B11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Запад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236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Крестовые</w:t>
      </w:r>
      <w:r w:rsidRPr="00D92097">
        <w:rPr>
          <w:rFonts w:ascii="Times New Roman" w:eastAsia="Times New Roman" w:hAnsi="Times New Roman" w:cs="Times New Roman"/>
          <w:color w:val="1D1B11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кновение</w:t>
      </w:r>
      <w:r w:rsidRPr="00D92097">
        <w:rPr>
          <w:rFonts w:ascii="Times New Roman" w:eastAsia="Times New Roman" w:hAnsi="Times New Roman" w:cs="Times New Roman"/>
          <w:color w:val="1D1B11"/>
          <w:spacing w:val="1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Инквиз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1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мы 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231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lastRenderedPageBreak/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гистр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тет,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гмат,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ересь,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естовый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од,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квиз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ьгенц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я.</w:t>
      </w:r>
      <w:proofErr w:type="gramEnd"/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Гри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орий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VII,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Генр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 IV, Ин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кентий II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tabs>
          <w:tab w:val="left" w:pos="1411"/>
          <w:tab w:val="left" w:pos="1921"/>
          <w:tab w:val="left" w:pos="2370"/>
          <w:tab w:val="left" w:pos="2910"/>
          <w:tab w:val="left" w:pos="3704"/>
          <w:tab w:val="left" w:pos="4713"/>
          <w:tab w:val="left" w:pos="5143"/>
          <w:tab w:val="left" w:pos="6279"/>
          <w:tab w:val="left" w:pos="7175"/>
          <w:tab w:val="left" w:pos="8186"/>
          <w:tab w:val="left" w:pos="9703"/>
        </w:tabs>
        <w:spacing w:after="0" w:line="239" w:lineRule="auto"/>
        <w:ind w:right="346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19.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ейс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я.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Китай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до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мон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авоеван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Обще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трой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и хоз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ственная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дея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ельнос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="00391E40"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ь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голов.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Воз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икновен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 xml:space="preserve">державы   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ингисх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на. Завоевания</w:t>
      </w:r>
      <w:r w:rsidRPr="00D92097">
        <w:rPr>
          <w:rFonts w:ascii="Times New Roman" w:eastAsia="Times New Roman" w:hAnsi="Times New Roman" w:cs="Times New Roman"/>
          <w:color w:val="1D1B11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Чингис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кновение</w:t>
      </w:r>
      <w:r w:rsidRPr="00D92097">
        <w:rPr>
          <w:rFonts w:ascii="Times New Roman" w:eastAsia="Times New Roman" w:hAnsi="Times New Roman" w:cs="Times New Roman"/>
          <w:color w:val="1D1B11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Осма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мпери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манс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завоева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Паден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тии. 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дия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астью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еликих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голов.</w:t>
      </w:r>
    </w:p>
    <w:p w:rsidR="0053252B" w:rsidRPr="00D92097" w:rsidRDefault="0053252B" w:rsidP="0053252B">
      <w:pPr>
        <w:spacing w:after="0" w:line="238" w:lineRule="auto"/>
        <w:ind w:right="207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1D1B11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тай,</w:t>
      </w:r>
      <w:r w:rsidRPr="00D92097">
        <w:rPr>
          <w:rFonts w:ascii="Times New Roman" w:eastAsia="Times New Roman" w:hAnsi="Times New Roman" w:cs="Times New Roman"/>
          <w:color w:val="1D1B11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хан,</w:t>
      </w:r>
      <w:r w:rsidRPr="00D92097">
        <w:rPr>
          <w:rFonts w:ascii="Times New Roman" w:eastAsia="Times New Roman" w:hAnsi="Times New Roman" w:cs="Times New Roman"/>
          <w:color w:val="1D1B11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анат.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Чингисхан,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Осман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I,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20.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нго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наш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сь</w:t>
      </w:r>
    </w:p>
    <w:p w:rsidR="0053252B" w:rsidRPr="00D92097" w:rsidRDefault="0053252B" w:rsidP="0053252B">
      <w:pPr>
        <w:spacing w:before="51" w:after="0" w:line="240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Битва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ке.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ходы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Бат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сь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страны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Европ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Послед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вия мон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ашес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для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си.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авис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мости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емель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их ханов.</w:t>
      </w:r>
    </w:p>
    <w:p w:rsidR="0053252B" w:rsidRPr="00D92097" w:rsidRDefault="0053252B" w:rsidP="0053252B">
      <w:pPr>
        <w:spacing w:after="16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иго, выход,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к, 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скак.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4" w:right="219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1D1B11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Баты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Мстис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Уда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тисл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1D1B11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лав Чернигов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кий, Дан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 Владими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-Вол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кий.</w:t>
      </w:r>
    </w:p>
    <w:p w:rsidR="0053252B" w:rsidRPr="00D92097" w:rsidRDefault="0053252B" w:rsidP="0053252B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21.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Восто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ндра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вско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</w:p>
    <w:p w:rsidR="0053252B" w:rsidRPr="00D92097" w:rsidRDefault="0053252B" w:rsidP="0053252B">
      <w:pPr>
        <w:spacing w:before="51" w:after="0" w:line="239" w:lineRule="auto"/>
        <w:ind w:right="282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Натиск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ада.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ксандр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ский.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ская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битва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довое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обоище.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ошен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 Ордой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при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Алексан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Ярослав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че.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омиче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ём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це XIII – нач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XIV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в.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оль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ой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равосл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вной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кви в возр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233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втон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орден,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орден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 Нев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6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22.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вро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XIV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XV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tabs>
          <w:tab w:val="left" w:pos="1144"/>
          <w:tab w:val="left" w:pos="3097"/>
          <w:tab w:val="left" w:pos="4905"/>
          <w:tab w:val="left" w:pos="5311"/>
          <w:tab w:val="left" w:pos="6100"/>
          <w:tab w:val="left" w:pos="7552"/>
          <w:tab w:val="left" w:pos="8401"/>
        </w:tabs>
        <w:spacing w:after="0" w:line="240" w:lineRule="auto"/>
        <w:ind w:right="266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королев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власти.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иальн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Созда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 сословного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едста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тельст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1D1B11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ход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Столетней</w:t>
      </w:r>
      <w:r w:rsidRPr="00D92097">
        <w:rPr>
          <w:rFonts w:ascii="Times New Roman" w:eastAsia="Times New Roman" w:hAnsi="Times New Roman" w:cs="Times New Roman"/>
          <w:color w:val="1D1B11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Крест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ские восстания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восстан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):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восстаний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ги. Подъём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самосозна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ходе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Столет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вой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.    </w:t>
      </w:r>
      <w:r w:rsidRPr="00D92097">
        <w:rPr>
          <w:rFonts w:ascii="Times New Roman" w:eastAsia="Times New Roman" w:hAnsi="Times New Roman" w:cs="Times New Roman"/>
          <w:color w:val="1D1B11"/>
          <w:spacing w:val="-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Феодал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ная раздроб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 в Ц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тральной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вропе.</w:t>
      </w:r>
    </w:p>
    <w:p w:rsidR="0053252B" w:rsidRPr="00D92097" w:rsidRDefault="0053252B" w:rsidP="0053252B">
      <w:pPr>
        <w:spacing w:after="0" w:line="239" w:lineRule="auto"/>
        <w:ind w:right="2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домен,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гильд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есы,</w:t>
      </w:r>
      <w:r w:rsidRPr="00D92097">
        <w:rPr>
          <w:rFonts w:ascii="Times New Roman" w:eastAsia="Times New Roman" w:hAnsi="Times New Roman" w:cs="Times New Roman"/>
          <w:color w:val="1D1B11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парл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нт,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енера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ш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ты,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Реко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киста,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Жакер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хста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24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Иоанн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земельн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Фили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V,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III,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Фили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VI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Жа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на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д´А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Карл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II, Карл IV.</w:t>
      </w:r>
    </w:p>
    <w:p w:rsidR="0053252B" w:rsidRPr="00D92097" w:rsidRDefault="0053252B" w:rsidP="0053252B">
      <w:pPr>
        <w:spacing w:after="8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5" w:lineRule="auto"/>
        <w:ind w:left="69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23.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пей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ул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редние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</w:p>
    <w:p w:rsidR="0053252B" w:rsidRPr="00D92097" w:rsidRDefault="0053252B" w:rsidP="0053252B">
      <w:pPr>
        <w:spacing w:after="0" w:line="237" w:lineRule="auto"/>
        <w:ind w:left="-20" w:right="295"/>
        <w:jc w:val="right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Религио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1D1B11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европе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редневек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вь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1D1B11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ль,</w:t>
      </w:r>
      <w:r w:rsidRPr="00D92097">
        <w:rPr>
          <w:rFonts w:ascii="Times New Roman" w:eastAsia="Times New Roman" w:hAnsi="Times New Roman" w:cs="Times New Roman"/>
          <w:color w:val="1D1B11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религии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арх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тво.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етиче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1D1B11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ения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</w:p>
    <w:p w:rsidR="0053252B" w:rsidRPr="00D92097" w:rsidRDefault="0053252B" w:rsidP="0053252B">
      <w:pPr>
        <w:spacing w:after="1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светс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ра:</w:t>
      </w:r>
      <w:r w:rsidRPr="00D92097">
        <w:rPr>
          <w:rFonts w:ascii="Times New Roman" w:eastAsia="Times New Roman" w:hAnsi="Times New Roman" w:cs="Times New Roman"/>
          <w:color w:val="1D1B11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хн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ики,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литера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игопеч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тани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 эпохи Ср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овья.</w:t>
      </w:r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19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схо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ка,</w:t>
      </w:r>
      <w:r w:rsidRPr="00D92097">
        <w:rPr>
          <w:rFonts w:ascii="Times New Roman" w:eastAsia="Times New Roman" w:hAnsi="Times New Roman" w:cs="Times New Roman"/>
          <w:color w:val="1D1B11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мисти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ский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схи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ма,</w:t>
      </w:r>
      <w:r w:rsidRPr="00D92097">
        <w:rPr>
          <w:rFonts w:ascii="Times New Roman" w:eastAsia="Times New Roman" w:hAnsi="Times New Roman" w:cs="Times New Roman"/>
          <w:color w:val="1D1B11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ляри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овелл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1D1B11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ман.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лии:</w:t>
      </w:r>
      <w:r w:rsidRPr="00D92097">
        <w:rPr>
          <w:rFonts w:ascii="Times New Roman" w:eastAsia="Times New Roman" w:hAnsi="Times New Roman" w:cs="Times New Roman"/>
          <w:color w:val="1D1B11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 Абел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р, Ян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с, Ян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ка,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кон,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И.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24.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редние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века</w:t>
      </w:r>
    </w:p>
    <w:p w:rsidR="0053252B" w:rsidRPr="00D92097" w:rsidRDefault="0053252B" w:rsidP="0053252B">
      <w:pPr>
        <w:spacing w:before="51" w:after="0" w:line="240" w:lineRule="auto"/>
        <w:ind w:right="-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ного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рного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 Амер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теков,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ов).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Афр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ки.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рго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среднев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ья.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майя, ац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и, 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ки, Вел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 ш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ковый 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ь.</w:t>
      </w:r>
    </w:p>
    <w:p w:rsidR="0053252B" w:rsidRPr="00D92097" w:rsidRDefault="0053252B" w:rsidP="0053252B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25.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ше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ых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сских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центр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бира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земе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Моск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</w:t>
      </w:r>
    </w:p>
    <w:p w:rsidR="0053252B" w:rsidRPr="00D92097" w:rsidRDefault="0053252B" w:rsidP="0053252B">
      <w:pPr>
        <w:spacing w:before="50" w:after="0" w:line="240" w:lineRule="auto"/>
        <w:ind w:right="-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икновен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вского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ства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включение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части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1D1B11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ель. Расцвет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ества.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осков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1D1B11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кня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Борьба</w:t>
      </w:r>
      <w:r w:rsidRPr="00D92097">
        <w:rPr>
          <w:rFonts w:ascii="Times New Roman" w:eastAsia="Times New Roman" w:hAnsi="Times New Roman" w:cs="Times New Roman"/>
          <w:color w:val="1D1B11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Твери</w:t>
      </w:r>
      <w:r w:rsidRPr="00D92097">
        <w:rPr>
          <w:rFonts w:ascii="Times New Roman" w:eastAsia="Times New Roman" w:hAnsi="Times New Roman" w:cs="Times New Roman"/>
          <w:color w:val="1D1B11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Мос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вы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перве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о.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шение</w:t>
      </w:r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вы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при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Иване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алит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Усиле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квы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 Дмитрии Ива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-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ьгер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хаил</w:t>
      </w:r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1D1B11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ил</w:t>
      </w:r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Алекса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ич, Юрий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илов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та,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троп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лит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Пётр,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мён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Иван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Крас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митропол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 Ал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ксий,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митрий 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ч.</w:t>
      </w:r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3" w:lineRule="auto"/>
        <w:ind w:left="69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26.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ул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вск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Дми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кого</w:t>
      </w: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ака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овской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битв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овская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тва: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ход.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Истори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кое 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ачение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 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твы. Пох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 хана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Тохт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мыша на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Вас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I:</w:t>
      </w:r>
    </w:p>
    <w:p w:rsidR="0053252B" w:rsidRPr="00D92097" w:rsidRDefault="0053252B" w:rsidP="0053252B">
      <w:pPr>
        <w:spacing w:after="4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итика</w:t>
      </w:r>
      <w:r w:rsidRPr="00D92097">
        <w:rPr>
          <w:rFonts w:ascii="Times New Roman" w:eastAsia="Times New Roman" w:hAnsi="Times New Roman" w:cs="Times New Roman"/>
          <w:color w:val="1D1B11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Грюнвальд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тва.</w:t>
      </w:r>
      <w:r w:rsidRPr="00D92097">
        <w:rPr>
          <w:rFonts w:ascii="Times New Roman" w:eastAsia="Times New Roman" w:hAnsi="Times New Roman" w:cs="Times New Roman"/>
          <w:color w:val="1D1B11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Роль</w:t>
      </w:r>
      <w:r w:rsidRPr="00D92097">
        <w:rPr>
          <w:rFonts w:ascii="Times New Roman" w:eastAsia="Times New Roman" w:hAnsi="Times New Roman" w:cs="Times New Roman"/>
          <w:color w:val="1D1B11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объеди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ергий Радонеж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кий.</w:t>
      </w:r>
    </w:p>
    <w:p w:rsidR="0053252B" w:rsidRPr="00D92097" w:rsidRDefault="0053252B" w:rsidP="0053252B">
      <w:pPr>
        <w:spacing w:after="16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2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Золо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да, темн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к.</w:t>
      </w:r>
    </w:p>
    <w:p w:rsidR="0053252B" w:rsidRPr="00D92097" w:rsidRDefault="0053252B" w:rsidP="0053252B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митрий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ович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онской,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май,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хан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Тохт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мыш,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 Пётр,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митропол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 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ексий, Се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гий Ра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ий.</w:t>
      </w:r>
    </w:p>
    <w:p w:rsidR="0053252B" w:rsidRPr="00D92097" w:rsidRDefault="0053252B" w:rsidP="0053252B">
      <w:pPr>
        <w:spacing w:after="6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5" w:lineRule="auto"/>
        <w:ind w:left="69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27.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ждо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собная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си</w:t>
      </w:r>
    </w:p>
    <w:p w:rsidR="0053252B" w:rsidRPr="00D92097" w:rsidRDefault="0053252B" w:rsidP="0053252B">
      <w:pPr>
        <w:spacing w:after="0" w:line="239" w:lineRule="auto"/>
        <w:ind w:right="1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Причины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межд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рий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игород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ики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II.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рьба дяди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племя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ка.</w:t>
      </w:r>
      <w:r w:rsidRPr="00D92097">
        <w:rPr>
          <w:rFonts w:ascii="Times New Roman" w:eastAsia="Times New Roman" w:hAnsi="Times New Roman" w:cs="Times New Roman"/>
          <w:color w:val="1D1B11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теж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Дмитрия</w:t>
      </w:r>
      <w:r w:rsidRPr="00D92097">
        <w:rPr>
          <w:rFonts w:ascii="Times New Roman" w:eastAsia="Times New Roman" w:hAnsi="Times New Roman" w:cs="Times New Roman"/>
          <w:color w:val="1D1B11"/>
          <w:spacing w:val="3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мяки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беда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лия Тёмно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о.</w:t>
      </w:r>
    </w:p>
    <w:p w:rsidR="0053252B" w:rsidRPr="00D92097" w:rsidRDefault="0053252B" w:rsidP="0053252B">
      <w:pPr>
        <w:spacing w:after="2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Косой,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Витовтов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 II Тёмны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Дм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трий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Шемяк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16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IV</w:t>
      </w:r>
    </w:p>
    <w:p w:rsidR="0053252B" w:rsidRPr="00D92097" w:rsidRDefault="0053252B" w:rsidP="0053252B">
      <w:pPr>
        <w:spacing w:before="61" w:after="0" w:line="238" w:lineRule="auto"/>
        <w:ind w:left="26" w:right="408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РОССИЯ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ЕЖЕ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НОВО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ВРЕ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ЕНИ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ЕЦ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2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В.)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12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ч)</w:t>
      </w:r>
    </w:p>
    <w:p w:rsidR="0053252B" w:rsidRPr="00D92097" w:rsidRDefault="0053252B" w:rsidP="0053252B">
      <w:pPr>
        <w:spacing w:after="19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703" w:right="-20"/>
        <w:rPr>
          <w:rFonts w:ascii="Times New Roman" w:eastAsia="Calibri" w:hAnsi="Times New Roman" w:cs="Times New Roman"/>
          <w:color w:val="000000"/>
          <w:sz w:val="24"/>
          <w:szCs w:val="24"/>
        </w:rPr>
        <w:sectPr w:rsidR="0053252B" w:rsidRPr="00D92097">
          <w:pgSz w:w="11906" w:h="16838"/>
          <w:pgMar w:top="710" w:right="850" w:bottom="980" w:left="1127" w:header="720" w:footer="720" w:gutter="0"/>
          <w:cols w:space="708"/>
        </w:sect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28.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заре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эпо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</w:p>
    <w:p w:rsidR="0053252B" w:rsidRPr="00D92097" w:rsidRDefault="0053252B" w:rsidP="0053252B">
      <w:pPr>
        <w:spacing w:before="53" w:after="0" w:line="240" w:lineRule="auto"/>
        <w:ind w:right="279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Амер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ки.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гео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рафи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еские</w:t>
      </w:r>
      <w:r w:rsidRPr="00D92097">
        <w:rPr>
          <w:rFonts w:ascii="Times New Roman" w:eastAsia="Times New Roman" w:hAnsi="Times New Roman" w:cs="Times New Roman"/>
          <w:color w:val="1D1B11"/>
          <w:spacing w:val="9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крытия</w:t>
      </w:r>
      <w:r w:rsidRPr="00D92097">
        <w:rPr>
          <w:rFonts w:ascii="Times New Roman" w:eastAsia="Times New Roman" w:hAnsi="Times New Roman" w:cs="Times New Roman"/>
          <w:color w:val="1D1B11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европе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ва.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колониальн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имп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Методы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освое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нов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еме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чине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рьба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вет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тства.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оги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олониа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ьной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ки. Пер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водс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tabs>
          <w:tab w:val="left" w:pos="3975"/>
        </w:tabs>
        <w:spacing w:after="0" w:line="240" w:lineRule="auto"/>
        <w:ind w:right="46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7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1D1B11"/>
          <w:spacing w:val="1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граф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рыти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олон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ме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1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ма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1D1B11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да,</w:t>
      </w:r>
      <w:r w:rsidRPr="00D92097">
        <w:rPr>
          <w:rFonts w:ascii="Times New Roman" w:eastAsia="Times New Roman" w:hAnsi="Times New Roman" w:cs="Times New Roman"/>
          <w:color w:val="1D1B11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Х.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мб,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ччи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Б.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ортес,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Пис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рро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 Магеллан.</w:t>
      </w:r>
    </w:p>
    <w:p w:rsidR="0053252B" w:rsidRPr="00D92097" w:rsidRDefault="0053252B" w:rsidP="0053252B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29.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вро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а: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эт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</w:p>
    <w:p w:rsidR="0053252B" w:rsidRPr="00D92097" w:rsidRDefault="0053252B" w:rsidP="0053252B">
      <w:pPr>
        <w:spacing w:before="53" w:after="0" w:line="239" w:lineRule="auto"/>
        <w:ind w:right="279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Предпос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лки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ность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эпохи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я.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ессанс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литера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тве. Начало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Рефо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маци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тррефо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пе. Причины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ода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абсол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тиз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адной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абсол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в Англии и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и: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бщ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и осо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ное.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258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ож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Рефор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ляр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протеста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1D1B11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иканств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иты,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еформаци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 мерка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ные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алии: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Петра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ка,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о, Д. Чосер,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кспи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Э.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бле,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келандже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1D1B11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тичелли,</w:t>
      </w:r>
      <w:r w:rsidRPr="00D92097">
        <w:rPr>
          <w:rFonts w:ascii="Times New Roman" w:eastAsia="Times New Roman" w:hAnsi="Times New Roman" w:cs="Times New Roman"/>
          <w:color w:val="1D1B11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Леон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рдо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чи,</w:t>
      </w:r>
      <w:r w:rsidRPr="00D92097">
        <w:rPr>
          <w:rFonts w:ascii="Times New Roman" w:eastAsia="Times New Roman" w:hAnsi="Times New Roman" w:cs="Times New Roman"/>
          <w:color w:val="1D1B11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ль, М.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тер,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Т.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ер,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Кальвин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,И</w:t>
      </w:r>
      <w:proofErr w:type="spellEnd"/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ола,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но,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Копер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ик,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Генрих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VII, Франци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I, Ели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I, Мария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тюарт,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Макиав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</w:p>
    <w:p w:rsidR="0053252B" w:rsidRPr="00D92097" w:rsidRDefault="0053252B" w:rsidP="0053252B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30.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етн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3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лю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Евр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пе</w:t>
      </w:r>
    </w:p>
    <w:p w:rsidR="0053252B" w:rsidRPr="00D92097" w:rsidRDefault="0053252B" w:rsidP="0053252B">
      <w:pPr>
        <w:spacing w:before="51" w:after="0" w:line="240" w:lineRule="auto"/>
        <w:ind w:right="276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Европа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начале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века: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редпос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общеевропе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та.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Нидерла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дах.</w:t>
      </w:r>
      <w:r w:rsidRPr="00D92097">
        <w:rPr>
          <w:rFonts w:ascii="Times New Roman" w:eastAsia="Times New Roman" w:hAnsi="Times New Roman" w:cs="Times New Roman"/>
          <w:color w:val="1D1B11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цати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етняя</w:t>
      </w:r>
      <w:r w:rsidRPr="00D92097">
        <w:rPr>
          <w:rFonts w:ascii="Times New Roman" w:eastAsia="Times New Roman" w:hAnsi="Times New Roman" w:cs="Times New Roman"/>
          <w:color w:val="1D1B11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1618—1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6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48</w:t>
      </w:r>
      <w:r w:rsidRPr="00D92097">
        <w:rPr>
          <w:rFonts w:ascii="Times New Roman" w:eastAsia="Times New Roman" w:hAnsi="Times New Roman" w:cs="Times New Roman"/>
          <w:color w:val="1D1B11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гг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ричин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ги. Обострение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ротив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ечий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ществе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чала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ека.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чало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ии в Англии.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Устан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дик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ры Кр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им пр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ата и рест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гел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ига,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я,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тане,</w:t>
      </w:r>
      <w:r w:rsidRPr="00D92097">
        <w:rPr>
          <w:rFonts w:ascii="Times New Roman" w:eastAsia="Times New Roman" w:hAnsi="Times New Roman" w:cs="Times New Roman"/>
          <w:color w:val="1D1B11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сты,</w:t>
      </w:r>
      <w:r w:rsidRPr="00D92097">
        <w:rPr>
          <w:rFonts w:ascii="Times New Roman" w:eastAsia="Times New Roman" w:hAnsi="Times New Roman" w:cs="Times New Roman"/>
          <w:color w:val="1D1B11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депе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евеллер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диггеры,</w:t>
      </w:r>
      <w:r w:rsidRPr="00D92097">
        <w:rPr>
          <w:rFonts w:ascii="Times New Roman" w:eastAsia="Times New Roman" w:hAnsi="Times New Roman" w:cs="Times New Roman"/>
          <w:color w:val="1D1B11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ат, реставраци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237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Ферди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анд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стиан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IV,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ленштейн,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тав</w:t>
      </w:r>
      <w:r w:rsidRPr="00D92097">
        <w:rPr>
          <w:rFonts w:ascii="Times New Roman" w:eastAsia="Times New Roman" w:hAnsi="Times New Roman" w:cs="Times New Roman"/>
          <w:color w:val="1D1B11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 Адольф,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I, Ка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I, Д.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Лильб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, О.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омвел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31.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сского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цен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ного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арства</w:t>
      </w:r>
    </w:p>
    <w:p w:rsidR="0053252B" w:rsidRPr="00D92097" w:rsidRDefault="0053252B" w:rsidP="0053252B">
      <w:pPr>
        <w:spacing w:before="53" w:after="0" w:line="239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Иван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III.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Осво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авис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ти.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Подчинен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ода.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всея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си.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Централ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арствен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власти.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1497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ход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 меж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арод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много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ого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тва.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left="14" w:right="39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</w:t>
      </w:r>
      <w:proofErr w:type="gramEnd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герб,</w:t>
      </w:r>
      <w:r w:rsidRPr="00D92097">
        <w:rPr>
          <w:rFonts w:ascii="Times New Roman" w:eastAsia="Times New Roman" w:hAnsi="Times New Roman" w:cs="Times New Roman"/>
          <w:color w:val="1D1B11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ормлен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е, помес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ье,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497 г.,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ое.</w:t>
      </w:r>
    </w:p>
    <w:p w:rsidR="0053252B" w:rsidRPr="00D92097" w:rsidRDefault="0053252B" w:rsidP="0053252B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Иван III,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т, 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рфа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Боре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Васил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III.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32.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Ива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IV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ого</w:t>
      </w:r>
    </w:p>
    <w:p w:rsidR="0053252B" w:rsidRPr="00D92097" w:rsidRDefault="0053252B" w:rsidP="0053252B">
      <w:pPr>
        <w:spacing w:before="51" w:after="0" w:line="240" w:lineRule="auto"/>
        <w:ind w:right="-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Регент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</w:t>
      </w:r>
      <w:r w:rsidRPr="00D92097">
        <w:rPr>
          <w:rFonts w:ascii="Times New Roman" w:eastAsia="Times New Roman" w:hAnsi="Times New Roman" w:cs="Times New Roman"/>
          <w:color w:val="1D1B11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Глинс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Униф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1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стемы.</w:t>
      </w:r>
      <w:r w:rsidRPr="00D92097">
        <w:rPr>
          <w:rFonts w:ascii="Times New Roman" w:eastAsia="Times New Roman" w:hAnsi="Times New Roman" w:cs="Times New Roman"/>
          <w:color w:val="1D1B11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Период</w:t>
      </w:r>
      <w:r w:rsidRPr="00D92097">
        <w:rPr>
          <w:rFonts w:ascii="Times New Roman" w:eastAsia="Times New Roman" w:hAnsi="Times New Roman" w:cs="Times New Roman"/>
          <w:color w:val="1D1B11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 правле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ды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Ивана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чание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ство.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её состав</w:t>
      </w:r>
      <w:r w:rsidRPr="00D92097">
        <w:rPr>
          <w:rFonts w:ascii="Times New Roman" w:eastAsia="Times New Roman" w:hAnsi="Times New Roman" w:cs="Times New Roman"/>
          <w:color w:val="1D1B11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чение.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еформы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Изб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1D1B11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ров.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 1550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оглав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обор.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ешняя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V.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Астрахан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ханс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Поход</w:t>
      </w:r>
      <w:r w:rsidRPr="00D92097">
        <w:rPr>
          <w:rFonts w:ascii="Times New Roman" w:eastAsia="Times New Roman" w:hAnsi="Times New Roman" w:cs="Times New Roman"/>
          <w:color w:val="1D1B11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тво.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Начало</w:t>
      </w:r>
      <w:r w:rsidRPr="00D92097">
        <w:rPr>
          <w:rFonts w:ascii="Times New Roman" w:eastAsia="Times New Roman" w:hAnsi="Times New Roman" w:cs="Times New Roman"/>
          <w:color w:val="1D1B11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рисоед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к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lastRenderedPageBreak/>
        <w:t>России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Запад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бир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чнина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оследн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годы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озн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Фёдора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Иванов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-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бран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рада,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Зем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бор,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стреле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ойско,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бной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роста,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овальни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ва,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дебник</w:t>
      </w:r>
      <w:r w:rsidRPr="00D92097">
        <w:rPr>
          <w:rFonts w:ascii="Times New Roman" w:eastAsia="Times New Roman" w:hAnsi="Times New Roman" w:cs="Times New Roman"/>
          <w:color w:val="1D1B11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15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5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г.,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собор,</w:t>
      </w:r>
      <w:r w:rsidRPr="00D92097">
        <w:rPr>
          <w:rFonts w:ascii="Times New Roman" w:eastAsia="Times New Roman" w:hAnsi="Times New Roman" w:cs="Times New Roman"/>
          <w:color w:val="1D1B11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чная чер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чни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ем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ина,</w:t>
      </w:r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оведн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ета,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очные</w:t>
      </w:r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лета,</w:t>
      </w:r>
      <w:r w:rsidRPr="00D92097">
        <w:rPr>
          <w:rFonts w:ascii="Times New Roman" w:eastAsia="Times New Roman" w:hAnsi="Times New Roman" w:cs="Times New Roman"/>
          <w:color w:val="1D1B11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триарше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алии: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ена</w:t>
      </w:r>
      <w:r w:rsidRPr="00D92097">
        <w:rPr>
          <w:rFonts w:ascii="Times New Roman" w:eastAsia="Times New Roman" w:hAnsi="Times New Roman" w:cs="Times New Roman"/>
          <w:color w:val="1D1B11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ая,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IV,</w:t>
      </w:r>
      <w:r w:rsidRPr="00D92097">
        <w:rPr>
          <w:rFonts w:ascii="Times New Roman" w:eastAsia="Times New Roman" w:hAnsi="Times New Roman" w:cs="Times New Roman"/>
          <w:color w:val="1D1B11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ьвестр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шев,</w:t>
      </w:r>
      <w:r w:rsidRPr="00D92097">
        <w:rPr>
          <w:rFonts w:ascii="Times New Roman" w:eastAsia="Times New Roman" w:hAnsi="Times New Roman" w:cs="Times New Roman"/>
          <w:color w:val="1D1B11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И.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Висков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, М.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ий, 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 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феев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Фёдор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ч, Б.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33.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XIV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в.</w:t>
      </w:r>
    </w:p>
    <w:p w:rsidR="0053252B" w:rsidRPr="00D92097" w:rsidRDefault="0053252B" w:rsidP="0053252B">
      <w:pPr>
        <w:spacing w:after="0" w:line="236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описи и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ториче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 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чине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я. 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тия, 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 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3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Распростра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гр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мотно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ти. 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чало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гопеч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Зо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во. 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Кремлёв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 анс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бл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в Мос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ве. Ш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стиль. Изоб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льное 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Творче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Феофана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Андрея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лёва.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ор.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овседнев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ь.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хожде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ие,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етопис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й свод,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ие, шат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 стил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Фёдор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орава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П.А.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ари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Ф.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к, А.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бл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ёв, Да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ил Чёрн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34.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тное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си</w:t>
      </w:r>
    </w:p>
    <w:p w:rsidR="0053252B" w:rsidRPr="00D92097" w:rsidRDefault="0053252B" w:rsidP="0053252B">
      <w:pPr>
        <w:spacing w:before="51" w:after="0" w:line="240" w:lineRule="auto"/>
        <w:ind w:right="-2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Предпос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лки</w:t>
      </w:r>
      <w:r w:rsidRPr="00D92097">
        <w:rPr>
          <w:rFonts w:ascii="Times New Roman" w:eastAsia="Times New Roman" w:hAnsi="Times New Roman" w:cs="Times New Roman"/>
          <w:color w:val="1D1B11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ы.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астиче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ис.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ова.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чнос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правле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Лже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I.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Восстан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16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6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бийс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озва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ца.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рский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арь Васил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ский</w:t>
      </w:r>
      <w:r w:rsidRPr="00D92097">
        <w:rPr>
          <w:rFonts w:ascii="Times New Roman" w:eastAsia="Times New Roman" w:hAnsi="Times New Roman" w:cs="Times New Roman"/>
          <w:color w:val="1D1B11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восстан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И.И.</w:t>
      </w:r>
      <w:r w:rsidRPr="00D92097">
        <w:rPr>
          <w:rFonts w:ascii="Times New Roman" w:eastAsia="Times New Roman" w:hAnsi="Times New Roman" w:cs="Times New Roman"/>
          <w:color w:val="1D1B11"/>
          <w:spacing w:val="13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Болотн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ова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Лже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трий</w:t>
      </w:r>
      <w:r w:rsidRPr="00D92097">
        <w:rPr>
          <w:rFonts w:ascii="Times New Roman" w:eastAsia="Times New Roman" w:hAnsi="Times New Roman" w:cs="Times New Roman"/>
          <w:color w:val="1D1B11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II.</w:t>
      </w:r>
      <w:r w:rsidRPr="00D92097">
        <w:rPr>
          <w:rFonts w:ascii="Times New Roman" w:eastAsia="Times New Roman" w:hAnsi="Times New Roman" w:cs="Times New Roman"/>
          <w:color w:val="1D1B11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Иностра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ное вме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</w:t>
      </w:r>
      <w:r w:rsidRPr="00D92097">
        <w:rPr>
          <w:rFonts w:ascii="Times New Roman" w:eastAsia="Times New Roman" w:hAnsi="Times New Roman" w:cs="Times New Roman"/>
          <w:color w:val="1D1B11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рщина.</w:t>
      </w:r>
      <w:r w:rsidRPr="00D92097">
        <w:rPr>
          <w:rFonts w:ascii="Times New Roman" w:eastAsia="Times New Roman" w:hAnsi="Times New Roman" w:cs="Times New Roman"/>
          <w:color w:val="1D1B11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олчение</w:t>
      </w:r>
      <w:r w:rsidRPr="00D92097">
        <w:rPr>
          <w:rFonts w:ascii="Times New Roman" w:eastAsia="Times New Roman" w:hAnsi="Times New Roman" w:cs="Times New Roman"/>
          <w:color w:val="1D1B11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1D1B11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ад. Второе 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олчение.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 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Д. 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Избра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Михаи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Роман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 на цар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29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1D1B11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криз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с,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анство,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Семибоя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ополчен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собор.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вн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алии: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ов, Хлопок</w:t>
      </w:r>
      <w:r w:rsidRPr="00D92097">
        <w:rPr>
          <w:rFonts w:ascii="Times New Roman" w:eastAsia="Times New Roman" w:hAnsi="Times New Roman" w:cs="Times New Roman"/>
          <w:color w:val="1D1B11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Косолап,</w:t>
      </w:r>
      <w:r w:rsidRPr="00D92097">
        <w:rPr>
          <w:rFonts w:ascii="Times New Roman" w:eastAsia="Times New Roman" w:hAnsi="Times New Roman" w:cs="Times New Roman"/>
          <w:color w:val="1D1B11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едмитрий</w:t>
      </w:r>
      <w:r w:rsidRPr="00D92097">
        <w:rPr>
          <w:rFonts w:ascii="Times New Roman" w:eastAsia="Times New Roman" w:hAnsi="Times New Roman" w:cs="Times New Roman"/>
          <w:color w:val="1D1B11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I,</w:t>
      </w:r>
      <w:r w:rsidRPr="00D92097">
        <w:rPr>
          <w:rFonts w:ascii="Times New Roman" w:eastAsia="Times New Roman" w:hAnsi="Times New Roman" w:cs="Times New Roman"/>
          <w:color w:val="1D1B11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1D1B11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1D1B11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М.В.</w:t>
      </w:r>
      <w:r w:rsidRPr="00D92097">
        <w:rPr>
          <w:rFonts w:ascii="Times New Roman" w:eastAsia="Times New Roman" w:hAnsi="Times New Roman" w:cs="Times New Roman"/>
          <w:color w:val="1D1B11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копи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1D1B11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 Болотн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Лже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трий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II,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Мсти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лавский,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М.Б.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Шеи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Ля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ов, 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М.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Д.Т. Т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К. Ми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Д.М.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ий,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М.Ф.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</w:p>
    <w:p w:rsidR="0053252B" w:rsidRPr="00D92097" w:rsidRDefault="0053252B" w:rsidP="0053252B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35.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ых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х</w:t>
      </w:r>
    </w:p>
    <w:p w:rsidR="0053252B" w:rsidRPr="00D92097" w:rsidRDefault="0053252B" w:rsidP="0053252B">
      <w:pPr>
        <w:spacing w:before="51"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Царство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ла Роман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ва: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последствий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ты.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Царь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ксей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left="-20" w:right="18"/>
        <w:jc w:val="right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Миха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лович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Соб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рное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чател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тья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рмы Никона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Цер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ви.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рской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власти.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ьшей,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Швец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</w:p>
    <w:p w:rsidR="0053252B" w:rsidRPr="00D92097" w:rsidRDefault="0053252B" w:rsidP="0053252B">
      <w:pPr>
        <w:spacing w:after="0" w:line="242" w:lineRule="auto"/>
        <w:ind w:left="741" w:right="1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8" w:lineRule="auto"/>
        <w:ind w:right="236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соеди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Город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я.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Восстан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ана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а: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состав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частн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ков,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д,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36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аповед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ета,</w:t>
      </w:r>
      <w:r w:rsidRPr="00D92097">
        <w:rPr>
          <w:rFonts w:ascii="Times New Roman" w:eastAsia="Times New Roman" w:hAnsi="Times New Roman" w:cs="Times New Roman"/>
          <w:color w:val="1D1B11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рное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Уложен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крепо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 право,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кол,</w:t>
      </w:r>
      <w:r w:rsidRPr="00D92097">
        <w:rPr>
          <w:rFonts w:ascii="Times New Roman" w:eastAsia="Times New Roman" w:hAnsi="Times New Roman" w:cs="Times New Roman"/>
          <w:color w:val="1D1B11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Рада,</w:t>
      </w:r>
      <w:r w:rsidRPr="00D92097">
        <w:rPr>
          <w:rFonts w:ascii="Times New Roman" w:eastAsia="Times New Roman" w:hAnsi="Times New Roman" w:cs="Times New Roman"/>
          <w:color w:val="1D1B11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слобо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Миха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Фёдор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патриа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Фил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рет,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сей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Миха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ч, Б.И. Мо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озов,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рх Нико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прото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Авва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 Б.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льн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цкий, С.Т.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36.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ич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ское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нное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йства.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деревня</w:t>
      </w:r>
      <w:r w:rsidRPr="00D92097">
        <w:rPr>
          <w:rFonts w:ascii="Times New Roman" w:eastAsia="Times New Roman" w:hAnsi="Times New Roman" w:cs="Times New Roman"/>
          <w:color w:val="1D1B11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XVII</w:t>
      </w:r>
      <w:r w:rsidRPr="00D92097">
        <w:rPr>
          <w:rFonts w:ascii="Times New Roman" w:eastAsia="Times New Roman" w:hAnsi="Times New Roman" w:cs="Times New Roman"/>
          <w:color w:val="1D1B11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омышле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ное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ие: 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р.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крепле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свя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1D1B11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витие хоз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ственной</w:t>
      </w:r>
      <w:r w:rsidRPr="00D92097">
        <w:rPr>
          <w:rFonts w:ascii="Times New Roman" w:eastAsia="Times New Roman" w:hAnsi="Times New Roman" w:cs="Times New Roman"/>
          <w:color w:val="1D1B11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спе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1D1B11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регионов</w:t>
      </w:r>
      <w:r w:rsidRPr="00D92097">
        <w:rPr>
          <w:rFonts w:ascii="Times New Roman" w:eastAsia="Times New Roman" w:hAnsi="Times New Roman" w:cs="Times New Roman"/>
          <w:color w:val="1D1B11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йск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тва.</w:t>
      </w:r>
      <w:r w:rsidRPr="00D92097">
        <w:rPr>
          <w:rFonts w:ascii="Times New Roman" w:eastAsia="Times New Roman" w:hAnsi="Times New Roman" w:cs="Times New Roman"/>
          <w:color w:val="1D1B11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Вне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тор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Новот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рг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Поло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личн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сослов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й.</w:t>
      </w:r>
      <w:r w:rsidRPr="00D92097">
        <w:rPr>
          <w:rFonts w:ascii="Times New Roman" w:eastAsia="Times New Roman" w:hAnsi="Times New Roman" w:cs="Times New Roman"/>
          <w:color w:val="1D1B11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чате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 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соеди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Сиб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 и освое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ие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 Во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tabs>
          <w:tab w:val="left" w:pos="2829"/>
        </w:tabs>
        <w:spacing w:after="0" w:line="239" w:lineRule="auto"/>
        <w:ind w:right="26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lastRenderedPageBreak/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тчина,</w:t>
      </w:r>
      <w:r w:rsidRPr="00D92097">
        <w:rPr>
          <w:rFonts w:ascii="Times New Roman" w:eastAsia="Times New Roman" w:hAnsi="Times New Roman" w:cs="Times New Roman"/>
          <w:color w:val="1D1B11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барщина,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тягло,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Ю.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С.И.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В.Д. Поярков,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Е.П.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абар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, В.В.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тласов.</w:t>
      </w:r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37.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прео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ий</w:t>
      </w:r>
    </w:p>
    <w:p w:rsidR="0053252B" w:rsidRPr="00D92097" w:rsidRDefault="0053252B" w:rsidP="0053252B">
      <w:pPr>
        <w:spacing w:after="12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7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Царь</w:t>
      </w:r>
      <w:r w:rsidRPr="00D92097">
        <w:rPr>
          <w:rFonts w:ascii="Times New Roman" w:eastAsia="Times New Roman" w:hAnsi="Times New Roman" w:cs="Times New Roman"/>
          <w:color w:val="1D1B11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Фёдор</w:t>
      </w:r>
      <w:r w:rsidRPr="00D92097">
        <w:rPr>
          <w:rFonts w:ascii="Times New Roman" w:eastAsia="Times New Roman" w:hAnsi="Times New Roman" w:cs="Times New Roman"/>
          <w:color w:val="1D1B11"/>
          <w:spacing w:val="1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еевич.</w:t>
      </w:r>
      <w:r w:rsidRPr="00D92097">
        <w:rPr>
          <w:rFonts w:ascii="Times New Roman" w:eastAsia="Times New Roman" w:hAnsi="Times New Roman" w:cs="Times New Roman"/>
          <w:color w:val="1D1B11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тмена</w:t>
      </w:r>
      <w:r w:rsidRPr="00D92097">
        <w:rPr>
          <w:rFonts w:ascii="Times New Roman" w:eastAsia="Times New Roman" w:hAnsi="Times New Roman" w:cs="Times New Roman"/>
          <w:color w:val="1D1B11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тничест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одатная)</w:t>
      </w:r>
      <w:r w:rsidRPr="00D92097">
        <w:rPr>
          <w:rFonts w:ascii="Times New Roman" w:eastAsia="Times New Roman" w:hAnsi="Times New Roman" w:cs="Times New Roman"/>
          <w:color w:val="1D1B11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ма.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1672-1681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тика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дора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ксе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вича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сфере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Восстание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трель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1682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Правлен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Софьи.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Хова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щина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Приход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власти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Алексе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2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во, реге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тство.</w:t>
      </w:r>
    </w:p>
    <w:p w:rsidR="0053252B" w:rsidRPr="00D92097" w:rsidRDefault="0053252B" w:rsidP="0053252B">
      <w:pPr>
        <w:spacing w:after="0" w:line="239" w:lineRule="auto"/>
        <w:ind w:right="2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Фёдор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Алекс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Софья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сеевна,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ётр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Иван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вичи, В.В.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н, И.А.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ованский.</w:t>
      </w:r>
    </w:p>
    <w:p w:rsidR="0053252B" w:rsidRPr="00D92097" w:rsidRDefault="0053252B" w:rsidP="0053252B">
      <w:pPr>
        <w:spacing w:after="6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38.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XVII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рные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ных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й.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Причины</w:t>
      </w:r>
      <w:r w:rsidRPr="00D92097">
        <w:rPr>
          <w:rFonts w:ascii="Times New Roman" w:eastAsia="Times New Roman" w:hAnsi="Times New Roman" w:cs="Times New Roman"/>
          <w:color w:val="1D1B11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 жа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летописей</w:t>
      </w:r>
      <w:r w:rsidRPr="00D92097">
        <w:rPr>
          <w:rFonts w:ascii="Times New Roman" w:eastAsia="Times New Roman" w:hAnsi="Times New Roman" w:cs="Times New Roman"/>
          <w:color w:val="1D1B11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1D1B11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1D1B11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свет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хара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тера.</w:t>
      </w:r>
      <w:r w:rsidRPr="00D92097">
        <w:rPr>
          <w:rFonts w:ascii="Times New Roman" w:eastAsia="Times New Roman" w:hAnsi="Times New Roman" w:cs="Times New Roman"/>
          <w:color w:val="1D1B11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Литер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повести,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XVII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Архит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XVII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театра</w:t>
      </w:r>
      <w:r w:rsidRPr="00D92097">
        <w:rPr>
          <w:rFonts w:ascii="Times New Roman" w:eastAsia="Times New Roman" w:hAnsi="Times New Roman" w:cs="Times New Roman"/>
          <w:color w:val="1D1B11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ва.</w:t>
      </w:r>
      <w:r w:rsidRPr="00D92097">
        <w:rPr>
          <w:rFonts w:ascii="Times New Roman" w:eastAsia="Times New Roman" w:hAnsi="Times New Roman" w:cs="Times New Roman"/>
          <w:color w:val="1D1B11"/>
          <w:spacing w:val="9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мон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15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Пар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ись.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7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икнове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элемент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европ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йской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ры в быт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 слоёв населе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ия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6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но-гр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ко-латин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мия,</w:t>
      </w:r>
      <w:r w:rsidRPr="00D92097">
        <w:rPr>
          <w:rFonts w:ascii="Times New Roman" w:eastAsia="Times New Roman" w:hAnsi="Times New Roman" w:cs="Times New Roman"/>
          <w:color w:val="1D1B11"/>
          <w:spacing w:val="11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ское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баро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на.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щев,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ы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рц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К. Исто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ин,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С. М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двед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в, А. Пал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С.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кий, 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Уш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 Титов.</w:t>
      </w:r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left="69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V</w:t>
      </w:r>
    </w:p>
    <w:p w:rsidR="0053252B" w:rsidRPr="00D92097" w:rsidRDefault="0053252B" w:rsidP="0053252B">
      <w:pPr>
        <w:tabs>
          <w:tab w:val="left" w:pos="1533"/>
          <w:tab w:val="left" w:pos="2116"/>
          <w:tab w:val="left" w:pos="3105"/>
          <w:tab w:val="left" w:pos="3659"/>
          <w:tab w:val="left" w:pos="5001"/>
          <w:tab w:val="left" w:pos="7269"/>
        </w:tabs>
        <w:spacing w:after="0" w:line="249" w:lineRule="auto"/>
        <w:ind w:left="26" w:right="219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РОССИЯ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ЭП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ХУ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ЗАРОЖ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ЕНИЯ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ИНД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СТР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ЦИВ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АЦИИ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ч)</w:t>
      </w:r>
    </w:p>
    <w:p w:rsidR="0053252B" w:rsidRPr="00D92097" w:rsidRDefault="0053252B" w:rsidP="0053252B">
      <w:pPr>
        <w:spacing w:after="0" w:line="233" w:lineRule="auto"/>
        <w:ind w:left="69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39.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енный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рев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нглии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</w:p>
    <w:p w:rsidR="0053252B" w:rsidRPr="00D92097" w:rsidRDefault="0053252B" w:rsidP="0053252B">
      <w:pPr>
        <w:tabs>
          <w:tab w:val="left" w:pos="1937"/>
          <w:tab w:val="left" w:pos="3213"/>
          <w:tab w:val="left" w:pos="4348"/>
          <w:tab w:val="left" w:pos="4766"/>
          <w:tab w:val="left" w:pos="5697"/>
          <w:tab w:val="left" w:pos="7821"/>
          <w:tab w:val="left" w:pos="9421"/>
        </w:tabs>
        <w:spacing w:after="0" w:line="242" w:lineRule="auto"/>
        <w:ind w:right="462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ально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редпос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пром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еворота.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пол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раз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ития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Англии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эпо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ром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шлен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пе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евор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 ма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1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зводства</w:t>
      </w:r>
      <w:r w:rsidRPr="00D92097">
        <w:rPr>
          <w:rFonts w:ascii="Times New Roman" w:eastAsia="Times New Roman" w:hAnsi="Times New Roman" w:cs="Times New Roman"/>
          <w:color w:val="1D1B11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38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переворот</w:t>
      </w:r>
      <w:r w:rsidRPr="00D92097">
        <w:rPr>
          <w:rFonts w:ascii="Times New Roman" w:eastAsia="Times New Roman" w:hAnsi="Times New Roman" w:cs="Times New Roman"/>
          <w:color w:val="1D1B11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</w:p>
    <w:p w:rsidR="0053252B" w:rsidRPr="00D92097" w:rsidRDefault="0053252B" w:rsidP="0053252B">
      <w:pPr>
        <w:spacing w:after="7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186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общест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о.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ромышлен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ворот,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 це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з,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виги,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тори,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рика,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дди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раб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оч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забастовк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«гн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4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 Я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II, 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ьге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Д.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тт.</w:t>
      </w:r>
    </w:p>
    <w:p w:rsidR="0053252B" w:rsidRPr="00D92097" w:rsidRDefault="0053252B" w:rsidP="0053252B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40.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вещ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вещ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нный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лю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</w:t>
      </w:r>
    </w:p>
    <w:p w:rsidR="0053252B" w:rsidRPr="00D92097" w:rsidRDefault="0053252B" w:rsidP="0053252B">
      <w:pPr>
        <w:tabs>
          <w:tab w:val="left" w:pos="1510"/>
          <w:tab w:val="left" w:pos="1994"/>
          <w:tab w:val="left" w:pos="3018"/>
          <w:tab w:val="left" w:pos="3738"/>
          <w:tab w:val="left" w:pos="5025"/>
          <w:tab w:val="left" w:pos="6256"/>
          <w:tab w:val="left" w:pos="6785"/>
          <w:tab w:val="left" w:pos="8246"/>
        </w:tabs>
        <w:spacing w:before="51" w:after="0" w:line="239" w:lineRule="auto"/>
        <w:ind w:right="-2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Политиче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ид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просветителей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Англии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Франци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Фор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ие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ционал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вовой</w:t>
      </w:r>
      <w:r w:rsidRPr="00D92097">
        <w:rPr>
          <w:rFonts w:ascii="Times New Roman" w:eastAsia="Times New Roman" w:hAnsi="Times New Roman" w:cs="Times New Roman"/>
          <w:color w:val="1D1B11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огии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сист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авоотн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шени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Фен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мен просвещён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ма.</w:t>
      </w:r>
      <w:r w:rsidRPr="00D92097">
        <w:rPr>
          <w:rFonts w:ascii="Times New Roman" w:eastAsia="Times New Roman" w:hAnsi="Times New Roman" w:cs="Times New Roman"/>
          <w:color w:val="1D1B11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тика</w:t>
      </w:r>
      <w:r w:rsidRPr="00D92097">
        <w:rPr>
          <w:rFonts w:ascii="Times New Roman" w:eastAsia="Times New Roman" w:hAnsi="Times New Roman" w:cs="Times New Roman"/>
          <w:color w:val="1D1B11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росвещён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тизма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трии</w:t>
      </w:r>
      <w:r w:rsidRPr="00D92097">
        <w:rPr>
          <w:rFonts w:ascii="Times New Roman" w:eastAsia="Times New Roman" w:hAnsi="Times New Roman" w:cs="Times New Roman"/>
          <w:color w:val="1D1B11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П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ссии.</w:t>
      </w:r>
      <w:r w:rsidRPr="00D92097">
        <w:rPr>
          <w:rFonts w:ascii="Times New Roman" w:eastAsia="Times New Roman" w:hAnsi="Times New Roman" w:cs="Times New Roman"/>
          <w:color w:val="1D1B11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Просв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щение,</w:t>
      </w:r>
      <w:r w:rsidRPr="00D92097">
        <w:rPr>
          <w:rFonts w:ascii="Times New Roman" w:eastAsia="Times New Roman" w:hAnsi="Times New Roman" w:cs="Times New Roman"/>
          <w:color w:val="1D1B11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теория</w:t>
      </w:r>
      <w:r w:rsidRPr="00D92097">
        <w:rPr>
          <w:rFonts w:ascii="Times New Roman" w:eastAsia="Times New Roman" w:hAnsi="Times New Roman" w:cs="Times New Roman"/>
          <w:color w:val="1D1B11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еств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 договор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»,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энц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сты,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разде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    </w:t>
      </w:r>
      <w:r w:rsidRPr="00D92097">
        <w:rPr>
          <w:rFonts w:ascii="Times New Roman" w:eastAsia="Times New Roman" w:hAnsi="Times New Roman" w:cs="Times New Roman"/>
          <w:color w:val="1D1B11"/>
          <w:spacing w:val="-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влас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ей,    </w:t>
      </w:r>
      <w:r w:rsidRPr="00D92097">
        <w:rPr>
          <w:rFonts w:ascii="Times New Roman" w:eastAsia="Times New Roman" w:hAnsi="Times New Roman" w:cs="Times New Roman"/>
          <w:color w:val="1D1B11"/>
          <w:spacing w:val="-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й    </w:t>
      </w:r>
      <w:r w:rsidRPr="00D92097">
        <w:rPr>
          <w:rFonts w:ascii="Times New Roman" w:eastAsia="Times New Roman" w:hAnsi="Times New Roman" w:cs="Times New Roman"/>
          <w:color w:val="1D1B11"/>
          <w:spacing w:val="-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абсолюти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 веротерп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123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</w:t>
      </w:r>
      <w:proofErr w:type="gramEnd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ьтер,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дро,</w:t>
      </w:r>
      <w:r w:rsidRPr="00D92097">
        <w:rPr>
          <w:rFonts w:ascii="Times New Roman" w:eastAsia="Times New Roman" w:hAnsi="Times New Roman" w:cs="Times New Roman"/>
          <w:color w:val="1D1B11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Монте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ё,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со, 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Тере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Иос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 II,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Фридрих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I.</w:t>
      </w:r>
    </w:p>
    <w:p w:rsidR="0053252B" w:rsidRPr="00D92097" w:rsidRDefault="0053252B" w:rsidP="0053252B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41.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Гос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арст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VI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I—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Причин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едствия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криз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Осман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мпер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заво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Инд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 Ост-И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дская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пани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Китай: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самои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Осно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нят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но-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аша,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апи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ляц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й, 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аи,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циа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 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мед III,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proofErr w:type="spellStart"/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р-ш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proofErr w:type="spellEnd"/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lastRenderedPageBreak/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42.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Петре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</w:t>
      </w:r>
    </w:p>
    <w:p w:rsidR="0053252B" w:rsidRPr="00D92097" w:rsidRDefault="0053252B" w:rsidP="0053252B">
      <w:pPr>
        <w:spacing w:before="53" w:after="0" w:line="239" w:lineRule="auto"/>
        <w:ind w:right="-1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годы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Петра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Азо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ские</w:t>
      </w:r>
      <w:r w:rsidRPr="00D92097">
        <w:rPr>
          <w:rFonts w:ascii="Times New Roman" w:eastAsia="Times New Roman" w:hAnsi="Times New Roman" w:cs="Times New Roman"/>
          <w:color w:val="1D1B11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ох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тво.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 вой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1700—17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начало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реформ</w:t>
      </w:r>
      <w:r w:rsidRPr="00D92097">
        <w:rPr>
          <w:rFonts w:ascii="Times New Roman" w:eastAsia="Times New Roman" w:hAnsi="Times New Roman" w:cs="Times New Roman"/>
          <w:color w:val="1D1B11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Петра</w:t>
      </w:r>
      <w:r w:rsidRPr="00D92097">
        <w:rPr>
          <w:rFonts w:ascii="Times New Roman" w:eastAsia="Times New Roman" w:hAnsi="Times New Roman" w:cs="Times New Roman"/>
          <w:color w:val="1D1B11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I.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Преобра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Петра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I:</w:t>
      </w:r>
      <w:r w:rsidRPr="00D92097">
        <w:rPr>
          <w:rFonts w:ascii="Times New Roman" w:eastAsia="Times New Roman" w:hAnsi="Times New Roman" w:cs="Times New Roman"/>
          <w:color w:val="1D1B11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реформы це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тральн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1D1B11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ка.</w:t>
      </w:r>
      <w:r w:rsidRPr="00D92097">
        <w:rPr>
          <w:rFonts w:ascii="Times New Roman" w:eastAsia="Times New Roman" w:hAnsi="Times New Roman" w:cs="Times New Roman"/>
          <w:color w:val="1D1B11"/>
          <w:spacing w:val="1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деятельно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 Пет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I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истори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еской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н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tabs>
          <w:tab w:val="left" w:pos="2053"/>
          <w:tab w:val="left" w:pos="2561"/>
          <w:tab w:val="left" w:pos="3977"/>
          <w:tab w:val="left" w:pos="5827"/>
          <w:tab w:val="left" w:pos="7266"/>
          <w:tab w:val="left" w:pos="8815"/>
        </w:tabs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тия:</w:t>
      </w:r>
      <w:r w:rsidRPr="00D92097">
        <w:rPr>
          <w:rFonts w:ascii="Times New Roman" w:eastAsia="Times New Roman" w:hAnsi="Times New Roman" w:cs="Times New Roman"/>
          <w:color w:val="1D1B11"/>
          <w:spacing w:val="151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Вел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1D1B11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тво,</w:t>
      </w:r>
      <w:r w:rsidRPr="00D92097">
        <w:rPr>
          <w:rFonts w:ascii="Times New Roman" w:eastAsia="Times New Roman" w:hAnsi="Times New Roman" w:cs="Times New Roman"/>
          <w:color w:val="1D1B11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оход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ат, Священ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нод,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оллегии,</w:t>
      </w:r>
      <w:r w:rsidRPr="00D92097">
        <w:rPr>
          <w:rFonts w:ascii="Times New Roman" w:eastAsia="Times New Roman" w:hAnsi="Times New Roman" w:cs="Times New Roman"/>
          <w:color w:val="1D1B11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1D1B11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подат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1D1B11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Табель</w:t>
      </w:r>
      <w:r w:rsidRPr="00D92097">
        <w:rPr>
          <w:rFonts w:ascii="Times New Roman" w:eastAsia="Times New Roman" w:hAnsi="Times New Roman" w:cs="Times New Roman"/>
          <w:color w:val="1D1B11"/>
          <w:spacing w:val="1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гах, проте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зм,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ркантили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посес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тьяне,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ре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Пётр I,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арл XII, 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С. Ма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епа.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43.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риод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еворо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ов</w:t>
      </w:r>
    </w:p>
    <w:p w:rsidR="0053252B" w:rsidRPr="00D92097" w:rsidRDefault="0053252B" w:rsidP="0053252B">
      <w:pPr>
        <w:spacing w:before="51"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Двор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перевор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ьба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ок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нати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власть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 смер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Петра I.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терины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 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Петра II.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Иоа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Биро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овщина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аветы</w:t>
      </w:r>
      <w:r w:rsidRPr="00D92097">
        <w:rPr>
          <w:rFonts w:ascii="Times New Roman" w:eastAsia="Times New Roman" w:hAnsi="Times New Roman" w:cs="Times New Roman"/>
          <w:color w:val="1D1B11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етровн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Цар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Петра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пол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тика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рцов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оротов.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частие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милетней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не.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переворот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58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роновщи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се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ляр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я.</w:t>
      </w:r>
    </w:p>
    <w:p w:rsidR="0053252B" w:rsidRPr="00D92097" w:rsidRDefault="0053252B" w:rsidP="005325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атерина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I,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II,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Меншиков,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Б.К.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их,</w:t>
      </w:r>
      <w:r w:rsidRPr="00D92097">
        <w:rPr>
          <w:rFonts w:ascii="Times New Roman" w:eastAsia="Times New Roman" w:hAnsi="Times New Roman" w:cs="Times New Roman"/>
          <w:color w:val="1D1B11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А.И. Остер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ан,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Э.И.</w:t>
      </w:r>
      <w:r w:rsidRPr="00D92097">
        <w:rPr>
          <w:rFonts w:ascii="Times New Roman" w:eastAsia="Times New Roman" w:hAnsi="Times New Roman" w:cs="Times New Roman"/>
          <w:color w:val="1D1B11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Биро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завета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И.И.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.П. Бес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жев-Р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 III.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44.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рян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России</w:t>
      </w:r>
    </w:p>
    <w:p w:rsidR="0053252B" w:rsidRPr="00D92097" w:rsidRDefault="0053252B" w:rsidP="0053252B">
      <w:pPr>
        <w:spacing w:before="51" w:after="0" w:line="239" w:lineRule="auto"/>
        <w:ind w:right="279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Лично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ть</w:t>
      </w:r>
      <w:r w:rsidRPr="00D92097">
        <w:rPr>
          <w:rFonts w:ascii="Times New Roman" w:eastAsia="Times New Roman" w:hAnsi="Times New Roman" w:cs="Times New Roman"/>
          <w:color w:val="1D1B11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II.</w:t>
      </w:r>
      <w:r w:rsidRPr="00D92097">
        <w:rPr>
          <w:rFonts w:ascii="Times New Roman" w:eastAsia="Times New Roman" w:hAnsi="Times New Roman" w:cs="Times New Roman"/>
          <w:color w:val="1D1B11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Россия</w:t>
      </w:r>
      <w:r w:rsidRPr="00D92097">
        <w:rPr>
          <w:rFonts w:ascii="Times New Roman" w:eastAsia="Times New Roman" w:hAnsi="Times New Roman" w:cs="Times New Roman"/>
          <w:color w:val="1D1B11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але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равле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II.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Особе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 просвещён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абсо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тельнос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Уложе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пол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терины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II. Жалова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ты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двор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нст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дам. 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ёва: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остав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астн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2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абсо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юти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Уложен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я, На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аз, Жа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рамо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 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город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4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 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 II, 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И.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гачё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tabs>
          <w:tab w:val="left" w:pos="941"/>
          <w:tab w:val="left" w:pos="1610"/>
          <w:tab w:val="left" w:pos="2995"/>
          <w:tab w:val="left" w:pos="5882"/>
          <w:tab w:val="left" w:pos="7168"/>
          <w:tab w:val="left" w:pos="8877"/>
        </w:tabs>
        <w:spacing w:after="0" w:line="238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45.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Мог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чая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ешн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ич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еская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пост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импе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Меж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народное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оже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мперии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серед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XVIII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ак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равлен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ее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вне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тики.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о-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1768-1774,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17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8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7-1791</w:t>
      </w:r>
      <w:r w:rsidRPr="00D92097">
        <w:rPr>
          <w:rFonts w:ascii="Times New Roman" w:eastAsia="Times New Roman" w:hAnsi="Times New Roman" w:cs="Times New Roman"/>
          <w:color w:val="1D1B11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г.: пр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ели</w:t>
      </w:r>
      <w:r w:rsidRPr="00D92097">
        <w:rPr>
          <w:rFonts w:ascii="Times New Roman" w:eastAsia="Times New Roman" w:hAnsi="Times New Roman" w:cs="Times New Roman"/>
          <w:color w:val="1D1B11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учас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ов;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сраже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ре;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полководцы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Терри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России</w:t>
      </w:r>
      <w:r w:rsidRPr="00D92097">
        <w:rPr>
          <w:rFonts w:ascii="Times New Roman" w:eastAsia="Times New Roman" w:hAnsi="Times New Roman" w:cs="Times New Roman"/>
          <w:color w:val="1D1B11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слов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ям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Кю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-Кай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ардж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догов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ров.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сво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Новоро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ма.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 Росс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делах По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ьши.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револ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ая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4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кто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т.</w:t>
      </w:r>
    </w:p>
    <w:p w:rsidR="0053252B" w:rsidRPr="00D92097" w:rsidRDefault="0053252B" w:rsidP="0053252B">
      <w:pPr>
        <w:spacing w:after="0" w:line="240" w:lineRule="auto"/>
        <w:ind w:right="234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катерина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II,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уворов,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А.Г.</w:t>
      </w:r>
      <w:r w:rsidRPr="00D92097">
        <w:rPr>
          <w:rFonts w:ascii="Times New Roman" w:eastAsia="Times New Roman" w:hAnsi="Times New Roman" w:cs="Times New Roman"/>
          <w:color w:val="1D1B11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Г.А.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ридов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Ф.Ф.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Фридрих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I, Н.И.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в, А.Н.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Ради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ев.</w:t>
      </w:r>
    </w:p>
    <w:p w:rsidR="0053252B" w:rsidRPr="00D92097" w:rsidRDefault="0053252B" w:rsidP="0053252B">
      <w:pPr>
        <w:spacing w:after="6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46.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ика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насел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ние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III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ичес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второй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XVIII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ити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 промышле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городе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1D1B11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ехи</w:t>
      </w:r>
      <w:r w:rsidRPr="00D92097">
        <w:rPr>
          <w:rFonts w:ascii="Times New Roman" w:eastAsia="Times New Roman" w:hAnsi="Times New Roman" w:cs="Times New Roman"/>
          <w:color w:val="1D1B11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ромы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1D1B11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оссии</w:t>
      </w:r>
      <w:r w:rsidRPr="00D92097">
        <w:rPr>
          <w:rFonts w:ascii="Times New Roman" w:eastAsia="Times New Roman" w:hAnsi="Times New Roman" w:cs="Times New Roman"/>
          <w:color w:val="1D1B11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 второй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VIII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сельск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ства.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яя</w:t>
      </w:r>
      <w:r w:rsidRPr="00D92097">
        <w:rPr>
          <w:rFonts w:ascii="Times New Roman" w:eastAsia="Times New Roman" w:hAnsi="Times New Roman" w:cs="Times New Roman"/>
          <w:color w:val="1D1B11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внешн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тор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Финанс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 и хоз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ство 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родов Росси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отходн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тво, завод.</w:t>
      </w:r>
    </w:p>
    <w:p w:rsidR="0053252B" w:rsidRPr="00D92097" w:rsidRDefault="0053252B" w:rsidP="0053252B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lastRenderedPageBreak/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47.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VI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278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1D1B11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ры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Образова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просвеще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ода. Сословн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аведе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для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оше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тва из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тва.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осков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ерси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ет – перв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рситет.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вит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сети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бщео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тельн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рнал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XVIII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осов.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XVIII</w:t>
      </w:r>
      <w:r w:rsidRPr="00D92097">
        <w:rPr>
          <w:rFonts w:ascii="Times New Roman" w:eastAsia="Times New Roman" w:hAnsi="Times New Roman" w:cs="Times New Roman"/>
          <w:color w:val="1D1B11"/>
          <w:spacing w:val="5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Архит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ра.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Бар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кко</w:t>
      </w:r>
      <w:r w:rsidRPr="00D92097">
        <w:rPr>
          <w:rFonts w:ascii="Times New Roman" w:eastAsia="Times New Roman" w:hAnsi="Times New Roman" w:cs="Times New Roman"/>
          <w:color w:val="1D1B11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архите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квы</w:t>
      </w:r>
      <w:r w:rsidRPr="00D92097">
        <w:rPr>
          <w:rFonts w:ascii="Times New Roman" w:eastAsia="Times New Roman" w:hAnsi="Times New Roman" w:cs="Times New Roman"/>
          <w:color w:val="1D1B11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Петер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га.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Переход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классици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сь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дающиеся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стера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зведе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Театр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ка.</w:t>
      </w:r>
      <w:r w:rsidRPr="00D92097">
        <w:rPr>
          <w:rFonts w:ascii="Times New Roman" w:eastAsia="Times New Roman" w:hAnsi="Times New Roman" w:cs="Times New Roman"/>
          <w:color w:val="1D1B11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 росси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сослов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в XVIII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235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гимназ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сент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ментали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класси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м, баро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о, по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трет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воп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сь, пей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самблеи.</w:t>
      </w:r>
      <w:proofErr w:type="gramEnd"/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77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М.В.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Ломо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осов,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.И.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алов,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Н.И.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1D1B11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1D1B11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ов, И.П.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либин,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теми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В.К.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А.П.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ароков,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Н.М.</w:t>
      </w:r>
      <w:r w:rsidRPr="00D92097">
        <w:rPr>
          <w:rFonts w:ascii="Times New Roman" w:eastAsia="Times New Roman" w:hAnsi="Times New Roman" w:cs="Times New Roman"/>
          <w:color w:val="1D1B11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ам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.Р.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.И.</w:t>
      </w:r>
      <w:r w:rsidRPr="00D92097">
        <w:rPr>
          <w:rFonts w:ascii="Times New Roman" w:eastAsia="Times New Roman" w:hAnsi="Times New Roman" w:cs="Times New Roman"/>
          <w:color w:val="1D1B11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Фон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В.В.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трелли,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Кваре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ги,</w:t>
      </w:r>
      <w:r w:rsidRPr="00D92097">
        <w:rPr>
          <w:rFonts w:ascii="Times New Roman" w:eastAsia="Times New Roman" w:hAnsi="Times New Roman" w:cs="Times New Roman"/>
          <w:color w:val="1D1B11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енов,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1D1B11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ов, И.Е.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ров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Н. 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китин, 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М. 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твеев,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А.П. 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ов,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.П.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нов,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в,</w:t>
      </w:r>
    </w:p>
    <w:p w:rsidR="0053252B" w:rsidRPr="00D92097" w:rsidRDefault="0053252B" w:rsidP="0053252B">
      <w:pPr>
        <w:spacing w:after="1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Д.Г.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Борови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кий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.М.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Фал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оне,</w:t>
      </w:r>
      <w:r w:rsidRPr="00D92097">
        <w:rPr>
          <w:rFonts w:ascii="Times New Roman" w:eastAsia="Times New Roman" w:hAnsi="Times New Roman" w:cs="Times New Roman"/>
          <w:color w:val="1D1B11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уб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1D1B11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1D1B11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С.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Бортня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17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VI</w:t>
      </w:r>
    </w:p>
    <w:p w:rsidR="0053252B" w:rsidRPr="00D92097" w:rsidRDefault="0053252B" w:rsidP="0053252B">
      <w:pPr>
        <w:spacing w:before="58" w:after="0" w:line="240" w:lineRule="auto"/>
        <w:ind w:left="26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РОССИЯ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-2"/>
          <w:sz w:val="24"/>
          <w:szCs w:val="24"/>
        </w:rPr>
        <w:t xml:space="preserve"> </w:t>
      </w:r>
      <w:r w:rsidR="00387690"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(17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ч)</w:t>
      </w:r>
    </w:p>
    <w:p w:rsidR="0053252B" w:rsidRPr="00D92097" w:rsidRDefault="0053252B" w:rsidP="0053252B">
      <w:pPr>
        <w:spacing w:after="18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48.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йна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ость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Сев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Аме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ике</w:t>
      </w:r>
    </w:p>
    <w:p w:rsidR="0053252B" w:rsidRPr="00D92097" w:rsidRDefault="0053252B" w:rsidP="0053252B">
      <w:pPr>
        <w:spacing w:before="53" w:after="0" w:line="240" w:lineRule="auto"/>
        <w:ind w:right="102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Англи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колони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Север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Ам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XVIII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переселе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ев. Хоз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ственное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колоний.</w:t>
      </w:r>
      <w:r w:rsidRPr="00D92097">
        <w:rPr>
          <w:rFonts w:ascii="Times New Roman" w:eastAsia="Times New Roman" w:hAnsi="Times New Roman" w:cs="Times New Roman"/>
          <w:color w:val="1D1B11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Пред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ыл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ричины</w:t>
      </w:r>
      <w:r w:rsidRPr="00D92097">
        <w:rPr>
          <w:rFonts w:ascii="Times New Roman" w:eastAsia="Times New Roman" w:hAnsi="Times New Roman" w:cs="Times New Roman"/>
          <w:color w:val="1D1B11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1D1B11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езав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 Амер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1D1B11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остон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чаепити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».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ика</w:t>
      </w:r>
      <w:r w:rsidRPr="00D92097">
        <w:rPr>
          <w:rFonts w:ascii="Times New Roman" w:eastAsia="Times New Roman" w:hAnsi="Times New Roman" w:cs="Times New Roman"/>
          <w:color w:val="1D1B11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осв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екла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 не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авис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мости.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тве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 дем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кратии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США. Кон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ция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777 г.</w:t>
      </w:r>
    </w:p>
    <w:p w:rsidR="0053252B" w:rsidRPr="00D92097" w:rsidRDefault="0053252B" w:rsidP="0053252B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1D1B11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колонис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рабство,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ндии,</w:t>
      </w:r>
      <w:r w:rsidRPr="00D92097">
        <w:rPr>
          <w:rFonts w:ascii="Times New Roman" w:eastAsia="Times New Roman" w:hAnsi="Times New Roman" w:cs="Times New Roman"/>
          <w:color w:val="1D1B11"/>
          <w:spacing w:val="4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оя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ты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Бостон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1D1B11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чаепити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екл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езав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мости,</w:t>
      </w:r>
      <w:r w:rsidRPr="00D92097">
        <w:rPr>
          <w:rFonts w:ascii="Times New Roman" w:eastAsia="Times New Roman" w:hAnsi="Times New Roman" w:cs="Times New Roman"/>
          <w:color w:val="1D1B11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сти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1D1B11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дент,</w:t>
      </w:r>
      <w:r w:rsidRPr="00D92097">
        <w:rPr>
          <w:rFonts w:ascii="Times New Roman" w:eastAsia="Times New Roman" w:hAnsi="Times New Roman" w:cs="Times New Roman"/>
          <w:color w:val="1D1B11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сс, Верховн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д.</w:t>
      </w:r>
      <w:proofErr w:type="gramEnd"/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4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: Б.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клин, Т.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ефферсон</w:t>
      </w:r>
      <w:proofErr w:type="spell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 С.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мс,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 Вашин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тон.</w:t>
      </w:r>
    </w:p>
    <w:p w:rsidR="0053252B" w:rsidRPr="00D92097" w:rsidRDefault="0053252B" w:rsidP="0053252B">
      <w:pPr>
        <w:spacing w:after="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49.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Фр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нц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зс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её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ств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пы</w:t>
      </w:r>
    </w:p>
    <w:p w:rsidR="0053252B" w:rsidRPr="00D92097" w:rsidRDefault="0053252B" w:rsidP="0053252B">
      <w:pPr>
        <w:tabs>
          <w:tab w:val="left" w:pos="1674"/>
          <w:tab w:val="left" w:pos="3350"/>
          <w:tab w:val="left" w:pos="5610"/>
          <w:tab w:val="left" w:pos="6995"/>
          <w:tab w:val="left" w:pos="7546"/>
          <w:tab w:val="left" w:pos="8914"/>
        </w:tabs>
        <w:spacing w:before="51" w:after="0" w:line="239" w:lineRule="auto"/>
        <w:ind w:right="-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абсол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1D1B11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ача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Фран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рав</w:t>
      </w:r>
      <w:r w:rsidRPr="00D92097">
        <w:rPr>
          <w:rFonts w:ascii="Times New Roman" w:eastAsia="Times New Roman" w:hAnsi="Times New Roman" w:cs="Times New Roman"/>
          <w:color w:val="1D1B11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челов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 граждан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чре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мона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Франци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Разв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тие револ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ации.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Начало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Австрией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Соз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ональ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ого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онвент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дов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VI.</w:t>
      </w:r>
      <w:r w:rsidRPr="00D92097">
        <w:rPr>
          <w:rFonts w:ascii="Times New Roman" w:eastAsia="Times New Roman" w:hAnsi="Times New Roman" w:cs="Times New Roman"/>
          <w:color w:val="1D1B11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Утвер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обин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1D1B11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1D1B11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Фран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 Термидор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 д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 и Ди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</w:p>
    <w:p w:rsidR="0053252B" w:rsidRPr="00D92097" w:rsidRDefault="0053252B" w:rsidP="0053252B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tabs>
          <w:tab w:val="left" w:pos="1621"/>
          <w:tab w:val="left" w:pos="2226"/>
          <w:tab w:val="left" w:pos="3953"/>
          <w:tab w:val="left" w:pos="4774"/>
          <w:tab w:val="left" w:pos="5917"/>
          <w:tab w:val="left" w:pos="7167"/>
          <w:tab w:val="left" w:pos="7985"/>
          <w:tab w:val="left" w:pos="8726"/>
        </w:tabs>
        <w:spacing w:after="0" w:line="239" w:lineRule="auto"/>
        <w:ind w:right="-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1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ия:</w:t>
      </w:r>
      <w:r w:rsidRPr="00D92097">
        <w:rPr>
          <w:rFonts w:ascii="Times New Roman" w:eastAsia="Times New Roman" w:hAnsi="Times New Roman" w:cs="Times New Roman"/>
          <w:color w:val="1D1B11"/>
          <w:spacing w:val="168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Ген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ральн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таты,</w:t>
      </w:r>
      <w:r w:rsidRPr="00D92097">
        <w:rPr>
          <w:rFonts w:ascii="Times New Roman" w:eastAsia="Times New Roman" w:hAnsi="Times New Roman" w:cs="Times New Roman"/>
          <w:color w:val="1D1B11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чредите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ьное</w:t>
      </w:r>
      <w:r w:rsidRPr="00D92097">
        <w:rPr>
          <w:rFonts w:ascii="Times New Roman" w:eastAsia="Times New Roman" w:hAnsi="Times New Roman" w:cs="Times New Roman"/>
          <w:color w:val="1D1B11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обр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ие,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онст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цион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архи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Нац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якобинс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ди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ра, рес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ж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дист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,    </w:t>
      </w:r>
      <w:r w:rsidRPr="00D92097">
        <w:rPr>
          <w:rFonts w:ascii="Times New Roman" w:eastAsia="Times New Roman" w:hAnsi="Times New Roman" w:cs="Times New Roman"/>
          <w:color w:val="1D1B11"/>
          <w:spacing w:val="-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роялист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револ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й    </w:t>
      </w:r>
      <w:r w:rsidRPr="00D92097">
        <w:rPr>
          <w:rFonts w:ascii="Times New Roman" w:eastAsia="Times New Roman" w:hAnsi="Times New Roman" w:cs="Times New Roman"/>
          <w:color w:val="1D1B11"/>
          <w:spacing w:val="-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ррор,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  <w:t>те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мидор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ая дик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Людов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VI,</w:t>
      </w:r>
      <w:r w:rsidRPr="00D92097">
        <w:rPr>
          <w:rFonts w:ascii="Times New Roman" w:eastAsia="Times New Roman" w:hAnsi="Times New Roman" w:cs="Times New Roman"/>
          <w:color w:val="1D1B11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Ж.</w:t>
      </w:r>
      <w:r w:rsidRPr="00D92097">
        <w:rPr>
          <w:rFonts w:ascii="Times New Roman" w:eastAsia="Times New Roman" w:hAnsi="Times New Roman" w:cs="Times New Roman"/>
          <w:color w:val="1D1B11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тон,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1D1B11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1D1B11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ат, Наполеон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Бона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рт.</w:t>
      </w:r>
    </w:p>
    <w:p w:rsidR="0053252B" w:rsidRPr="00D92097" w:rsidRDefault="0053252B" w:rsidP="0053252B">
      <w:pPr>
        <w:spacing w:after="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5" w:lineRule="auto"/>
        <w:ind w:left="70" w:right="-20"/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50.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аполеон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вс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1D1B11"/>
          <w:sz w:val="24"/>
          <w:szCs w:val="24"/>
        </w:rPr>
        <w:t>ы</w:t>
      </w:r>
    </w:p>
    <w:p w:rsidR="0053252B" w:rsidRPr="00D92097" w:rsidRDefault="0053252B" w:rsidP="0053252B">
      <w:pPr>
        <w:tabs>
          <w:tab w:val="left" w:pos="2672"/>
          <w:tab w:val="left" w:pos="8816"/>
        </w:tabs>
        <w:spacing w:after="0" w:line="239" w:lineRule="auto"/>
        <w:ind w:right="-3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Перевор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1D1B11"/>
          <w:spacing w:val="1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18</w:t>
      </w:r>
      <w:r w:rsidRPr="00D92097">
        <w:rPr>
          <w:rFonts w:ascii="Times New Roman" w:eastAsia="Times New Roman" w:hAnsi="Times New Roman" w:cs="Times New Roman"/>
          <w:color w:val="1D1B11"/>
          <w:spacing w:val="1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бр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мера.</w:t>
      </w:r>
      <w:r w:rsidRPr="00D92097">
        <w:rPr>
          <w:rFonts w:ascii="Times New Roman" w:eastAsia="Times New Roman" w:hAnsi="Times New Roman" w:cs="Times New Roman"/>
          <w:color w:val="1D1B11"/>
          <w:spacing w:val="1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Новая</w:t>
      </w:r>
      <w:r w:rsidRPr="00D92097">
        <w:rPr>
          <w:rFonts w:ascii="Times New Roman" w:eastAsia="Times New Roman" w:hAnsi="Times New Roman" w:cs="Times New Roman"/>
          <w:color w:val="1D1B11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1D1B11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ция</w:t>
      </w:r>
      <w:r w:rsidRPr="00D92097">
        <w:rPr>
          <w:rFonts w:ascii="Times New Roman" w:eastAsia="Times New Roman" w:hAnsi="Times New Roman" w:cs="Times New Roman"/>
          <w:color w:val="1D1B11"/>
          <w:spacing w:val="1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1D1B11"/>
          <w:spacing w:val="1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Империя</w:t>
      </w:r>
      <w:r w:rsidRPr="00D92097">
        <w:rPr>
          <w:rFonts w:ascii="Times New Roman" w:eastAsia="Times New Roman" w:hAnsi="Times New Roman" w:cs="Times New Roman"/>
          <w:color w:val="1D1B11"/>
          <w:spacing w:val="1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олеона</w:t>
      </w:r>
      <w:r w:rsidRPr="00D92097">
        <w:rPr>
          <w:rFonts w:ascii="Times New Roman" w:eastAsia="Times New Roman" w:hAnsi="Times New Roman" w:cs="Times New Roman"/>
          <w:color w:val="1D1B11"/>
          <w:spacing w:val="1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I. Завоеват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олео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Наро</w:t>
      </w:r>
      <w:r w:rsidRPr="00D92097">
        <w:rPr>
          <w:rFonts w:ascii="Times New Roman" w:eastAsia="Times New Roman" w:hAnsi="Times New Roman" w:cs="Times New Roman"/>
          <w:color w:val="1D1B11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1D1B11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ротив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мперии</w:t>
      </w:r>
      <w:r w:rsidRPr="00D92097">
        <w:rPr>
          <w:rFonts w:ascii="Times New Roman" w:eastAsia="Times New Roman" w:hAnsi="Times New Roman" w:cs="Times New Roman"/>
          <w:color w:val="1D1B11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Напо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еона.</w:t>
      </w:r>
      <w:r w:rsidRPr="00D92097">
        <w:rPr>
          <w:rFonts w:ascii="Times New Roman" w:eastAsia="Times New Roman" w:hAnsi="Times New Roman" w:cs="Times New Roman"/>
          <w:color w:val="1D1B11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вл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ия </w:t>
      </w:r>
      <w:r w:rsidRPr="00D92097">
        <w:rPr>
          <w:rFonts w:ascii="Times New Roman" w:eastAsia="Times New Roman" w:hAnsi="Times New Roman" w:cs="Times New Roman"/>
          <w:color w:val="1D1B11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риз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1D1B11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мпери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и</w:t>
      </w:r>
      <w:proofErr w:type="gramStart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proofErr w:type="gramStart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</w:t>
      </w:r>
      <w:proofErr w:type="gramEnd"/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тальн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1D1B11"/>
          <w:spacing w:val="1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ока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1D1B11"/>
          <w:spacing w:val="1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ландвер.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1D1B11"/>
          <w:sz w:val="24"/>
          <w:szCs w:val="24"/>
        </w:rPr>
        <w:t>алии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оле</w:t>
      </w:r>
      <w:r w:rsidRPr="00D92097">
        <w:rPr>
          <w:rFonts w:ascii="Times New Roman" w:eastAsia="Times New Roman" w:hAnsi="Times New Roman" w:cs="Times New Roman"/>
          <w:color w:val="1D1B11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н Бона</w:t>
      </w:r>
      <w:r w:rsidRPr="00D92097">
        <w:rPr>
          <w:rFonts w:ascii="Times New Roman" w:eastAsia="Times New Roman" w:hAnsi="Times New Roman" w:cs="Times New Roman"/>
          <w:color w:val="1D1B11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1D1B11"/>
          <w:sz w:val="24"/>
          <w:szCs w:val="24"/>
        </w:rPr>
        <w:t>арт.</w:t>
      </w:r>
    </w:p>
    <w:p w:rsidR="0053252B" w:rsidRPr="00D92097" w:rsidRDefault="0053252B" w:rsidP="0053252B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B26DB" w:rsidRPr="00D92097" w:rsidRDefault="004B26DB" w:rsidP="0053252B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Россия в правление Александра </w:t>
      </w:r>
      <w:r w:rsidRPr="00D92097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D92097">
        <w:rPr>
          <w:rFonts w:ascii="Times New Roman" w:eastAsia="Times New Roman" w:hAnsi="Times New Roman" w:cs="Times New Roman"/>
          <w:sz w:val="24"/>
          <w:szCs w:val="24"/>
        </w:rPr>
        <w:t xml:space="preserve">. Великие реформы: крестьянская, земская, городская, судебная и военная. Русско-турецкая война 1877-78 гг. Народническое </w:t>
      </w:r>
      <w:proofErr w:type="spellStart"/>
      <w:r w:rsidRPr="00D92097">
        <w:rPr>
          <w:rFonts w:ascii="Times New Roman" w:eastAsia="Times New Roman" w:hAnsi="Times New Roman" w:cs="Times New Roman"/>
          <w:sz w:val="24"/>
          <w:szCs w:val="24"/>
        </w:rPr>
        <w:t>движение</w:t>
      </w:r>
      <w:proofErr w:type="gramStart"/>
      <w:r w:rsidRPr="00D92097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D92097">
        <w:rPr>
          <w:rFonts w:ascii="Times New Roman" w:eastAsia="Times New Roman" w:hAnsi="Times New Roman" w:cs="Times New Roman"/>
          <w:sz w:val="24"/>
          <w:szCs w:val="24"/>
        </w:rPr>
        <w:t>оссия</w:t>
      </w:r>
      <w:proofErr w:type="spellEnd"/>
      <w:r w:rsidRPr="00D92097">
        <w:rPr>
          <w:rFonts w:ascii="Times New Roman" w:eastAsia="Times New Roman" w:hAnsi="Times New Roman" w:cs="Times New Roman"/>
          <w:sz w:val="24"/>
          <w:szCs w:val="24"/>
        </w:rPr>
        <w:t xml:space="preserve"> в правление Александра </w:t>
      </w:r>
      <w:r w:rsidRPr="00D92097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D92097">
        <w:rPr>
          <w:rFonts w:ascii="Times New Roman" w:eastAsia="Times New Roman" w:hAnsi="Times New Roman" w:cs="Times New Roman"/>
          <w:sz w:val="24"/>
          <w:szCs w:val="24"/>
        </w:rPr>
        <w:t xml:space="preserve">. Контрреформы. Внешняя политика. Наука и искусство в </w:t>
      </w:r>
      <w:r w:rsidRPr="00D92097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D9209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D92097">
        <w:rPr>
          <w:rFonts w:ascii="Times New Roman" w:eastAsia="Times New Roman" w:hAnsi="Times New Roman" w:cs="Times New Roman"/>
          <w:sz w:val="24"/>
          <w:szCs w:val="24"/>
        </w:rPr>
        <w:t xml:space="preserve"> вв.</w:t>
      </w:r>
    </w:p>
    <w:p w:rsidR="0053252B" w:rsidRPr="00D92097" w:rsidRDefault="0053252B" w:rsidP="0053252B">
      <w:pPr>
        <w:spacing w:after="0" w:line="238" w:lineRule="auto"/>
        <w:ind w:left="9" w:right="-20" w:firstLine="6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ие.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мони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нга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своения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тем.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4" w:right="65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УРОВНЮ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ЛАССА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Должны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ь: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703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252B" w:rsidRPr="00D92097" w:rsidRDefault="0053252B" w:rsidP="0053252B">
      <w:pPr>
        <w:rPr>
          <w:rFonts w:ascii="Times New Roman" w:hAnsi="Times New Roman" w:cs="Times New Roman"/>
          <w:sz w:val="24"/>
          <w:szCs w:val="24"/>
        </w:rPr>
        <w:sectPr w:rsidR="0053252B" w:rsidRPr="00D92097">
          <w:pgSz w:w="11906" w:h="16838"/>
          <w:pgMar w:top="710" w:right="850" w:bottom="980" w:left="1127" w:header="720" w:footer="720" w:gutter="0"/>
          <w:cols w:space="708"/>
        </w:sectPr>
      </w:pPr>
    </w:p>
    <w:p w:rsidR="0053252B" w:rsidRPr="00D92097" w:rsidRDefault="0053252B" w:rsidP="0053252B">
      <w:pPr>
        <w:spacing w:after="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left="720" w:right="149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фа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цессы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я, хар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целост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системно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всемир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тории;</w:t>
      </w:r>
    </w:p>
    <w:p w:rsidR="0053252B" w:rsidRPr="00D92097" w:rsidRDefault="0053252B" w:rsidP="0053252B">
      <w:pPr>
        <w:spacing w:after="0"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всем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от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3252B" w:rsidRPr="00D92097" w:rsidRDefault="0053252B" w:rsidP="0053252B">
      <w:pPr>
        <w:spacing w:after="0" w:line="239" w:lineRule="auto"/>
        <w:ind w:left="360" w:right="10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тракто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 важ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проблем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истори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ность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ессов;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2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2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Должны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ь:</w:t>
      </w:r>
    </w:p>
    <w:p w:rsidR="0053252B" w:rsidRPr="00D92097" w:rsidRDefault="0053252B" w:rsidP="0053252B">
      <w:pPr>
        <w:spacing w:after="0"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источн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ипа;</w:t>
      </w:r>
    </w:p>
    <w:p w:rsidR="0053252B" w:rsidRPr="00D92097" w:rsidRDefault="0053252B" w:rsidP="0053252B">
      <w:pPr>
        <w:spacing w:after="0" w:line="239" w:lineRule="auto"/>
        <w:ind w:left="720" w:right="34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 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точн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 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(хара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авторс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 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время, 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и 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его создан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53252B" w:rsidRPr="00D92097" w:rsidRDefault="0053252B" w:rsidP="0053252B">
      <w:pPr>
        <w:spacing w:after="0" w:line="239" w:lineRule="auto"/>
        <w:ind w:left="720" w:right="52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 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наковых системах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 таблица, сх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ма,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д);</w:t>
      </w:r>
    </w:p>
    <w:p w:rsidR="0053252B" w:rsidRPr="00D92097" w:rsidRDefault="0053252B" w:rsidP="0053252B">
      <w:pPr>
        <w:spacing w:after="0" w:line="239" w:lineRule="auto"/>
        <w:ind w:left="720" w:right="29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ичать в ист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мации 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и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еские описа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 и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 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53252B" w:rsidRPr="00D92097" w:rsidRDefault="0053252B" w:rsidP="0053252B">
      <w:pPr>
        <w:spacing w:after="0" w:line="239" w:lineRule="auto"/>
        <w:ind w:left="720" w:right="8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-следственн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ями, пространс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роцессов и 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53252B" w:rsidRPr="00D92097" w:rsidRDefault="0053252B" w:rsidP="0053252B">
      <w:pPr>
        <w:spacing w:after="0" w:line="241" w:lineRule="auto"/>
        <w:ind w:left="720" w:right="54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в ди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по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 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собствен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мым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опросам, ис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 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3252B" w:rsidRPr="00D92097" w:rsidRDefault="0053252B" w:rsidP="0053252B">
      <w:pPr>
        <w:spacing w:before="90" w:after="0" w:line="246" w:lineRule="auto"/>
        <w:ind w:left="720" w:right="2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атериала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та, реферата,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7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2" w:lineRule="auto"/>
        <w:ind w:right="222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Испо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ьз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приобре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ные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знания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умения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ческой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нос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повседне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ля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53252B" w:rsidRPr="00D92097" w:rsidRDefault="0053252B" w:rsidP="0053252B">
      <w:pPr>
        <w:spacing w:after="0" w:line="239" w:lineRule="auto"/>
        <w:ind w:left="720" w:right="22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 собс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временной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исходя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 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</w:p>
    <w:p w:rsidR="0053252B" w:rsidRPr="00D92097" w:rsidRDefault="0053252B" w:rsidP="0053252B">
      <w:pPr>
        <w:spacing w:after="0" w:line="239" w:lineRule="auto"/>
        <w:ind w:left="720" w:right="857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 истор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 кр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тии 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мой изв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ьной инфо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3252B" w:rsidRPr="00D92097" w:rsidRDefault="0053252B" w:rsidP="0053252B">
      <w:pPr>
        <w:spacing w:after="0" w:line="241" w:lineRule="auto"/>
        <w:ind w:left="720" w:right="167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сво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ствий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 истор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воз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3252B" w:rsidRPr="00D92097" w:rsidRDefault="0053252B" w:rsidP="0053252B">
      <w:pPr>
        <w:spacing w:before="79" w:after="0" w:line="246" w:lineRule="auto"/>
        <w:ind w:left="720" w:right="225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 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 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щества, гражда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4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компе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иями:</w:t>
      </w:r>
    </w:p>
    <w:p w:rsidR="0053252B" w:rsidRPr="00D92097" w:rsidRDefault="0053252B" w:rsidP="0053252B">
      <w:pPr>
        <w:spacing w:after="0" w:line="256" w:lineRule="auto"/>
        <w:ind w:right="39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ебно-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ой, 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ой, рефл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ой,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rPr>
          <w:rFonts w:ascii="Times New Roman" w:hAnsi="Times New Roman" w:cs="Times New Roman"/>
          <w:sz w:val="24"/>
          <w:szCs w:val="24"/>
        </w:rPr>
        <w:sectPr w:rsidR="0053252B" w:rsidRPr="00D92097">
          <w:pgSz w:w="11906" w:h="16838"/>
          <w:pgMar w:top="710" w:right="850" w:bottom="980" w:left="851" w:header="720" w:footer="720" w:gutter="0"/>
          <w:cols w:space="708"/>
        </w:sectPr>
      </w:pPr>
    </w:p>
    <w:p w:rsidR="0053252B" w:rsidRPr="00D92097" w:rsidRDefault="0053252B" w:rsidP="0053252B">
      <w:pPr>
        <w:spacing w:after="0" w:line="240" w:lineRule="auto"/>
        <w:ind w:left="454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0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Содержа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ие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гра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мы по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ослед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вате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ости 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u w:val="single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u w:val="single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о 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u w:val="single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u w:val="single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ала</w:t>
      </w:r>
    </w:p>
    <w:p w:rsidR="0053252B" w:rsidRPr="00D92097" w:rsidRDefault="0053252B" w:rsidP="0053252B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1137"/>
        <w:gridCol w:w="5880"/>
        <w:gridCol w:w="2589"/>
      </w:tblGrid>
      <w:tr w:rsidR="0053252B" w:rsidRPr="00D92097" w:rsidTr="003B4AB1">
        <w:trPr>
          <w:cantSplit/>
          <w:trHeight w:hRule="exact" w:val="1843"/>
        </w:trPr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5" w:after="0" w:line="275" w:lineRule="auto"/>
              <w:ind w:left="108" w:right="2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главы</w:t>
            </w:r>
          </w:p>
        </w:tc>
        <w:tc>
          <w:tcPr>
            <w:tcW w:w="5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5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авы</w:t>
            </w:r>
          </w:p>
        </w:tc>
        <w:tc>
          <w:tcPr>
            <w:tcW w:w="2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5" w:after="0" w:line="275" w:lineRule="auto"/>
              <w:ind w:left="110"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 на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3252B" w:rsidRPr="00D92097" w:rsidTr="003B4AB1">
        <w:trPr>
          <w:cantSplit/>
          <w:trHeight w:hRule="exact" w:val="352"/>
        </w:trPr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12ч.</w:t>
            </w:r>
          </w:p>
        </w:tc>
      </w:tr>
      <w:tr w:rsidR="0053252B" w:rsidRPr="00D92097" w:rsidTr="003B4AB1">
        <w:trPr>
          <w:cantSplit/>
          <w:trHeight w:hRule="exact" w:val="355"/>
        </w:trPr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14ч.</w:t>
            </w:r>
          </w:p>
        </w:tc>
      </w:tr>
      <w:tr w:rsidR="0053252B" w:rsidRPr="00D92097" w:rsidTr="003B4AB1">
        <w:trPr>
          <w:cantSplit/>
          <w:trHeight w:hRule="exact" w:val="352"/>
        </w:trPr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6ч</w:t>
            </w:r>
          </w:p>
        </w:tc>
      </w:tr>
      <w:tr w:rsidR="0053252B" w:rsidRPr="00D92097" w:rsidTr="003B4AB1">
        <w:trPr>
          <w:cantSplit/>
          <w:trHeight w:hRule="exact" w:val="655"/>
        </w:trPr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4" w:after="0" w:line="238" w:lineRule="auto"/>
              <w:ind w:left="108" w:right="6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8ч</w:t>
            </w:r>
          </w:p>
        </w:tc>
      </w:tr>
      <w:tr w:rsidR="0053252B" w:rsidRPr="00D92097" w:rsidTr="003B4AB1">
        <w:trPr>
          <w:cantSplit/>
          <w:trHeight w:hRule="exact" w:val="352"/>
        </w:trPr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в 196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-е – 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9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гг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13ч</w:t>
            </w:r>
          </w:p>
        </w:tc>
      </w:tr>
      <w:tr w:rsidR="0053252B" w:rsidRPr="00D92097" w:rsidTr="003B4AB1">
        <w:trPr>
          <w:cantSplit/>
          <w:trHeight w:hRule="exact" w:val="355"/>
        </w:trPr>
        <w:tc>
          <w:tcPr>
            <w:tcW w:w="11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эт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 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</w:t>
            </w:r>
          </w:p>
        </w:tc>
        <w:tc>
          <w:tcPr>
            <w:tcW w:w="25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52B" w:rsidRPr="00D92097" w:rsidRDefault="0053252B" w:rsidP="003B4AB1">
            <w:pPr>
              <w:spacing w:before="13" w:after="0" w:line="240" w:lineRule="auto"/>
              <w:ind w:left="109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15ч</w:t>
            </w:r>
          </w:p>
        </w:tc>
      </w:tr>
    </w:tbl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4" w:lineRule="auto"/>
        <w:ind w:left="108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Россия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ачале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(</w:t>
      </w:r>
      <w:r w:rsidRPr="00D92097">
        <w:rPr>
          <w:rFonts w:ascii="Times New Roman" w:eastAsia="Calibri" w:hAnsi="Times New Roman" w:cs="Times New Roman"/>
          <w:color w:val="000000"/>
          <w:sz w:val="24"/>
          <w:szCs w:val="24"/>
        </w:rPr>
        <w:t>12</w:t>
      </w:r>
      <w:r w:rsidRPr="00D92097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ч</w:t>
      </w:r>
      <w:r w:rsidRPr="00D92097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</w:p>
    <w:p w:rsidR="0053252B" w:rsidRPr="00D92097" w:rsidRDefault="0053252B" w:rsidP="0053252B">
      <w:pPr>
        <w:spacing w:after="0" w:line="238" w:lineRule="auto"/>
        <w:ind w:left="108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чно-те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есс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стриал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ного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техн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прогресс.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корения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техн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сса. Техн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тики,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 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сре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Переход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зводст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1" w:lineRule="auto"/>
        <w:ind w:left="108" w:right="-17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ия:</w:t>
      </w:r>
      <w:r w:rsidRPr="00D9209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о-техн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ресс</w:t>
      </w:r>
      <w:r w:rsidRPr="00D9209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(НТ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онве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Томас,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братья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они,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 Фле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г, Ф.У.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53252B" w:rsidRPr="00D92097" w:rsidRDefault="0053252B" w:rsidP="0053252B">
      <w:pPr>
        <w:tabs>
          <w:tab w:val="left" w:pos="1058"/>
          <w:tab w:val="left" w:pos="1543"/>
          <w:tab w:val="left" w:pos="2882"/>
          <w:tab w:val="left" w:pos="3572"/>
          <w:tab w:val="left" w:pos="4002"/>
          <w:tab w:val="left" w:pos="4466"/>
          <w:tab w:val="left" w:pos="5223"/>
          <w:tab w:val="left" w:pos="6514"/>
          <w:tab w:val="left" w:pos="7467"/>
          <w:tab w:val="left" w:pos="7906"/>
          <w:tab w:val="left" w:pos="8715"/>
          <w:tab w:val="left" w:pos="9111"/>
          <w:tab w:val="left" w:pos="9889"/>
        </w:tabs>
        <w:spacing w:after="0" w:line="239" w:lineRule="auto"/>
        <w:ind w:left="108"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Модер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Моде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одерн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ного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  </w:t>
      </w:r>
      <w:r w:rsidRPr="00D92097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оноп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  </w:t>
      </w:r>
      <w:r w:rsidRPr="00D92097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 монопол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кий     </w:t>
      </w:r>
      <w:r w:rsidRPr="00D92097">
        <w:rPr>
          <w:rFonts w:ascii="Times New Roman" w:eastAsia="Times New Roman" w:hAnsi="Times New Roman" w:cs="Times New Roman"/>
          <w:color w:val="000000"/>
          <w:spacing w:val="-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ал:     </w:t>
      </w:r>
      <w:r w:rsidRPr="00D92097"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атич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 </w:t>
      </w:r>
      <w:r w:rsidRPr="00D92097"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тнош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Италии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рабочее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ие. 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 профсо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Становл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социа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-де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модерн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рест,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товс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1890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профсо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 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ал-дем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тия,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тариа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proofErr w:type="gramEnd"/>
    </w:p>
    <w:p w:rsidR="0053252B" w:rsidRPr="00D92097" w:rsidRDefault="0053252B" w:rsidP="0053252B">
      <w:pPr>
        <w:spacing w:after="0" w:line="239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штейн,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кин,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 Лю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г, К.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ехт.</w:t>
      </w:r>
    </w:p>
    <w:p w:rsidR="0053252B" w:rsidRPr="00D92097" w:rsidRDefault="0053252B" w:rsidP="0053252B">
      <w:pPr>
        <w:spacing w:after="0" w:line="239" w:lineRule="auto"/>
        <w:ind w:left="108"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X-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XX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беже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толе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й. 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омич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рабочие.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 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онце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XIX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начале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хоз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ства.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кре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тьянства.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806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252B" w:rsidRPr="00D92097" w:rsidRDefault="0053252B" w:rsidP="0053252B">
      <w:pPr>
        <w:rPr>
          <w:rFonts w:ascii="Times New Roman" w:hAnsi="Times New Roman" w:cs="Times New Roman"/>
          <w:sz w:val="24"/>
          <w:szCs w:val="24"/>
        </w:rPr>
        <w:sectPr w:rsidR="0053252B" w:rsidRPr="00D92097">
          <w:pgSz w:w="11906" w:h="16838"/>
          <w:pgMar w:top="710" w:right="850" w:bottom="980" w:left="1024" w:header="720" w:footer="720" w:gutter="0"/>
          <w:cols w:space="708"/>
        </w:sect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акцио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ази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 реформа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1895-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897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иточн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 батр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</w:p>
    <w:p w:rsidR="0053252B" w:rsidRPr="00D92097" w:rsidRDefault="0053252B" w:rsidP="0053252B">
      <w:pPr>
        <w:spacing w:after="0" w:line="244" w:lineRule="auto"/>
        <w:ind w:left="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А.И.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П.П.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С.Ю.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Витте.</w:t>
      </w:r>
    </w:p>
    <w:p w:rsidR="0053252B" w:rsidRPr="00D92097" w:rsidRDefault="0053252B" w:rsidP="0053252B">
      <w:pPr>
        <w:spacing w:after="0" w:line="239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зис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о-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05-1907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II.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олитика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равите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ьства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ачале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обществе.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1904–1905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гг.: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«Кровавое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е»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начало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рестьян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рмии.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ва. Всеросси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тябрьс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олитиче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бря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 Декабр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 восстание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Мо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ве.</w:t>
      </w:r>
    </w:p>
    <w:p w:rsidR="0053252B" w:rsidRPr="00D92097" w:rsidRDefault="0053252B" w:rsidP="0053252B">
      <w:pPr>
        <w:spacing w:after="0" w:line="240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сеобщая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ский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з,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оветы, Ман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 17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ября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05 г.</w:t>
      </w:r>
    </w:p>
    <w:p w:rsidR="0053252B" w:rsidRPr="00D92097" w:rsidRDefault="0053252B" w:rsidP="0053252B">
      <w:pPr>
        <w:spacing w:after="0" w:line="239" w:lineRule="auto"/>
        <w:ind w:right="263" w:firstLine="6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Николай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II,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В.К.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леве,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топо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А.Н.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кин,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П.П.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мидт.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ема </w:t>
      </w:r>
      <w:proofErr w:type="spellStart"/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proofErr w:type="spellEnd"/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жизнь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тяб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53252B" w:rsidRPr="00D92097" w:rsidRDefault="0053252B" w:rsidP="0053252B">
      <w:pPr>
        <w:tabs>
          <w:tab w:val="left" w:pos="1103"/>
          <w:tab w:val="left" w:pos="1933"/>
          <w:tab w:val="left" w:pos="3419"/>
          <w:tab w:val="left" w:pos="4033"/>
          <w:tab w:val="left" w:pos="4999"/>
          <w:tab w:val="left" w:pos="6185"/>
          <w:tab w:val="left" w:pos="7358"/>
          <w:tab w:val="left" w:pos="8443"/>
          <w:tab w:val="left" w:pos="8965"/>
          <w:tab w:val="left" w:pos="9329"/>
          <w:tab w:val="left" w:pos="9744"/>
        </w:tabs>
        <w:spacing w:after="0" w:line="239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тации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(ле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е):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РСДРП,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Партия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тов-револ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онеров.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иберальн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артии:</w:t>
      </w:r>
      <w:r w:rsidRPr="00D9209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еская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оюз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тябр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онсерватив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тии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е).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твенно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законы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реля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1906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г.: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номочия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</w:t>
      </w:r>
      <w:r w:rsidRPr="00D92097">
        <w:rPr>
          <w:rFonts w:ascii="Times New Roman" w:eastAsia="Times New Roman" w:hAnsi="Times New Roman" w:cs="Times New Roman"/>
          <w:color w:val="000000"/>
          <w:spacing w:val="-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D92097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ератора</w:t>
      </w:r>
      <w:r w:rsidRPr="00D9209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ятия</w:t>
      </w:r>
      <w:r w:rsidRPr="00D92097">
        <w:rPr>
          <w:rFonts w:ascii="Times New Roman" w:eastAsia="Times New Roman" w:hAnsi="Times New Roman" w:cs="Times New Roman"/>
          <w:color w:val="000000"/>
          <w:spacing w:val="1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 Изб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рательная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 w:rsidRPr="00D92097"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   </w:t>
      </w:r>
      <w:r w:rsidRPr="00D92097"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арствен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   </w:t>
      </w:r>
      <w:r w:rsidRPr="00D92097">
        <w:rPr>
          <w:rFonts w:ascii="Times New Roman" w:eastAsia="Times New Roman" w:hAnsi="Times New Roman" w:cs="Times New Roman"/>
          <w:color w:val="000000"/>
          <w:spacing w:val="-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 </w:t>
      </w:r>
      <w:r w:rsidRPr="00D92097">
        <w:rPr>
          <w:rFonts w:ascii="Times New Roman" w:eastAsia="Times New Roman" w:hAnsi="Times New Roman" w:cs="Times New Roman"/>
          <w:color w:val="000000"/>
          <w:spacing w:val="-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II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ственной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бирательн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акон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(3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1907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г.). </w:t>
      </w: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ьше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ьшев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каде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тябри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чернос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тенц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тре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ньс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монархи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53252B" w:rsidRPr="00D92097" w:rsidRDefault="0053252B" w:rsidP="0053252B">
      <w:pPr>
        <w:spacing w:after="0" w:line="243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Мартов,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С.А.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мцев,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.И. Шахов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кой, П.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 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А.И. 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бровин,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В.М.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евич.</w:t>
      </w:r>
    </w:p>
    <w:p w:rsidR="0053252B" w:rsidRPr="00D92097" w:rsidRDefault="0053252B" w:rsidP="0053252B">
      <w:pPr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еиюн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ская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ина</w:t>
      </w:r>
    </w:p>
    <w:p w:rsidR="0053252B" w:rsidRPr="00D92097" w:rsidRDefault="0053252B" w:rsidP="0053252B">
      <w:pPr>
        <w:spacing w:after="0" w:line="239" w:lineRule="auto"/>
        <w:ind w:right="26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П.А.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олит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ьба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III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дарственная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ды.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реформ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П.А.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нская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Переселе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олит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абы и ре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ты рефо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П.А. 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 По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 кризис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2—1913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3" w:lineRule="auto"/>
        <w:ind w:right="223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олевой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сты,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П.А.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 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овалов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П.П.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3" w:lineRule="auto"/>
        <w:ind w:left="6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России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26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Идей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 w:rsidRPr="00D9209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дожественная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ра.</w:t>
      </w:r>
      <w:r w:rsidRPr="00D9209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Серебр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век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Литера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ка: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ели.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 теа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р: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тво.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графа.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 Модерн в 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хит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 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tabs>
          <w:tab w:val="left" w:pos="1910"/>
          <w:tab w:val="left" w:pos="3069"/>
          <w:tab w:val="left" w:pos="5150"/>
          <w:tab w:val="left" w:pos="7098"/>
          <w:tab w:val="left" w:pos="8877"/>
        </w:tabs>
        <w:spacing w:after="0" w:line="239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век,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импрессио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мирис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аванг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рд.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.И.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Менделее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А.М.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 И.И.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Мечн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Лебедев,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Вернад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И.И.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ский,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.Н. Нестеров,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тин,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Н.А.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Берд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С.Н.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аков,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П.Б.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ве,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.Я. Брюсов,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нт,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Н.С.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илёв,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Манде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штам,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А.А.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това,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М.И.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таева,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С.А.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</w:p>
    <w:p w:rsidR="0053252B" w:rsidRPr="00D92097" w:rsidRDefault="0053252B" w:rsidP="0053252B">
      <w:pPr>
        <w:spacing w:after="0" w:line="241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гилев,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.В.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хмани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А.Н.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Скряби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И.Ф. Стравин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С.С.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ьев,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А.В.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Ф.И.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Лидва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Шехтел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М.А.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ль, К.А.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М.В.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Нестеров,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В.А.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А.Н.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сере,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Л.С.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.Э.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Борисов-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Сарья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К.С.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ов-Во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кин,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М.З.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К.С.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Малевич,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Канд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нский.</w:t>
      </w:r>
    </w:p>
    <w:p w:rsidR="0053252B" w:rsidRPr="00D92097" w:rsidRDefault="0053252B" w:rsidP="0053252B">
      <w:pPr>
        <w:spacing w:after="0" w:line="238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ниал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бостр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ивор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чий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мперии: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ное.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начала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в.: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ичи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оды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меж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начале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ХХ в.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 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 сою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53252B" w:rsidRPr="00D92097" w:rsidRDefault="0053252B" w:rsidP="0053252B">
      <w:pPr>
        <w:spacing w:after="0" w:line="240" w:lineRule="auto"/>
        <w:ind w:right="-1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тия: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омин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он,</w:t>
      </w:r>
      <w:r w:rsidRPr="00D9209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ат, мировой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конференц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Тройствен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Антанта.</w:t>
      </w:r>
      <w:proofErr w:type="gramEnd"/>
    </w:p>
    <w:p w:rsidR="0053252B" w:rsidRPr="00D92097" w:rsidRDefault="0053252B" w:rsidP="0053252B">
      <w:pPr>
        <w:spacing w:after="0" w:line="24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 фон Би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</w:p>
    <w:p w:rsidR="0053252B" w:rsidRPr="00D92097" w:rsidRDefault="0053252B" w:rsidP="0053252B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тран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ики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ниал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я.</w:t>
      </w:r>
    </w:p>
    <w:p w:rsidR="0053252B" w:rsidRPr="00D92097" w:rsidRDefault="0053252B" w:rsidP="0053252B">
      <w:pPr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Антико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вах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хэ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аней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1899-1901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моджахедов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ране.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Ганди.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Иране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(1905-19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тае</w:t>
      </w:r>
      <w:r w:rsidRPr="00D9209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(1911-191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3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Младо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 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 го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арств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Латин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53252B" w:rsidRPr="00D92097" w:rsidRDefault="0053252B" w:rsidP="0053252B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моджахед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йский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 (И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К),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ньдан, мл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ндии.</w:t>
      </w:r>
    </w:p>
    <w:p w:rsidR="0053252B" w:rsidRPr="00D92097" w:rsidRDefault="0053252B" w:rsidP="0053252B">
      <w:pPr>
        <w:spacing w:after="0" w:line="239" w:lineRule="auto"/>
        <w:ind w:right="-12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Ганди,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тсен,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Юань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кай.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Тема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Первая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овая 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Вою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щие страны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гг.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тво.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мпа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1917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ерше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 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ствий.</w:t>
      </w:r>
      <w:r w:rsidRPr="00D9209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Потери</w:t>
      </w:r>
      <w:r w:rsidRPr="00D92097"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ц;</w:t>
      </w:r>
      <w:r w:rsidRPr="00D9209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последствия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рвой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мировой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термины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тия: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мировая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на,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 сою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чехар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», па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53252B" w:rsidRPr="00D92097" w:rsidRDefault="0053252B" w:rsidP="0053252B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Франц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Фердин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нд,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п,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Фон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Шлиффе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.В. Самсоно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П.К.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амп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А.А.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53252B" w:rsidRPr="00D92097" w:rsidRDefault="0053252B" w:rsidP="0053252B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7" w:lineRule="auto"/>
        <w:ind w:left="65" w:right="4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ВОЙН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(14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ч)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лки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Февра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1917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самодерж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ьства.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льшев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евол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 Ию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генера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илова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его последстви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ьство,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чих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солдат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де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чред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ьное собран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2" w:lineRule="auto"/>
        <w:ind w:right="-1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II,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нко,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М.В.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ксее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.Ф. Керенский,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А.И.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чков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Л.Г.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Г.Е.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Львов,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Зиновьев,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Н.И.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 Л.Д. Тро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кий.</w:t>
      </w:r>
    </w:p>
    <w:p w:rsidR="0053252B" w:rsidRPr="00D92097" w:rsidRDefault="0053252B" w:rsidP="0053252B">
      <w:pPr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шевик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</w:t>
      </w:r>
    </w:p>
    <w:p w:rsidR="0053252B" w:rsidRPr="00D92097" w:rsidRDefault="0053252B" w:rsidP="0053252B">
      <w:pPr>
        <w:spacing w:after="0" w:line="239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жён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осстан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власт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-дем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еские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крет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екрет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ласти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699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252B" w:rsidRPr="00D92097" w:rsidRDefault="0053252B" w:rsidP="0053252B">
      <w:pPr>
        <w:rPr>
          <w:rFonts w:ascii="Times New Roman" w:hAnsi="Times New Roman" w:cs="Times New Roman"/>
          <w:sz w:val="24"/>
          <w:szCs w:val="24"/>
        </w:rPr>
        <w:sectPr w:rsidR="0053252B" w:rsidRPr="00D92097">
          <w:pgSz w:w="11906" w:h="16838"/>
          <w:pgMar w:top="710" w:right="850" w:bottom="980" w:left="851" w:header="720" w:footer="720" w:gutter="0"/>
          <w:cols w:space="708"/>
        </w:sectPr>
      </w:pPr>
    </w:p>
    <w:p w:rsidR="0053252B" w:rsidRPr="00D92097" w:rsidRDefault="0053252B" w:rsidP="0053252B">
      <w:pPr>
        <w:spacing w:after="0" w:line="239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lastRenderedPageBreak/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едите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ьного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СФСР.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ир. Предпос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лки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1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Всеросс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съе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екре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ире, земле,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омисса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тет,</w:t>
      </w:r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ший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ства,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ВЧК,</w:t>
      </w:r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А.Ф.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Л.Д.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Л.Б.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менев,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.Е. Зиновьев,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 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нский.</w:t>
      </w:r>
    </w:p>
    <w:p w:rsidR="0053252B" w:rsidRPr="00D92097" w:rsidRDefault="0053252B" w:rsidP="0053252B">
      <w:pPr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ждан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ция</w:t>
      </w:r>
    </w:p>
    <w:p w:rsidR="0053252B" w:rsidRPr="00D92097" w:rsidRDefault="0053252B" w:rsidP="0053252B">
      <w:pPr>
        <w:tabs>
          <w:tab w:val="left" w:pos="2546"/>
          <w:tab w:val="left" w:pos="3935"/>
          <w:tab w:val="left" w:pos="6056"/>
          <w:tab w:val="left" w:pos="7827"/>
          <w:tab w:val="left" w:pos="8249"/>
        </w:tabs>
        <w:spacing w:after="0" w:line="239" w:lineRule="auto"/>
        <w:ind w:right="2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данской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тервенц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ьце фронтов.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Совет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ВС).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ссии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вилегирова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сослови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дничес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спе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реша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й: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март</w:t>
      </w:r>
      <w:r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1919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март</w:t>
      </w:r>
      <w:r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1920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 Польшей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Бело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рель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рь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920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еды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и пора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Белого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53252B" w:rsidRPr="00D92097" w:rsidRDefault="0053252B" w:rsidP="0053252B">
      <w:pPr>
        <w:spacing w:after="0" w:line="240" w:lineRule="auto"/>
        <w:ind w:right="265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нская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на,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белое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 дви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Красная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родотряд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комб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продра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террор,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комсом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proofErr w:type="gramEnd"/>
    </w:p>
    <w:p w:rsidR="0053252B" w:rsidRPr="00D92097" w:rsidRDefault="0053252B" w:rsidP="0053252B">
      <w:pPr>
        <w:spacing w:after="0" w:line="242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А.М.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Каледи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А.И.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П.Н.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 Краснов,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М.В.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М.Н.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менев,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.М.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К.Е.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шилов, 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 Петл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П.Н. Вра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гель,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Н.Н.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ич.</w:t>
      </w:r>
    </w:p>
    <w:p w:rsidR="0053252B" w:rsidRPr="00D92097" w:rsidRDefault="0053252B" w:rsidP="0053252B">
      <w:pPr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</w:t>
      </w:r>
    </w:p>
    <w:p w:rsidR="0053252B" w:rsidRPr="00D92097" w:rsidRDefault="0053252B" w:rsidP="0053252B">
      <w:pPr>
        <w:tabs>
          <w:tab w:val="left" w:pos="1367"/>
          <w:tab w:val="left" w:pos="3284"/>
          <w:tab w:val="left" w:pos="4678"/>
          <w:tab w:val="left" w:pos="5808"/>
          <w:tab w:val="left" w:pos="7636"/>
          <w:tab w:val="left" w:pos="8750"/>
        </w:tabs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Заверша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щий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тап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конец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920—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922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Борьба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ными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». Особен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нах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заключите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раж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азье,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 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на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нем Вост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ССР.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пла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реальнос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сшие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органы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асти.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рвая Консти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ССР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1924).</w:t>
      </w:r>
    </w:p>
    <w:p w:rsidR="0053252B" w:rsidRPr="00D92097" w:rsidRDefault="0053252B" w:rsidP="0053252B">
      <w:pPr>
        <w:spacing w:after="0" w:line="239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овщина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лан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Консти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924 г.</w:t>
      </w:r>
    </w:p>
    <w:p w:rsidR="0053252B" w:rsidRPr="00D92097" w:rsidRDefault="0053252B" w:rsidP="0053252B">
      <w:pPr>
        <w:spacing w:after="0" w:line="240" w:lineRule="auto"/>
        <w:ind w:right="265" w:firstLine="6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А.С.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В.К.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хер,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И.П.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ореви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 Лени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М.И.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Петров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</w:p>
    <w:p w:rsidR="0053252B" w:rsidRPr="00D92097" w:rsidRDefault="0053252B" w:rsidP="0053252B">
      <w:pPr>
        <w:spacing w:after="0" w:line="239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окон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тервенц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каз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 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Новая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оги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эпа. Противор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Борьба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идерами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роцессы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92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гг.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эсеров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 Репресс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едставителей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генции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Церкви.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орьба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шевист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 партии 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 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о продол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Свёрт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эпа.</w:t>
      </w:r>
    </w:p>
    <w:p w:rsidR="0053252B" w:rsidRPr="00D92097" w:rsidRDefault="0053252B" w:rsidP="0053252B">
      <w:pPr>
        <w:spacing w:after="0" w:line="239" w:lineRule="auto"/>
        <w:ind w:right="219" w:firstLine="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Госплан,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эп,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алог,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ёт,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партап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арат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2" w:lineRule="auto"/>
        <w:ind w:right="219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ии: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Л.Д.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Н.И.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Г.М.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.Е. Зиновьев,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Л.Б.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 А.И. 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 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триарх 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7—1922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698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252B" w:rsidRPr="00D92097" w:rsidRDefault="0053252B" w:rsidP="0053252B">
      <w:pPr>
        <w:rPr>
          <w:rFonts w:ascii="Times New Roman" w:hAnsi="Times New Roman" w:cs="Times New Roman"/>
          <w:sz w:val="24"/>
          <w:szCs w:val="24"/>
        </w:rPr>
        <w:sectPr w:rsidR="0053252B" w:rsidRPr="00D92097">
          <w:pgSz w:w="11906" w:h="16838"/>
          <w:pgMar w:top="710" w:right="850" w:bottom="980" w:left="851" w:header="720" w:footer="720" w:gutter="0"/>
          <w:cols w:space="708"/>
        </w:sect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сство,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власть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1917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1922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 мно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1920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ощение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идей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афоса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преобра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рхите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 w:rsidRPr="00D9209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рт. 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мины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 пролетар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53252B" w:rsidRPr="00D92097" w:rsidRDefault="0053252B" w:rsidP="0053252B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ерсона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З.Н.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Д.С.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вский,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В.В.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Р.Р.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.В.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А.Т.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веев,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.Т.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олтов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Л.В.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 В.А.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М.З.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гал,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вич,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К.С.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тров-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одкин,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ренбе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.М.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тодиев,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К.Ф.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М.М.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В.Н.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В.В.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едев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.С.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 Чехони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А.П.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ко,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В.Е.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Татли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И.Д.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Шадр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Л.В. Шер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арский,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С.Т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ён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Н.Н.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Асеев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.Ф. Степанова,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мов,</w:t>
      </w:r>
      <w:r w:rsidRPr="00D9209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ский,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Б.В.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Е.А.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Кацман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 Без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менский,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аров,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манов,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Б.Л.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С.А. Есен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К.И.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М.А.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мятин,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тонов,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.С.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 И.И.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А.В.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вкин,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 Эйзе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В.Э.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йерхольд.</w:t>
      </w:r>
      <w:proofErr w:type="gramEnd"/>
    </w:p>
    <w:p w:rsidR="0053252B" w:rsidRPr="00D92097" w:rsidRDefault="0053252B" w:rsidP="0053252B">
      <w:pPr>
        <w:tabs>
          <w:tab w:val="left" w:pos="873"/>
          <w:tab w:val="left" w:pos="1476"/>
          <w:tab w:val="left" w:pos="2990"/>
          <w:tab w:val="left" w:pos="4941"/>
          <w:tab w:val="left" w:pos="6515"/>
          <w:tab w:val="left" w:pos="6942"/>
          <w:tab w:val="left" w:pos="8605"/>
        </w:tabs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одерн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зация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экономи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рная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Модерн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ки: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задачи.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 её при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пы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Итоги</w:t>
      </w:r>
      <w:r w:rsidRPr="00D9209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ктивиза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1930-х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зводств,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техн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 ре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ства.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страны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Запа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 Сиб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ьнем</w:t>
      </w:r>
      <w:r w:rsidRPr="00D9209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лей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ти. Модерн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рная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фи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рное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</w:p>
    <w:p w:rsidR="0053252B" w:rsidRPr="00D92097" w:rsidRDefault="0053252B" w:rsidP="0053252B">
      <w:pPr>
        <w:spacing w:after="0" w:line="240" w:lineRule="auto"/>
        <w:ind w:right="-17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колхоз,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 ма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торная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станц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МТС),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двадцати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ятит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тилет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сорев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 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ликбез, 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фак.</w:t>
      </w:r>
      <w:proofErr w:type="gramEnd"/>
    </w:p>
    <w:p w:rsidR="0053252B" w:rsidRPr="00D92097" w:rsidRDefault="0053252B" w:rsidP="0053252B">
      <w:pPr>
        <w:spacing w:after="0" w:line="241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Стаханов,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О.Ю.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мидт,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.П.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Г.Ф.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Бай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А.В.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.Н.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ца,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А.Ф.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 А.Е.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ман,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ин,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Н.Д.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Зел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А.Н.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А.Н.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полев,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 Поликар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шин,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ин,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В.М.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А.А. Ми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лин,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А.С.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 Ф.А.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Цандер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В.П.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С.П.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53252B" w:rsidRPr="00D92097" w:rsidRDefault="0053252B" w:rsidP="0053252B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ичности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ессии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</w:t>
      </w:r>
    </w:p>
    <w:p w:rsidR="0053252B" w:rsidRPr="00D92097" w:rsidRDefault="0053252B" w:rsidP="0053252B">
      <w:pPr>
        <w:tabs>
          <w:tab w:val="left" w:pos="1877"/>
          <w:tab w:val="left" w:pos="3458"/>
          <w:tab w:val="left" w:pos="4899"/>
          <w:tab w:val="left" w:pos="6032"/>
          <w:tab w:val="left" w:pos="6470"/>
          <w:tab w:val="left" w:pos="7787"/>
        </w:tabs>
        <w:spacing w:after="0"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Партия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ьшев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192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-е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съе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РКП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(б)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(осе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г.). Борьба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влас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ртии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боль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1923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1928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обеды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.В.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можн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 построен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ой,</w:t>
      </w:r>
      <w:r w:rsidRPr="00D9209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льно</w:t>
      </w:r>
      <w:r w:rsidRPr="00D9209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той</w:t>
      </w:r>
      <w:r w:rsidRPr="00D9209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Сталин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борьбы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алист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строите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ьства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оретиче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СССР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1930-е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озда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системы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рессии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6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 1938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Дело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чевског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Красной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системы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Консти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936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ода,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чности,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 СССР 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36 г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53252B" w:rsidRPr="00D92097" w:rsidRDefault="0053252B" w:rsidP="0053252B">
      <w:pPr>
        <w:spacing w:after="0" w:line="242" w:lineRule="auto"/>
        <w:ind w:left="737" w:right="4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698" w:right="-20"/>
        <w:rPr>
          <w:rFonts w:ascii="Times New Roman" w:eastAsia="Calibri" w:hAnsi="Times New Roman" w:cs="Times New Roman"/>
          <w:color w:val="000000"/>
          <w:sz w:val="24"/>
          <w:szCs w:val="24"/>
        </w:rPr>
        <w:sectPr w:rsidR="0053252B" w:rsidRPr="00D92097">
          <w:pgSz w:w="11906" w:h="16838"/>
          <w:pgMar w:top="710" w:right="846" w:bottom="980" w:left="1132" w:header="720" w:footer="720" w:gutter="0"/>
          <w:cols w:space="708"/>
        </w:sectPr>
      </w:pPr>
    </w:p>
    <w:p w:rsidR="0053252B" w:rsidRPr="00D92097" w:rsidRDefault="0053252B" w:rsidP="0053252B">
      <w:pPr>
        <w:spacing w:after="0" w:line="241" w:lineRule="auto"/>
        <w:ind w:right="262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В.М.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Молотов,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Л.М.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А.И.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коян,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.К. Орджо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икидзе,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Г.Е.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Зиновьев,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Л.Б.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нев,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Н.И.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харин,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А.И.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С.М.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ров, М.Н.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Рюти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М.Н.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хачев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 Н.И.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сство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СССР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ежво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53252B" w:rsidRPr="00D92097" w:rsidRDefault="0053252B" w:rsidP="0053252B">
      <w:pPr>
        <w:tabs>
          <w:tab w:val="left" w:pos="1593"/>
          <w:tab w:val="left" w:pos="3358"/>
          <w:tab w:val="left" w:pos="5644"/>
          <w:tab w:val="left" w:pos="7273"/>
          <w:tab w:val="left" w:pos="9144"/>
        </w:tabs>
        <w:spacing w:after="0" w:line="239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Партий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ожестве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етода 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распростране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D9209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дей.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спорт. Масш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льство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щественн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объе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 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кинем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афа.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етное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репресс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1930-х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 на разв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auto"/>
        <w:ind w:right="26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Д.А.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анов,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А.С.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 А.А.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Фадее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М.А.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Шолохов,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Ахм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това,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.И.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мс,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А.И. Введенский,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В.А.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аворский,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Н.М.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шев,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Ю.И.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Пиме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Пластов,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А.Н.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Б.М.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офан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хина,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И.А.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ьев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ерас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мов,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ександро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М.И.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мм,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Нежда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С.Я.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шев,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И.С. Коз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.С.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анова,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Лепеш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ская,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Серге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А.Н.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молаев,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О.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кий.</w:t>
      </w:r>
    </w:p>
    <w:p w:rsidR="0053252B" w:rsidRPr="00D92097" w:rsidRDefault="0053252B" w:rsidP="0053252B">
      <w:pPr>
        <w:spacing w:after="0" w:line="236" w:lineRule="auto"/>
        <w:ind w:right="2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еское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итич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53252B" w:rsidRPr="00D92097" w:rsidRDefault="0053252B" w:rsidP="0053252B">
      <w:pPr>
        <w:tabs>
          <w:tab w:val="left" w:pos="965"/>
          <w:tab w:val="left" w:pos="1368"/>
          <w:tab w:val="left" w:pos="2531"/>
          <w:tab w:val="left" w:pos="3148"/>
          <w:tab w:val="left" w:pos="3705"/>
          <w:tab w:val="left" w:pos="4155"/>
          <w:tab w:val="left" w:pos="4748"/>
          <w:tab w:val="left" w:pos="5218"/>
          <w:tab w:val="left" w:pos="5647"/>
          <w:tab w:val="left" w:pos="6667"/>
          <w:tab w:val="left" w:pos="7932"/>
          <w:tab w:val="left" w:pos="8617"/>
          <w:tab w:val="left" w:pos="8899"/>
        </w:tabs>
        <w:spacing w:after="0" w:line="239" w:lineRule="auto"/>
        <w:ind w:right="262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США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1920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30-е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послевое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США.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 э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192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-1932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ьта.</w:t>
      </w:r>
      <w:r w:rsidRPr="00D9209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 дем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Западной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ропы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Кейс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кол 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ал-дем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тии.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тами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 w:rsidRPr="00D92097"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ал-дем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таризм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Завое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 прогр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аши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холоко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ины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ально     </w:t>
      </w:r>
      <w:r w:rsidRPr="00D92097"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    </w:t>
      </w:r>
      <w:r w:rsidRPr="00D92097">
        <w:rPr>
          <w:rFonts w:ascii="Times New Roman" w:eastAsia="Times New Roman" w:hAnsi="Times New Roman" w:cs="Times New Roman"/>
          <w:color w:val="000000"/>
          <w:spacing w:val="-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рыночная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ка,     </w:t>
      </w:r>
      <w:r w:rsidRPr="00D92097">
        <w:rPr>
          <w:rFonts w:ascii="Times New Roman" w:eastAsia="Times New Roman" w:hAnsi="Times New Roman" w:cs="Times New Roman"/>
          <w:color w:val="000000"/>
          <w:spacing w:val="-3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    </w:t>
      </w:r>
      <w:r w:rsidRPr="00D92097"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минте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народная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анств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 НСДАП, хо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тто.</w:t>
      </w:r>
      <w:proofErr w:type="gramEnd"/>
    </w:p>
    <w:p w:rsidR="0053252B" w:rsidRPr="00D92097" w:rsidRDefault="0053252B" w:rsidP="0053252B">
      <w:pPr>
        <w:tabs>
          <w:tab w:val="left" w:pos="403"/>
          <w:tab w:val="left" w:pos="2402"/>
          <w:tab w:val="left" w:pos="4127"/>
          <w:tab w:val="left" w:pos="5690"/>
          <w:tab w:val="left" w:pos="6086"/>
          <w:tab w:val="left" w:pos="7096"/>
          <w:tab w:val="left" w:pos="8358"/>
        </w:tabs>
        <w:spacing w:after="0" w:line="240" w:lineRule="auto"/>
        <w:ind w:right="262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Ф.Д.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вельт,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ссоли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ер, М. Хо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ти, Й.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21.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слабл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Пар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 (1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19) 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Ваши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гтон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онферен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(1921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1922)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ьбе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ьная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Подъ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колониальн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 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ально-ос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гражданс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Китае.</w:t>
      </w:r>
    </w:p>
    <w:p w:rsidR="0053252B" w:rsidRPr="00D92097" w:rsidRDefault="0053252B" w:rsidP="0053252B">
      <w:pPr>
        <w:spacing w:after="0" w:line="241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ально-осво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одите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 гражданс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а-ха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а-хан</w:t>
      </w:r>
      <w:proofErr w:type="spellEnd"/>
      <w:proofErr w:type="gramEnd"/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Пехле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тсен,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Кайши,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 Мао Цзэ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6" w:lineRule="auto"/>
        <w:ind w:right="217" w:firstLine="6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22.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одные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ду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йна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нта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ия.</w:t>
      </w:r>
    </w:p>
    <w:p w:rsidR="0053252B" w:rsidRPr="00D92097" w:rsidRDefault="0053252B" w:rsidP="0053252B">
      <w:pPr>
        <w:spacing w:after="0" w:line="239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она.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Лиги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Версаль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Вашин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тонская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её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чия.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торой</w:t>
      </w:r>
      <w:r w:rsidRPr="00D9209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не.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агре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соров.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данская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Мю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хенское</w:t>
      </w:r>
      <w:r w:rsidRPr="00D9209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D9209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-гер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 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ападе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left="9698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252B" w:rsidRPr="00D92097" w:rsidRDefault="0053252B" w:rsidP="0053252B">
      <w:pPr>
        <w:rPr>
          <w:rFonts w:ascii="Times New Roman" w:hAnsi="Times New Roman" w:cs="Times New Roman"/>
          <w:sz w:val="24"/>
          <w:szCs w:val="24"/>
        </w:rPr>
        <w:sectPr w:rsidR="0053252B" w:rsidRPr="00D92097">
          <w:pgSz w:w="11906" w:h="16838"/>
          <w:pgMar w:top="710" w:right="850" w:bottom="980" w:left="851" w:header="720" w:footer="720" w:gutter="0"/>
          <w:cols w:space="708"/>
        </w:sect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Версаль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Вашин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тонская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ема, 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2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итлер,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 Фран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 Б.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ссоли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и, В.М.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Риббен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роп</w:t>
      </w:r>
    </w:p>
    <w:p w:rsidR="0053252B" w:rsidRPr="00D92097" w:rsidRDefault="0053252B" w:rsidP="0053252B">
      <w:pPr>
        <w:tabs>
          <w:tab w:val="left" w:pos="2265"/>
          <w:tab w:val="left" w:pos="3930"/>
          <w:tab w:val="left" w:pos="5538"/>
          <w:tab w:val="left" w:pos="5982"/>
          <w:tab w:val="left" w:pos="7604"/>
          <w:tab w:val="left" w:pos="8804"/>
          <w:tab w:val="left" w:pos="9267"/>
        </w:tabs>
        <w:spacing w:after="0" w:line="238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23.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ры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ине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XX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Осмысле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Новое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ловеке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илософ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 импрессио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 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митиви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ризм,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абстр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дадаи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рреа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онст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м).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тр. Ки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оис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тво.</w:t>
      </w:r>
    </w:p>
    <w:p w:rsidR="0053252B" w:rsidRPr="00D92097" w:rsidRDefault="0053252B" w:rsidP="0053252B">
      <w:pPr>
        <w:tabs>
          <w:tab w:val="left" w:pos="1468"/>
          <w:tab w:val="left" w:pos="2877"/>
          <w:tab w:val="left" w:pos="3381"/>
          <w:tab w:val="left" w:pos="4790"/>
          <w:tab w:val="left" w:pos="6506"/>
          <w:tab w:val="left" w:pos="8221"/>
        </w:tabs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ология,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хология,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импрессио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бизм,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абстр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кспрессион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онст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тизм, реали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 соц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альная 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53252B" w:rsidRPr="00D92097" w:rsidRDefault="0053252B" w:rsidP="0053252B">
      <w:pPr>
        <w:spacing w:after="0" w:line="240" w:lineRule="auto"/>
        <w:ind w:right="-18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Шпе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глер,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би,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Фрейд,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Юнг,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ви-Ст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ега,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ген,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Велде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Матисс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ассо,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еже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нетти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чони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К.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Карр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В.В.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дриа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Малев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proofErr w:type="spellEnd"/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шан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Шви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ье,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И.И.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идов,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 Ки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Хеми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вейг,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ери,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с, К.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Брех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Э.М.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Каф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ксли,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лл,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Лондон,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гард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М.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Линд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апли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ЙНЕ.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(6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ч)</w:t>
      </w:r>
    </w:p>
    <w:p w:rsidR="0053252B" w:rsidRPr="00D92097" w:rsidRDefault="0053252B" w:rsidP="0053252B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5" w:lineRule="auto"/>
        <w:ind w:left="6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24.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йне.</w:t>
      </w:r>
    </w:p>
    <w:p w:rsidR="0053252B" w:rsidRPr="00D92097" w:rsidRDefault="0053252B" w:rsidP="0053252B">
      <w:pPr>
        <w:spacing w:after="0" w:line="239" w:lineRule="auto"/>
        <w:ind w:right="-14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Начало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торой</w:t>
      </w:r>
      <w:r w:rsidRPr="00D9209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ировой</w:t>
      </w:r>
      <w:r w:rsidRPr="00D9209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ападе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 Присоед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Западной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адной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ужбе и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ерман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«Странная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ССР 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балтийск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арств.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мпании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940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ачала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1941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Англи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гром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действия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Юж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земномо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ье.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СССР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лан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рбаросс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». 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нападе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на 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СР.</w:t>
      </w:r>
    </w:p>
    <w:p w:rsidR="0053252B" w:rsidRPr="00D92097" w:rsidRDefault="0053252B" w:rsidP="0053252B">
      <w:pPr>
        <w:spacing w:after="0" w:line="242" w:lineRule="auto"/>
        <w:ind w:left="64" w:right="11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цкр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ермах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план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О.В.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мель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Черчил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ь, И.В.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25.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период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ечеств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53252B" w:rsidRPr="00D92097" w:rsidRDefault="0053252B" w:rsidP="0053252B">
      <w:pPr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Вторжен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тняя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атастро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1941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ричи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Смолен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кое сраже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Украи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кады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рада.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Битва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но-стр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моральн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 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ачение победы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Армии 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 Мо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квой.</w:t>
      </w:r>
    </w:p>
    <w:p w:rsidR="0053252B" w:rsidRPr="00D92097" w:rsidRDefault="0053252B" w:rsidP="0053252B">
      <w:pPr>
        <w:spacing w:after="0" w:line="239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авка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мандо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тет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Сталин,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Н.Г.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знец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М.П.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 Молотов,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С.К.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енко, 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Гасте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Г.К.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И.С.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ев, К.К.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26.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нти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коал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кампа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1942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Восточ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11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3252B" w:rsidRPr="00D92097" w:rsidRDefault="0053252B" w:rsidP="0053252B">
      <w:pPr>
        <w:spacing w:after="0" w:line="239" w:lineRule="auto"/>
        <w:ind w:right="265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Зарожде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леровс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коалиции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ША.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Вост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чном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летом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Оборо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нграда.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реж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территори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Парти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ие.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сё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всё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побед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!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ротив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опе.</w:t>
      </w:r>
    </w:p>
    <w:p w:rsidR="0053252B" w:rsidRPr="00D92097" w:rsidRDefault="0053252B" w:rsidP="0053252B">
      <w:pPr>
        <w:spacing w:after="0" w:line="239" w:lineRule="auto"/>
        <w:ind w:right="2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ня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тия:</w:t>
      </w:r>
      <w:r w:rsidRPr="00D9209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D9209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Сопротивле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2" w:lineRule="auto"/>
        <w:ind w:right="264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Я.Ф.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Павлов,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М.С.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лов,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С.А.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 Са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Петл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.Н.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П.М.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Маше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С.А.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кин,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С.В.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Ш. де 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ль.</w:t>
      </w:r>
    </w:p>
    <w:p w:rsidR="0053252B" w:rsidRPr="00D92097" w:rsidRDefault="0053252B" w:rsidP="0053252B">
      <w:pPr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еств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53252B" w:rsidRPr="00D92097" w:rsidRDefault="0053252B" w:rsidP="0053252B">
      <w:pPr>
        <w:tabs>
          <w:tab w:val="left" w:pos="1617"/>
          <w:tab w:val="left" w:pos="3777"/>
          <w:tab w:val="left" w:pos="5185"/>
          <w:tab w:val="left" w:pos="6575"/>
          <w:tab w:val="left" w:pos="7909"/>
          <w:tab w:val="left" w:pos="9056"/>
        </w:tabs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Разгром</w:t>
      </w:r>
      <w:r w:rsidRPr="00D9209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ахв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под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  <w:r w:rsidRPr="00D9209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ачало</w:t>
      </w:r>
      <w:r w:rsidRPr="00D9209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перелома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ходе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торой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Орловско-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ачение.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Заверш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ериода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корен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ант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оалиц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втор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та. Тегеран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онфер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Идеология,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на.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менение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 Православной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еркви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 стороны 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астей.</w:t>
      </w:r>
    </w:p>
    <w:p w:rsidR="0053252B" w:rsidRPr="00D92097" w:rsidRDefault="0053252B" w:rsidP="0053252B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ерелом 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фронт.</w:t>
      </w:r>
    </w:p>
    <w:p w:rsidR="0053252B" w:rsidRPr="00D92097" w:rsidRDefault="0053252B" w:rsidP="0053252B">
      <w:pPr>
        <w:spacing w:after="0" w:line="241" w:lineRule="auto"/>
        <w:ind w:right="265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Н.Ф.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К.К.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Ереме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ко,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М.Е.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П.А.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.В.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Сталин,</w:t>
      </w:r>
      <w:r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чилль,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звел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Ю.Б.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тан,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.Г. Эрен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г,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А.Т.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довский,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В.С.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монов,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О.Ф.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гольц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Шост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С.Т.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хтер,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Л.О.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льже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Л.А.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анова,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И.А.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ьев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Ф.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А.Б.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Б.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Иванов,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риарх Се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гий (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ородский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3252B" w:rsidRPr="00D92097" w:rsidRDefault="0053252B" w:rsidP="0053252B">
      <w:pPr>
        <w:spacing w:after="0" w:line="236" w:lineRule="auto"/>
        <w:ind w:right="219" w:firstLine="6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28.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Наст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ение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ном</w:t>
      </w:r>
      <w:r w:rsidRPr="00D9209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тапе</w:t>
      </w:r>
      <w:r w:rsidRPr="00D9209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Отечес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53252B" w:rsidRPr="00D92097" w:rsidRDefault="0053252B" w:rsidP="0053252B">
      <w:pPr>
        <w:spacing w:after="0" w:line="239" w:lineRule="auto"/>
        <w:ind w:right="262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Освобожде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емли.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града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аре 1944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гратио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ссии.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ударствен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освобожде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ях.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сной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Армии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 второ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конференц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нская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Висло-Одер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Паден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Берлина.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ляц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ейха.</w:t>
      </w:r>
    </w:p>
    <w:p w:rsidR="0053252B" w:rsidRPr="00D92097" w:rsidRDefault="0053252B" w:rsidP="0053252B">
      <w:pPr>
        <w:spacing w:after="0" w:line="239" w:lineRule="auto"/>
        <w:ind w:right="224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репара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ляц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53252B" w:rsidRPr="00D92097" w:rsidRDefault="0053252B" w:rsidP="0053252B">
      <w:pPr>
        <w:spacing w:after="0" w:line="240" w:lineRule="auto"/>
        <w:ind w:right="263" w:firstLine="6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Н.Ф.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Р.Я.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новский,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Ф.И.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хин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И.Х.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И.Д.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К.К.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Черчил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ьт,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ддер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Тасси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ны,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великой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Побе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39" w:lineRule="auto"/>
        <w:ind w:right="264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Потсд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мская</w:t>
      </w:r>
      <w:r w:rsidRPr="00D9209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онф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 w:rsidRPr="00D9209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антиг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еровс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коалиц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послевое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дке.</w:t>
      </w:r>
      <w:r w:rsidRPr="00D9209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ротив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 w:rsidRPr="00D9209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Парад</w:t>
      </w:r>
      <w:r w:rsidRPr="00D9209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Мос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астие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ССР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чание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торой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ровой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Причины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 Победы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дем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овет Безо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асности.</w:t>
      </w:r>
    </w:p>
    <w:p w:rsidR="0053252B" w:rsidRPr="00D92097" w:rsidRDefault="0053252B" w:rsidP="0053252B">
      <w:pPr>
        <w:spacing w:after="0" w:line="239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мэн,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тли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А.М.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Васи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евски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Л.А.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.И.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Г.К.</w:t>
      </w:r>
      <w:r w:rsidRPr="00D9209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коссов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 Мали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3252B" w:rsidRPr="00D92097" w:rsidRDefault="0053252B" w:rsidP="0053252B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tabs>
          <w:tab w:val="left" w:pos="1190"/>
          <w:tab w:val="left" w:pos="1883"/>
          <w:tab w:val="left" w:pos="3645"/>
          <w:tab w:val="left" w:pos="5460"/>
          <w:tab w:val="left" w:pos="6038"/>
          <w:tab w:val="left" w:pos="7580"/>
        </w:tabs>
        <w:spacing w:after="0"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IV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РОВОЕ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(8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ч)</w:t>
      </w:r>
    </w:p>
    <w:p w:rsidR="00BD7ED7" w:rsidRPr="00D92097" w:rsidRDefault="00BD7ED7" w:rsidP="00BD7ED7">
      <w:pPr>
        <w:spacing w:after="5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30.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ина</w:t>
      </w:r>
    </w:p>
    <w:p w:rsidR="00BD7ED7" w:rsidRPr="00D92097" w:rsidRDefault="00BD7ED7" w:rsidP="00BD7ED7">
      <w:pPr>
        <w:tabs>
          <w:tab w:val="left" w:pos="2394"/>
          <w:tab w:val="left" w:pos="3629"/>
          <w:tab w:val="left" w:pos="4891"/>
          <w:tab w:val="left" w:pos="6513"/>
          <w:tab w:val="left" w:pos="7054"/>
          <w:tab w:val="left" w:pos="8258"/>
        </w:tabs>
        <w:spacing w:after="0" w:line="239" w:lineRule="auto"/>
        <w:ind w:right="-16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Постепен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страны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мобили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жест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рсов.</w:t>
      </w:r>
      <w:r w:rsidRPr="00D9209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 числе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дной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ятие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чрезв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мер.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чники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оких 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номики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ослевое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мя.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обле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ва. 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реформа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1947</w:t>
      </w:r>
      <w:r w:rsidRPr="00D9209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тоги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четв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ртой</w:t>
      </w:r>
      <w:r w:rsidRPr="00D9209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(19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4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6–1950).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ослевое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репресс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D7ED7" w:rsidRPr="00D92097" w:rsidRDefault="00BD7ED7" w:rsidP="00BD7ED7">
      <w:pPr>
        <w:spacing w:after="0" w:line="240" w:lineRule="auto"/>
        <w:ind w:left="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«холодная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</w:p>
    <w:p w:rsidR="00BD7ED7" w:rsidRPr="00D92097" w:rsidRDefault="00BD7ED7" w:rsidP="00BD7ED7">
      <w:pPr>
        <w:spacing w:after="0" w:line="239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данов,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Н.А.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енский,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В.С.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ов.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31.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XX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съезд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ПСС.</w:t>
      </w:r>
    </w:p>
    <w:p w:rsidR="00BD7ED7" w:rsidRPr="00D92097" w:rsidRDefault="00BD7ED7" w:rsidP="00BD7ED7">
      <w:pPr>
        <w:spacing w:after="0" w:line="239" w:lineRule="auto"/>
        <w:ind w:right="-15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Объе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бъе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тивн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еобходимо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змене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внешней</w:t>
      </w:r>
      <w:r w:rsidRPr="00D9209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олит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Преемн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й. Ин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ативы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власть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ке.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ПСС.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лачения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ьта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 И.В. 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для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left="64" w:right="1159" w:hanging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дестали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осв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 цел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Л.П.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Н.С.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щё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32.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5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0-х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6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0-х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осле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СС. Борьба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1950-х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ентиры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тика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50-х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тоги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земель,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ищной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ства,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смос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ратив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реформ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 Пле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 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 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64 г.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тста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 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ёва.</w:t>
      </w:r>
    </w:p>
    <w:p w:rsidR="00BD7ED7" w:rsidRPr="00D92097" w:rsidRDefault="00BD7ED7" w:rsidP="00BD7ED7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овхо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архоз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деф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BD7ED7" w:rsidRPr="00D92097" w:rsidRDefault="00BD7ED7" w:rsidP="00BD7ED7">
      <w:pPr>
        <w:spacing w:after="0" w:line="239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Г.М.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Мале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Н.С.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ёв,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гарин,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В.В. Тере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.П. 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олёв, В.Е.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Л.И. Бреж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0" w:lineRule="auto"/>
        <w:ind w:left="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33.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овная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4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1960-е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тие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 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proofErr w:type="spellEnd"/>
      <w:proofErr w:type="gramEnd"/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ослевое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годы.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ховная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епел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Ужес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троля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ховной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ью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 Б.Л.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астерн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меж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арене.</w:t>
      </w:r>
    </w:p>
    <w:p w:rsidR="00BD7ED7" w:rsidRPr="00D92097" w:rsidRDefault="00BD7ED7" w:rsidP="00BD7ED7">
      <w:pPr>
        <w:spacing w:after="0" w:line="240" w:lineRule="auto"/>
        <w:ind w:left="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тепе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», совет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 анд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</w:p>
    <w:p w:rsidR="00BD7ED7" w:rsidRPr="00D92097" w:rsidRDefault="00BD7ED7" w:rsidP="00BD7ED7">
      <w:pPr>
        <w:spacing w:after="0" w:line="239" w:lineRule="auto"/>
        <w:ind w:right="-15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атова,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Зоще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И.Г.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Эрен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А.И.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Ч.Т.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Белов,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В.В.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Ф.А.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Исканд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С.П. Зал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гин,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А.Т.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Твард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адеев,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Е.А.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ко,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есенский,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Б.Л.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астерна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И.А.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Ефр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мов,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А.П.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О.Я. Раби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В.Н.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Е.В.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тич,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.Т.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Зверев,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.Д.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Шоста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ович,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С.С. Про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фьев,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О.Н.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Ефр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мов,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ца,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Н.Н.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Семён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П.А. Черен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Л.Д.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Ланд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Н.Г.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Басов,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И.Е.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мм,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.М.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Прохор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Яш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 Ю.П. Вла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 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9698" w:right="-20"/>
        <w:rPr>
          <w:rFonts w:ascii="Times New Roman" w:eastAsia="Calibri" w:hAnsi="Times New Roman" w:cs="Times New Roman"/>
          <w:color w:val="000000"/>
          <w:sz w:val="24"/>
          <w:szCs w:val="24"/>
        </w:rPr>
        <w:sectPr w:rsidR="00BD7ED7" w:rsidRPr="00D92097">
          <w:pgSz w:w="11906" w:h="16838"/>
          <w:pgMar w:top="710" w:right="850" w:bottom="980" w:left="1132" w:header="720" w:footer="720" w:gutter="0"/>
          <w:cols w:space="708"/>
        </w:sect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2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tabs>
          <w:tab w:val="left" w:pos="1694"/>
          <w:tab w:val="left" w:pos="3128"/>
          <w:tab w:val="left" w:pos="5654"/>
          <w:tab w:val="left" w:pos="7175"/>
          <w:tab w:val="left" w:pos="8705"/>
        </w:tabs>
        <w:spacing w:after="0" w:line="238" w:lineRule="auto"/>
        <w:ind w:right="26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34.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ападн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евоен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ятил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Становлен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благосо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тоян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1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сме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 орие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тирован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ночная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«Справед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еди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преемн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ов: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беж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«Вел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оги.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 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220" w:firstLine="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ия: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оном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D9209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онверси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тирован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ночная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D7ED7" w:rsidRPr="00D92097" w:rsidRDefault="00BD7ED7" w:rsidP="00BD7ED7">
      <w:pPr>
        <w:spacing w:after="0" w:line="239" w:lineRule="auto"/>
        <w:ind w:left="64" w:right="1036" w:hanging="6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Эттл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 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эн,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Ке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Л. Дж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Л.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Эрхард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35.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ы.</w:t>
      </w:r>
    </w:p>
    <w:p w:rsidR="00BD7ED7" w:rsidRPr="00D92097" w:rsidRDefault="00BD7ED7" w:rsidP="00BD7ED7">
      <w:pPr>
        <w:spacing w:after="0" w:line="240" w:lineRule="auto"/>
        <w:ind w:right="264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Распад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стемы: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бора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Фран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ества.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Идея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США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еры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атин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ки;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гании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войн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фли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исы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странах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вающиеся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8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36.</w:t>
      </w:r>
      <w:r w:rsidRPr="00D9209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оло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йна»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народные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1940-1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70-х</w:t>
      </w:r>
      <w:r w:rsidRPr="00D9209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гг.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лки</w:t>
      </w:r>
      <w:r w:rsidRPr="00D9209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ачала</w:t>
      </w:r>
      <w:r w:rsidRPr="00D9209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«холод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бло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олитиче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флик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холод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а» в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ее.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тво. Карибский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 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62 г. Вой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во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ьетн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ме.</w:t>
      </w:r>
    </w:p>
    <w:p w:rsidR="00BD7ED7" w:rsidRPr="00D92097" w:rsidRDefault="00BD7ED7" w:rsidP="00BD7ED7">
      <w:pPr>
        <w:tabs>
          <w:tab w:val="left" w:pos="1475"/>
          <w:tab w:val="left" w:pos="2826"/>
          <w:tab w:val="left" w:pos="3273"/>
          <w:tab w:val="left" w:pos="4625"/>
          <w:tab w:val="left" w:pos="6096"/>
          <w:tab w:val="left" w:pos="7255"/>
          <w:tab w:val="left" w:pos="8224"/>
        </w:tabs>
        <w:spacing w:after="0" w:line="239" w:lineRule="auto"/>
        <w:ind w:right="219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«холодная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Совет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эко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 вза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ощи,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 ОВД,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со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вова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219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шалл,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рчилль,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ер, Ф. 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тро, 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Кен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Н.С. Х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ёв.</w:t>
      </w:r>
      <w:proofErr w:type="gramEnd"/>
    </w:p>
    <w:p w:rsidR="00BD7ED7" w:rsidRPr="00D92097" w:rsidRDefault="00BD7ED7" w:rsidP="00BD7ED7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37.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системы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Восто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Роль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СССР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Восточной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Европы</w:t>
      </w:r>
      <w:r w:rsidRPr="00D9209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фаши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ереход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 общед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мократи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Вост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чная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иса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 Европе.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востоя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ная 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в Кита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0" w:lineRule="auto"/>
        <w:ind w:right="266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мбюро,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«с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«док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рина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ная 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proofErr w:type="gramEnd"/>
    </w:p>
    <w:p w:rsidR="00BD7ED7" w:rsidRPr="00D92097" w:rsidRDefault="00BD7ED7" w:rsidP="00BD7ED7">
      <w:pPr>
        <w:spacing w:after="0" w:line="242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Готвал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Й.Б.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ито,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И.В.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митров,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Л.И. Бреж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 Мао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Пол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6" w:lineRule="auto"/>
        <w:ind w:left="64" w:right="419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1960-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990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гг.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(14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ч)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38.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и.</w:t>
      </w:r>
    </w:p>
    <w:p w:rsidR="00BD7ED7" w:rsidRPr="00D92097" w:rsidRDefault="00BD7ED7" w:rsidP="00BD7ED7">
      <w:pPr>
        <w:spacing w:after="0" w:line="241" w:lineRule="auto"/>
        <w:ind w:right="266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орт,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осмо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втика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Биох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мия,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гене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ика, медици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 энер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хно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гии,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генная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транспла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ВМ. 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персона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и: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Кр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39.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ва.</w:t>
      </w:r>
    </w:p>
    <w:p w:rsidR="00BD7ED7" w:rsidRPr="00D92097" w:rsidRDefault="00BD7ED7" w:rsidP="00BD7ED7">
      <w:pPr>
        <w:spacing w:after="0" w:line="239" w:lineRule="auto"/>
        <w:ind w:right="221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Сеть.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трия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зводства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вая 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альная ст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 Средн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асс. 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гинал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тво,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тернет,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асс,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4" w:lineRule="auto"/>
        <w:ind w:left="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клюэн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40.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зис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щест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агосо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ния»</w:t>
      </w:r>
    </w:p>
    <w:p w:rsidR="00BD7ED7" w:rsidRPr="00D92097" w:rsidRDefault="00BD7ED7" w:rsidP="00BD7ED7">
      <w:pPr>
        <w:spacing w:after="0" w:line="239" w:lineRule="auto"/>
        <w:ind w:right="-15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кризисов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тых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ах.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сты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равитель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пе. Фено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х»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апад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1960-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нт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ротив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ьства,</w:t>
      </w:r>
      <w:r w:rsidRPr="00D92097">
        <w:rPr>
          <w:rFonts w:ascii="Times New Roman" w:eastAsia="Times New Roman" w:hAnsi="Times New Roman" w:cs="Times New Roman"/>
          <w:color w:val="000000"/>
          <w:spacing w:val="18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неома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6" w:lineRule="auto"/>
        <w:ind w:left="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BD7ED7" w:rsidRPr="00D92097" w:rsidRDefault="00BD7ED7" w:rsidP="00BD7ED7">
      <w:pPr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41.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рево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1980-х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гг.</w:t>
      </w:r>
    </w:p>
    <w:p w:rsidR="00BD7ED7" w:rsidRPr="00D92097" w:rsidRDefault="00BD7ED7" w:rsidP="00BD7ED7">
      <w:pPr>
        <w:tabs>
          <w:tab w:val="left" w:pos="1391"/>
          <w:tab w:val="left" w:pos="3452"/>
          <w:tab w:val="left" w:pos="5105"/>
          <w:tab w:val="left" w:pos="6616"/>
          <w:tab w:val="left" w:pos="8662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необход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мости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идеологии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ервати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неоконсе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ватизма.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сервати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ги. Не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онсе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D7ED7" w:rsidRPr="00D92097" w:rsidRDefault="00BD7ED7" w:rsidP="00BD7ED7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привати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2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Кристол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дгорец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Фрид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 Рейган,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ттеран.</w:t>
      </w:r>
    </w:p>
    <w:p w:rsidR="00BD7ED7" w:rsidRPr="00D92097" w:rsidRDefault="00BD7ED7" w:rsidP="00BD7ED7">
      <w:pPr>
        <w:spacing w:after="0" w:line="233" w:lineRule="auto"/>
        <w:ind w:left="6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42.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тою</w:t>
      </w:r>
    </w:p>
    <w:p w:rsidR="00BD7ED7" w:rsidRPr="00D92097" w:rsidRDefault="00BD7ED7" w:rsidP="00BD7ED7">
      <w:pPr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Приход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власти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нева.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колл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тивн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одства.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тановле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пре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ней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кали</w:t>
      </w:r>
      <w:r w:rsidRPr="00D9209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асти:</w:t>
      </w:r>
      <w:r w:rsidRPr="00D9209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бком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министер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60-х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отра э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тики.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иры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аграрной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ики.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Рост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самос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оятельно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водства.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робл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астоя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мике.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орьба</w:t>
      </w:r>
      <w:r w:rsidRPr="00D9209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мысл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озрасч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астой,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дат,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ное дви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BD7ED7" w:rsidRPr="00D92097" w:rsidRDefault="00BD7ED7" w:rsidP="00BD7ED7">
      <w:pPr>
        <w:spacing w:after="0"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Л.И.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А.Д.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явский,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Ю.М.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эль, И.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Эрен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г, А.Д.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ахаров, 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 Шаф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ич.</w:t>
      </w:r>
    </w:p>
    <w:p w:rsidR="00BD7ED7" w:rsidRPr="00D92097" w:rsidRDefault="00BD7ED7" w:rsidP="00BD7ED7">
      <w:pPr>
        <w:tabs>
          <w:tab w:val="left" w:pos="1379"/>
          <w:tab w:val="left" w:pos="2610"/>
          <w:tab w:val="left" w:pos="4479"/>
          <w:tab w:val="left" w:pos="5767"/>
          <w:tab w:val="left" w:pos="7579"/>
          <w:tab w:val="left" w:pos="8016"/>
        </w:tabs>
        <w:spacing w:after="0" w:line="239" w:lineRule="auto"/>
        <w:ind w:right="-17" w:firstLine="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43.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Угл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СССР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дропова: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оздоров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мики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тики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Борьба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Ужест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ысл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Приход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чёва.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борьбы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сшего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вена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щей элиты.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егия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основа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чины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ла. Кампания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орьбы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ги.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вария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ыль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АЭС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26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реля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986 г.</w:t>
      </w:r>
      <w:r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При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ятие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онов,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разреша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ратив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(час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ю)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ть.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едствия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ских реформ.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</w:p>
    <w:p w:rsidR="00BD7ED7" w:rsidRPr="00D92097" w:rsidRDefault="00BD7ED7" w:rsidP="00BD7ED7">
      <w:pPr>
        <w:spacing w:after="0" w:line="239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арствен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теневая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мика,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ератив.</w:t>
      </w:r>
    </w:p>
    <w:p w:rsidR="00BD7ED7" w:rsidRPr="00D92097" w:rsidRDefault="00BD7ED7" w:rsidP="00BD7ED7">
      <w:pPr>
        <w:spacing w:after="0" w:line="242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ропов,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К.У.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Черне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ко,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М.С.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бачёв,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 С.С. 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.А.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нский, В.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 Пав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BD7ED7" w:rsidRPr="00D92097" w:rsidRDefault="00BD7ED7" w:rsidP="00BD7ED7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44.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асности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глас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Переосмысле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рошло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щее.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Комиссии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реаб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тации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ертв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СМИ.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вилегий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омен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трансфо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мации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ства.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раскол</w:t>
      </w:r>
      <w:r w:rsidRPr="00D92097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щества.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BD7ED7" w:rsidRPr="00D92097" w:rsidRDefault="00BD7ED7" w:rsidP="00BD7ED7">
      <w:pPr>
        <w:spacing w:after="18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850" w:bottom="980" w:left="1132" w:header="720" w:footer="720" w:gutter="0"/>
          <w:cols w:space="708"/>
        </w:sectPr>
      </w:pPr>
    </w:p>
    <w:p w:rsidR="00BD7ED7" w:rsidRPr="00D92097" w:rsidRDefault="00BD7ED7" w:rsidP="00BD7ED7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9" w:lineRule="auto"/>
        <w:ind w:right="2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КПС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боры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 в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1989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сил,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СС.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 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ляр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.Н.</w:t>
      </w:r>
      <w:r w:rsidRPr="00D9209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Pr="00D9209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D9209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йской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ратия,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 номен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ормация</w:t>
      </w:r>
      <w:r w:rsidRPr="00D92097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ества,</w:t>
      </w:r>
      <w:r w:rsidRPr="00D9209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правовое</w:t>
      </w:r>
      <w:r w:rsidRPr="00D9209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мно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ртий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  <w:proofErr w:type="gramEnd"/>
    </w:p>
    <w:p w:rsidR="00BD7ED7" w:rsidRPr="00D92097" w:rsidRDefault="00BD7ED7" w:rsidP="00BD7ED7">
      <w:pPr>
        <w:spacing w:after="0" w:line="239" w:lineRule="auto"/>
        <w:ind w:right="44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 М.С.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чёв, 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45.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аспад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ветск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щест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</w:t>
      </w:r>
    </w:p>
    <w:p w:rsidR="00BD7ED7" w:rsidRPr="00D92097" w:rsidRDefault="00BD7ED7" w:rsidP="00BD7ED7">
      <w:pPr>
        <w:spacing w:after="0" w:line="239" w:lineRule="auto"/>
        <w:ind w:right="26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Причины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кризиса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ССР.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чий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рменией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Азерба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Нагор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Карабаха.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мле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атвии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ронт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Литве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аюд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вших</w:t>
      </w:r>
      <w:r w:rsidRPr="00D92097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ход</w:t>
      </w:r>
      <w:r w:rsidRPr="00D9209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состава</w:t>
      </w:r>
      <w:r w:rsidRPr="00D92097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ССР.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аги 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бекистане,</w:t>
      </w:r>
      <w:r w:rsidRPr="00D9209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етии,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Абха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овье. При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ятие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тете.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распад 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 Созда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СНГ.</w:t>
      </w:r>
    </w:p>
    <w:p w:rsidR="00BD7ED7" w:rsidRPr="00D92097" w:rsidRDefault="00BD7ED7" w:rsidP="00BD7ED7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СНГ.</w:t>
      </w:r>
    </w:p>
    <w:p w:rsidR="00BD7ED7" w:rsidRPr="00D92097" w:rsidRDefault="00BD7ED7" w:rsidP="00BD7ED7">
      <w:pPr>
        <w:spacing w:after="0" w:line="242" w:lineRule="auto"/>
        <w:ind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М.С.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ачёв,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Г.И.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В.А.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Крю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.Т. Язов, Б.К.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Л.М.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.С.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BD7ED7" w:rsidRPr="00D92097" w:rsidRDefault="00BD7ED7" w:rsidP="00BD7ED7">
      <w:pPr>
        <w:spacing w:after="0" w:line="235" w:lineRule="auto"/>
        <w:ind w:left="6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46.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ерат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сство.</w:t>
      </w:r>
    </w:p>
    <w:p w:rsidR="00BD7ED7" w:rsidRPr="00D92097" w:rsidRDefault="00BD7ED7" w:rsidP="00BD7ED7">
      <w:pPr>
        <w:spacing w:after="0" w:line="239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Спорт.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960—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980-е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техн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иги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 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дей.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</w:t>
      </w:r>
      <w:r w:rsidRPr="00D9209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течес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оис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тво.</w:t>
      </w:r>
      <w:r w:rsidRPr="00D9209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ада. Размежева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льп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офи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иальное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усство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рнатив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нап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Дости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орта.</w:t>
      </w:r>
    </w:p>
    <w:p w:rsidR="00BD7ED7" w:rsidRPr="00D92097" w:rsidRDefault="00BD7ED7" w:rsidP="00BD7ED7">
      <w:pPr>
        <w:spacing w:after="0" w:line="239" w:lineRule="auto"/>
        <w:ind w:right="2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нская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ий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зм,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соц-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0" w:lineRule="auto"/>
        <w:ind w:right="26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М.В.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Келд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рович,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П.Л.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ца,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В.Н.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С.Н.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Федор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Г.А.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В.Г.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 В.М.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кши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дарев,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Б.Л.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асилье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К.М.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Симон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 Пи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Ч.Т.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тья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А.Н.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Б.Н.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А.И.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С.Ф. Бондар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И.А.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рьев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Л.А.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С.И.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ман,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кий,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Э.А.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.И.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дай,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.К.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ова,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Г.П.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шнев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кая, В.А.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Атла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Г.С.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Уланова,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М.М.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сецкая,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Е.С.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ова,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В.В. Васильев,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на,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омаев,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А.Б.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ёва,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С.М.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В.С.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Б.Ш.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Т.Т.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Т.Н.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Ябло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кая,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.Е.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И.И.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А.Д.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мид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.А. Пахом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А.Г.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шков,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Родн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на,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А.Г.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цев,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В.А.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ретья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А.Е.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Г.К. Каспаров.</w:t>
      </w:r>
    </w:p>
    <w:p w:rsidR="00BD7ED7" w:rsidRPr="00D92097" w:rsidRDefault="00BD7ED7" w:rsidP="00BD7ED7">
      <w:pPr>
        <w:spacing w:after="0" w:line="239" w:lineRule="auto"/>
        <w:ind w:right="264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47.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овые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стриал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Исто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экон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мократи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ешней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рговли.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фика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корпо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ях. 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щее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модерни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 Кореи,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триал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стран: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Фили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Индо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Таила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Мала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Китай на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BD7ED7" w:rsidRPr="00D92097" w:rsidRDefault="00BD7ED7" w:rsidP="00BD7ED7">
      <w:pPr>
        <w:spacing w:after="0" w:line="239" w:lineRule="auto"/>
        <w:ind w:right="3024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стриальн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Дэн Сяо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19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850" w:bottom="980" w:left="851" w:header="720" w:footer="720" w:gutter="0"/>
          <w:cols w:space="708"/>
        </w:sect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2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6" w:lineRule="auto"/>
        <w:ind w:right="-20" w:firstLine="6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48.</w:t>
      </w:r>
      <w:r w:rsidRPr="00D9209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но-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кономиче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итие</w:t>
      </w:r>
      <w:r w:rsidRPr="00D9209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ского</w:t>
      </w:r>
      <w:r w:rsidRPr="00D92097">
        <w:rPr>
          <w:rFonts w:ascii="Times New Roman" w:eastAsia="Times New Roman" w:hAnsi="Times New Roman" w:cs="Times New Roman"/>
          <w:color w:val="000000"/>
          <w:spacing w:val="1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1950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1980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гг.</w:t>
      </w:r>
    </w:p>
    <w:p w:rsidR="00BD7ED7" w:rsidRPr="00D92097" w:rsidRDefault="00BD7ED7" w:rsidP="00BD7ED7">
      <w:pPr>
        <w:tabs>
          <w:tab w:val="left" w:pos="1816"/>
          <w:tab w:val="left" w:pos="2339"/>
          <w:tab w:val="left" w:pos="3834"/>
          <w:tab w:val="left" w:pos="6313"/>
          <w:tab w:val="left" w:pos="8076"/>
        </w:tabs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тики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её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(отмена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системы,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олитик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зеле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 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проблемы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вза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ешн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тика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 Ислам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мир: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риоти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ская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онал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Арабо-и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 w:rsidRPr="00D9209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D92097"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 Ла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Лати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ке.</w:t>
      </w:r>
    </w:p>
    <w:p w:rsidR="00BD7ED7" w:rsidRPr="00D92097" w:rsidRDefault="00BD7ED7" w:rsidP="00BD7ED7">
      <w:pPr>
        <w:spacing w:after="0" w:line="24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Ганди,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Г.А.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Каддафи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аято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 Хомейни,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 Ка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Перон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А. Пи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ет.</w:t>
      </w:r>
    </w:p>
    <w:p w:rsidR="00BD7ED7" w:rsidRPr="00D92097" w:rsidRDefault="00BD7ED7" w:rsidP="00BD7ED7">
      <w:pPr>
        <w:spacing w:after="0"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49.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родные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авер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BD7ED7" w:rsidRPr="00D92097" w:rsidRDefault="00BD7ED7" w:rsidP="00BD7ED7">
      <w:pPr>
        <w:spacing w:after="0" w:line="240" w:lineRule="auto"/>
        <w:ind w:right="-15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СССР</w:t>
      </w:r>
      <w:r w:rsidRPr="00D9209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США:</w:t>
      </w:r>
      <w:r w:rsidRPr="00D9209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тоги</w:t>
      </w:r>
      <w:r w:rsidRPr="00D9209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тва.</w:t>
      </w:r>
      <w:r w:rsidRPr="00D9209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сти. Причины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ядки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трение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ротивобо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ССР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США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чале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80-х 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 мышление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во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BD7ED7" w:rsidRPr="00D92097" w:rsidRDefault="00BD7ED7" w:rsidP="00BD7ED7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ОСВ-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ОСВ-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овое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 мышлен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BD7ED7" w:rsidRPr="00D92097" w:rsidRDefault="00BD7ED7" w:rsidP="00BD7ED7">
      <w:pPr>
        <w:spacing w:after="0" w:line="246" w:lineRule="auto"/>
        <w:ind w:left="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Р. 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ган, М.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рбачёв.</w:t>
      </w:r>
    </w:p>
    <w:p w:rsidR="00BD7ED7" w:rsidRPr="00D92097" w:rsidRDefault="00BD7ED7" w:rsidP="00BD7ED7">
      <w:pPr>
        <w:spacing w:after="0" w:line="238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VI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МЕНН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(16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BD7ED7" w:rsidRPr="00D92097" w:rsidRDefault="00BD7ED7" w:rsidP="00BD7ED7">
      <w:pPr>
        <w:spacing w:after="0" w:line="236" w:lineRule="auto"/>
        <w:ind w:right="-20" w:firstLine="6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50.</w:t>
      </w:r>
      <w:r w:rsidRPr="00D92097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Тран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цио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после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</w:p>
    <w:p w:rsidR="00BD7ED7" w:rsidRPr="00D92097" w:rsidRDefault="00BD7ED7" w:rsidP="00BD7ED7">
      <w:pPr>
        <w:spacing w:after="0" w:line="240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икновен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ТНК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мики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Предпр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многонац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 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массов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миграции 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эпо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D7ED7" w:rsidRPr="00D92097" w:rsidRDefault="00BD7ED7" w:rsidP="00BD7ED7">
      <w:pPr>
        <w:spacing w:after="0" w:line="242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вен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пред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зм,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толе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антность.</w:t>
      </w:r>
    </w:p>
    <w:p w:rsidR="00BD7ED7" w:rsidRPr="00D92097" w:rsidRDefault="00BD7ED7" w:rsidP="00BD7ED7">
      <w:pPr>
        <w:spacing w:after="0" w:line="235" w:lineRule="auto"/>
        <w:ind w:left="6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51.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нтег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итых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её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и.</w:t>
      </w:r>
    </w:p>
    <w:p w:rsidR="00BD7ED7" w:rsidRPr="00D92097" w:rsidRDefault="00BD7ED7" w:rsidP="00BD7ED7">
      <w:pPr>
        <w:spacing w:after="0"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адной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хрон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 сбли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итоги.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ротивор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чия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ессов в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Северной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ке.</w:t>
      </w:r>
    </w:p>
    <w:p w:rsidR="00BD7ED7" w:rsidRPr="00D92097" w:rsidRDefault="00BD7ED7" w:rsidP="00BD7ED7">
      <w:pPr>
        <w:spacing w:after="0" w:line="243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ГАТТ,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ТО,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УС,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ЭС,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ТА, НАТО</w:t>
      </w:r>
    </w:p>
    <w:p w:rsidR="00BD7ED7" w:rsidRPr="00D92097" w:rsidRDefault="00BD7ED7" w:rsidP="00BD7ED7">
      <w:pPr>
        <w:spacing w:after="0" w:line="233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52.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еский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1993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</w:p>
    <w:p w:rsidR="00BD7ED7" w:rsidRPr="00D92097" w:rsidRDefault="00BD7ED7" w:rsidP="00BD7ED7">
      <w:pPr>
        <w:tabs>
          <w:tab w:val="left" w:pos="971"/>
          <w:tab w:val="left" w:pos="2436"/>
          <w:tab w:val="left" w:pos="3878"/>
          <w:tab w:val="left" w:pos="5932"/>
          <w:tab w:val="left" w:pos="6747"/>
          <w:tab w:val="left" w:pos="7905"/>
          <w:tab w:val="left" w:pos="9666"/>
        </w:tabs>
        <w:spacing w:after="0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терапи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Либ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 час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торговл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ватиза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рная</w:t>
      </w:r>
      <w:r w:rsidRPr="00D9209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 w:rsidRPr="00D9209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орм. Политиче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1993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г.: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тоги.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вая Консти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ция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Итоги па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боров 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3 г.</w:t>
      </w:r>
    </w:p>
    <w:p w:rsidR="00BD7ED7" w:rsidRPr="00D92097" w:rsidRDefault="00BD7ED7" w:rsidP="00BD7ED7">
      <w:pPr>
        <w:spacing w:after="0" w:line="241" w:lineRule="auto"/>
        <w:ind w:right="-17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чер,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мпи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мент,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рефе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Б.Н.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Гайдар,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йс,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А.Н.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Шох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 Черномырди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атов,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В.В.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ский,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 Зюганов.</w:t>
      </w:r>
    </w:p>
    <w:p w:rsidR="00BD7ED7" w:rsidRPr="00D92097" w:rsidRDefault="00BD7ED7" w:rsidP="00BD7ED7">
      <w:pPr>
        <w:spacing w:after="0" w:line="237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53.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но-пол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торой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0-х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гг.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скве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бъ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 Подп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вора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марта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Нача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BD7ED7" w:rsidRPr="00D92097" w:rsidRDefault="00BD7ED7" w:rsidP="00BD7ED7">
      <w:pPr>
        <w:spacing w:after="0" w:line="239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боры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1995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гг.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ели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рене стран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Фина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сово-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ромышле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Г).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-холд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и социа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ономич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BD7ED7" w:rsidRPr="00D92097" w:rsidRDefault="00BD7ED7" w:rsidP="00BD7ED7">
      <w:pPr>
        <w:spacing w:after="0" w:line="240" w:lineRule="auto"/>
        <w:ind w:left="6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дефол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2" w:lineRule="auto"/>
        <w:ind w:right="218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Б.Н.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Ельц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В.С.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Черномырд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.M.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С.В.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С.В. Кирие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ко, 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.В.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</w:p>
    <w:p w:rsidR="00BD7ED7" w:rsidRPr="00D92097" w:rsidRDefault="00BD7ED7" w:rsidP="00BD7ED7">
      <w:pPr>
        <w:spacing w:after="0"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54.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илиз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BD7ED7" w:rsidRPr="00D92097" w:rsidRDefault="00BD7ED7" w:rsidP="00BD7ED7">
      <w:pPr>
        <w:tabs>
          <w:tab w:val="left" w:pos="921"/>
          <w:tab w:val="left" w:pos="1466"/>
          <w:tab w:val="left" w:pos="3093"/>
          <w:tab w:val="left" w:pos="4494"/>
          <w:tab w:val="left" w:pos="5569"/>
          <w:tab w:val="left" w:pos="6914"/>
          <w:tab w:val="left" w:pos="8215"/>
          <w:tab w:val="left" w:pos="9011"/>
        </w:tabs>
        <w:spacing w:after="0" w:line="239" w:lineRule="auto"/>
        <w:ind w:right="2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Вторая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ченс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Парламе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199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—2000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на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таби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мволики</w:t>
      </w:r>
      <w:r w:rsidRPr="00D92097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Меры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креп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верт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кали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авовой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базы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рм.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Реоргани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ведомс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жён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пцие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ега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Завершение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оцесса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Чечне.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Парл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 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боры 2003 и 2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04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BD7ED7" w:rsidRPr="00D92097" w:rsidRDefault="00BD7ED7" w:rsidP="00BD7ED7">
      <w:pPr>
        <w:tabs>
          <w:tab w:val="left" w:pos="1468"/>
          <w:tab w:val="left" w:pos="2814"/>
          <w:tab w:val="left" w:pos="3256"/>
          <w:tab w:val="left" w:pos="4600"/>
          <w:tab w:val="left" w:pos="6020"/>
          <w:tab w:val="left" w:pos="7133"/>
          <w:tab w:val="left" w:pos="9074"/>
        </w:tabs>
        <w:spacing w:after="0" w:line="239" w:lineRule="auto"/>
        <w:ind w:right="222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ертика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ки,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террори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опера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тель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</w:p>
    <w:p w:rsidR="00BD7ED7" w:rsidRPr="00D92097" w:rsidRDefault="00BD7ED7" w:rsidP="00BD7ED7">
      <w:pPr>
        <w:spacing w:after="0" w:line="242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В.В.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ин,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М.М.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С.К.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А.А.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Р.А.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Б.Е.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Немцов,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Д.А.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М.Е.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 С.М.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</w:p>
    <w:p w:rsidR="00BD7ED7" w:rsidRPr="00D92097" w:rsidRDefault="00BD7ED7" w:rsidP="00BD7ED7">
      <w:pPr>
        <w:tabs>
          <w:tab w:val="left" w:pos="1247"/>
          <w:tab w:val="left" w:pos="2639"/>
          <w:tab w:val="left" w:pos="5219"/>
          <w:tab w:val="left" w:pos="6848"/>
          <w:tab w:val="left" w:pos="8871"/>
        </w:tabs>
        <w:spacing w:after="0" w:line="239" w:lineRule="auto"/>
        <w:ind w:right="217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55.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сий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Федер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XXI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004-2007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гг.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рочение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асти.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Нац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Здо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пное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льё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ам Росси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«Разв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агроп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омыш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мпл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бразова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Созд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Стабили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боры</w:t>
      </w:r>
      <w:r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7—2008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иса.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боры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2011–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012 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2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фонд, глобальный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ис.</w:t>
      </w:r>
    </w:p>
    <w:p w:rsidR="00BD7ED7" w:rsidRPr="00D92097" w:rsidRDefault="00BD7ED7" w:rsidP="00BD7ED7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персона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В.В.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дведев.</w:t>
      </w:r>
    </w:p>
    <w:p w:rsidR="00BD7ED7" w:rsidRPr="00D92097" w:rsidRDefault="00BD7ED7" w:rsidP="00BD7ED7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56.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tabs>
          <w:tab w:val="left" w:pos="1305"/>
          <w:tab w:val="left" w:pos="1844"/>
          <w:tab w:val="left" w:pos="3240"/>
          <w:tab w:val="left" w:pos="4204"/>
          <w:tab w:val="left" w:pos="5281"/>
          <w:tab w:val="left" w:pos="6896"/>
          <w:tab w:val="left" w:pos="7322"/>
          <w:tab w:val="left" w:pos="8929"/>
        </w:tabs>
        <w:spacing w:after="0" w:line="239" w:lineRule="auto"/>
        <w:ind w:right="266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мен, 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сходивш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постсов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тский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од.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мерциа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едствия.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Вестерни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дё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тереса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аслед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равосл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 Цер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России.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Театр,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кино.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ись,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ьп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ура.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ственная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итика в 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2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ятия: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массовая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неотради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новое ис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1" w:lineRule="auto"/>
        <w:ind w:right="26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патриарх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ксий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II,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Патриарх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цова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 Е.И.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.Л.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гиев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Федосеев,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Темир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Ю.А.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М.А.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Плетн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ё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А.Ю.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Нетре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У.В.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ина,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Д.В.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Вишне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Хворо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 Н.С.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ров,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ман,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Ф.С.</w:t>
      </w:r>
      <w:r w:rsidRPr="00D92097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З.К.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И.С.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В.М.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.И.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ков, О.К.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Пелев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н, П.Н.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Ю.П.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Люб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BD7ED7" w:rsidRPr="00D92097" w:rsidRDefault="00BD7ED7" w:rsidP="00BD7ED7">
      <w:pPr>
        <w:spacing w:after="0" w:line="239" w:lineRule="auto"/>
        <w:ind w:right="21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57.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Восточ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Восточ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дарства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12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tabs>
          <w:tab w:val="left" w:pos="979"/>
          <w:tab w:val="left" w:pos="3083"/>
          <w:tab w:val="left" w:pos="5274"/>
          <w:tab w:val="left" w:pos="6515"/>
          <w:tab w:val="left" w:pos="8434"/>
        </w:tabs>
        <w:spacing w:after="0" w:line="239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итол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 СМИ,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модерн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абстр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-арт,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хеппе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сталля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онце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proofErr w:type="gramEnd"/>
    </w:p>
    <w:p w:rsidR="00BD7ED7" w:rsidRPr="00D92097" w:rsidRDefault="00BD7ED7" w:rsidP="00BD7ED7">
      <w:pPr>
        <w:spacing w:after="0" w:line="241" w:lineRule="auto"/>
        <w:ind w:right="26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Й.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етер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ридман,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Тоффлер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тросс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Бодри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Павел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II,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Э.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орхол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Котти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Пендере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окх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зен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Пак,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Сэли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джер,</w:t>
      </w:r>
      <w:r w:rsidRPr="00D92097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Брэдбери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К.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кс,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кес,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Валк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Оэ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-14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Перестро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ССР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одъ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точной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 в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1980-е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гг.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бщее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странах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Европ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очная</w:t>
      </w:r>
      <w:r w:rsidRPr="00D92097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Европа</w:t>
      </w:r>
      <w:r w:rsidRPr="00D9209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ма.</w:t>
      </w:r>
      <w:r w:rsidRPr="00D92097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Югосл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 Сод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Обострен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тноше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2014</w:t>
      </w:r>
      <w:r w:rsidRPr="00D9209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жённ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онфл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 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 стран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странах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оследстви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верени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ет,</w:t>
      </w:r>
      <w:r w:rsidRPr="00D92097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револ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D7ED7" w:rsidRPr="00D92097" w:rsidRDefault="00BD7ED7" w:rsidP="00BD7ED7">
      <w:pPr>
        <w:spacing w:after="0" w:line="242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са,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евич,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Кош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ашен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Л.Д.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ма,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В.А.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Юще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ч,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В.Н.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 Н.А. Назарба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 М.Н.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Саак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швил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6" w:lineRule="auto"/>
        <w:ind w:right="-20" w:firstLine="6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58.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Азии,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атин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-16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рства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странах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Латин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Амер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80–19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9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0-е г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ессы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ай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менном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апе разв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китай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ачале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XXI</w:t>
      </w:r>
      <w:r w:rsidRPr="00D92097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хайс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органи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чества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ОС).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лемы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 Инд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проблемы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модерни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тие стран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Северной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странах Бли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ки.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траны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льной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и.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во,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ноамер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сою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ШОС, исл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даме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зм,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Африкан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кий сою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2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персо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Чавес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Сильва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Каддафи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59.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скла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вой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систе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народных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народное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едера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СССР.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есса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ласова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вития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артнер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 НАТО.</w:t>
      </w:r>
      <w:r w:rsidRPr="00D92097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оиск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мопон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мания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Россией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«Бол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шая семё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роблемы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оотношен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Запад.</w:t>
      </w:r>
      <w:r w:rsidRPr="00D92097">
        <w:rPr>
          <w:rFonts w:ascii="Times New Roman" w:eastAsia="Times New Roman" w:hAnsi="Times New Roman" w:cs="Times New Roman"/>
          <w:color w:val="000000"/>
          <w:spacing w:val="1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давл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Россию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стороны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Запада.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НАТО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11 сентября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2001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кты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Обострение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США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2008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Pr="00D92097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Идея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реза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гр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США с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ародн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ире.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 миропор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BD7ED7" w:rsidRPr="00D92097" w:rsidRDefault="00BD7ED7" w:rsidP="00BD7ED7">
      <w:pPr>
        <w:spacing w:after="0" w:line="239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я: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говоры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ОСОС,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КО, МОТ, 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ТЭ,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ВТО,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ВФ,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ОБСЕ,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Большая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еррори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proofErr w:type="gramEnd"/>
    </w:p>
    <w:p w:rsidR="00BD7ED7" w:rsidRPr="00D92097" w:rsidRDefault="00BD7ED7" w:rsidP="00BD7ED7">
      <w:pPr>
        <w:spacing w:after="0" w:line="242" w:lineRule="auto"/>
        <w:ind w:right="-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рсона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ии: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.А.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Медведев,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Дж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ладши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 Иванов, 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 Ла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ров.</w:t>
      </w:r>
    </w:p>
    <w:p w:rsidR="00BD7ED7" w:rsidRPr="00D92097" w:rsidRDefault="00BD7ED7" w:rsidP="00BD7ED7">
      <w:pPr>
        <w:spacing w:after="0" w:line="237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60.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ные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иро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ры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вине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XX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Теории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овь</w:t>
      </w:r>
      <w:r w:rsidRPr="00D92097"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 w:rsidRPr="00D92097"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XX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чале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XXI</w:t>
      </w:r>
      <w:r w:rsidRPr="00D92097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вв. Э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дви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СМИ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вая</w:t>
      </w:r>
      <w:r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ство: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одерн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 постмо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та.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Подъём</w:t>
      </w:r>
      <w:r w:rsidRPr="00D92097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1" w:lineRule="auto"/>
        <w:ind w:right="263" w:firstLine="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7ED7" w:rsidRPr="00D92097" w:rsidRDefault="00BD7ED7" w:rsidP="00BD7ED7">
      <w:pPr>
        <w:spacing w:after="0" w:line="236" w:lineRule="auto"/>
        <w:ind w:left="65"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61.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грозы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вечес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преодо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 w:rsidRPr="00D92097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родн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BD7ED7" w:rsidRPr="00D92097" w:rsidRDefault="00BD7ED7" w:rsidP="00BD7ED7">
      <w:pPr>
        <w:spacing w:after="0" w:line="240" w:lineRule="auto"/>
        <w:ind w:right="26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предотвр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огиче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офы</w:t>
      </w:r>
      <w:r w:rsidRPr="00D9209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сбере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D92097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родн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 пла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еты.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аимодействия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проблем.</w:t>
      </w:r>
    </w:p>
    <w:p w:rsidR="00BD7ED7" w:rsidRPr="00D92097" w:rsidRDefault="00BD7ED7" w:rsidP="00BD7ED7">
      <w:pPr>
        <w:spacing w:after="0" w:line="239" w:lineRule="auto"/>
        <w:ind w:left="65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терми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ятия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глоба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BD7ED7" w:rsidRPr="00D92097" w:rsidRDefault="00BD7ED7" w:rsidP="00BD7ED7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8" w:lineRule="auto"/>
        <w:ind w:right="220" w:firstLine="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Повт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ие.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Повт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татам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своения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тем.</w:t>
      </w:r>
    </w:p>
    <w:p w:rsidR="00BD7ED7" w:rsidRPr="00D92097" w:rsidRDefault="00BD7ED7" w:rsidP="00BD7ED7">
      <w:pPr>
        <w:spacing w:after="0" w:line="240" w:lineRule="auto"/>
        <w:ind w:left="633"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</w:t>
      </w:r>
      <w:r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АНИЯ</w:t>
      </w:r>
      <w:r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 </w:t>
      </w:r>
      <w:r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ОВНЮ </w:t>
      </w:r>
      <w:r w:rsidRPr="00D92097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ОДГ</w:t>
      </w:r>
      <w:r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КИ </w:t>
      </w:r>
      <w:proofErr w:type="gramStart"/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</w:t>
      </w:r>
      <w:r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ЮЩ</w:t>
      </w:r>
      <w:r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Я</w:t>
      </w:r>
      <w:proofErr w:type="gramEnd"/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11 </w:t>
      </w:r>
      <w:r w:rsidRPr="00D92097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ЛАС</w:t>
      </w:r>
      <w:r w:rsidRPr="00D92097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</w:t>
      </w:r>
    </w:p>
    <w:p w:rsidR="00BD7ED7" w:rsidRPr="00D92097" w:rsidRDefault="00BD7ED7" w:rsidP="00BD7ED7">
      <w:pPr>
        <w:spacing w:after="13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7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Должны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ь:</w:t>
      </w:r>
    </w:p>
    <w:p w:rsidR="00BD7ED7" w:rsidRPr="00D92097" w:rsidRDefault="00BD7ED7" w:rsidP="00BD7ED7">
      <w:pPr>
        <w:spacing w:after="0" w:line="239" w:lineRule="auto"/>
        <w:ind w:left="720" w:right="2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фак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 w:rsidRPr="00D9209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ессы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хара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целостнос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системно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всемир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тории;</w:t>
      </w:r>
    </w:p>
    <w:p w:rsidR="00BD7ED7" w:rsidRPr="00D92097" w:rsidRDefault="00BD7ED7" w:rsidP="00BD7ED7">
      <w:pPr>
        <w:spacing w:after="0"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всем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рной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стории;</w:t>
      </w:r>
    </w:p>
    <w:p w:rsidR="00BD7ED7" w:rsidRPr="00D92097" w:rsidRDefault="00BD7ED7" w:rsidP="00BD7ED7">
      <w:pPr>
        <w:spacing w:after="0" w:line="239" w:lineRule="auto"/>
        <w:ind w:left="720" w:right="22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версии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робл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мирной истори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ность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оцессов;</w:t>
      </w:r>
    </w:p>
    <w:p w:rsidR="00BD7ED7" w:rsidRPr="00D92097" w:rsidRDefault="00BD7ED7" w:rsidP="00BD7ED7">
      <w:pPr>
        <w:spacing w:after="0" w:line="239" w:lineRule="auto"/>
        <w:ind w:left="720" w:right="22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lastRenderedPageBreak/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ты,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тия,</w:t>
      </w:r>
      <w:r w:rsidRPr="00D92097">
        <w:rPr>
          <w:rFonts w:ascii="Times New Roman" w:eastAsia="Times New Roman" w:hAnsi="Times New Roman" w:cs="Times New Roman"/>
          <w:color w:val="000000"/>
          <w:spacing w:val="1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ющие системно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ть, це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роцесса;</w:t>
      </w:r>
      <w:proofErr w:type="gramEnd"/>
    </w:p>
    <w:p w:rsidR="00BD7ED7" w:rsidRPr="00D92097" w:rsidRDefault="00BD7ED7" w:rsidP="00BD7ED7">
      <w:pPr>
        <w:spacing w:after="0"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 и способы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всеми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стории;</w:t>
      </w:r>
    </w:p>
    <w:p w:rsidR="00BD7ED7" w:rsidRPr="00D92097" w:rsidRDefault="00BD7ED7" w:rsidP="00BD7ED7">
      <w:pPr>
        <w:spacing w:after="0" w:line="239" w:lineRule="auto"/>
        <w:ind w:left="720" w:right="21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тодол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сса,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мировоз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tabs>
          <w:tab w:val="left" w:pos="2721"/>
          <w:tab w:val="left" w:pos="5015"/>
          <w:tab w:val="left" w:pos="8808"/>
        </w:tabs>
        <w:spacing w:after="0" w:line="239" w:lineRule="auto"/>
        <w:ind w:left="720" w:right="26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рико-социо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рико-пол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толог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тропол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соб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тий, 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рошл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го;</w:t>
      </w:r>
    </w:p>
    <w:p w:rsidR="00BD7ED7" w:rsidRPr="00D92097" w:rsidRDefault="00BD7ED7" w:rsidP="00BD7ED7">
      <w:pPr>
        <w:spacing w:after="0" w:line="239" w:lineRule="auto"/>
        <w:ind w:left="720" w:right="26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эволю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ального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йстви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 w:rsidRPr="00D92097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 поведе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tabs>
          <w:tab w:val="left" w:pos="2339"/>
          <w:tab w:val="left" w:pos="2747"/>
          <w:tab w:val="left" w:pos="4416"/>
          <w:tab w:val="left" w:pos="5594"/>
          <w:tab w:val="left" w:pos="6644"/>
          <w:tab w:val="left" w:pos="7052"/>
          <w:tab w:val="left" w:pos="7936"/>
          <w:tab w:val="left" w:pos="9777"/>
        </w:tabs>
        <w:spacing w:after="0" w:line="239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мосвя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России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</w:p>
    <w:p w:rsidR="00BD7ED7" w:rsidRPr="00D92097" w:rsidRDefault="00BD7ED7" w:rsidP="00BD7ED7">
      <w:pPr>
        <w:spacing w:before="43" w:after="0"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региональ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онф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онально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этнона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кал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6" w:line="2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24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Должны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ь:</w:t>
      </w:r>
    </w:p>
    <w:p w:rsidR="00BD7ED7" w:rsidRPr="00D92097" w:rsidRDefault="00BD7ED7" w:rsidP="00BD7ED7">
      <w:pPr>
        <w:spacing w:after="0" w:line="224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источн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ипа;</w:t>
      </w:r>
    </w:p>
    <w:p w:rsidR="00BD7ED7" w:rsidRPr="00D92097" w:rsidRDefault="00BD7ED7" w:rsidP="00BD7ED7">
      <w:pPr>
        <w:spacing w:after="0" w:line="239" w:lineRule="auto"/>
        <w:ind w:left="36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чник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(хар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еризов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 авторс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 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время, 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и 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его создан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D7ED7" w:rsidRPr="00D92097" w:rsidRDefault="00BD7ED7" w:rsidP="00BD7ED7">
      <w:pPr>
        <w:spacing w:after="0" w:line="239" w:lineRule="auto"/>
        <w:ind w:left="36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наковых системах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 таблица, сх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ма,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д);</w:t>
      </w:r>
    </w:p>
    <w:p w:rsidR="00BD7ED7" w:rsidRPr="00D92097" w:rsidRDefault="00BD7ED7" w:rsidP="00BD7ED7">
      <w:pPr>
        <w:spacing w:after="0" w:line="238" w:lineRule="auto"/>
        <w:ind w:left="36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ичать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кты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мнен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 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D7ED7" w:rsidRPr="00D92097" w:rsidRDefault="00BD7ED7" w:rsidP="00BD7ED7">
      <w:pPr>
        <w:tabs>
          <w:tab w:val="left" w:pos="2531"/>
          <w:tab w:val="left" w:pos="5819"/>
          <w:tab w:val="left" w:pos="7002"/>
          <w:tab w:val="left" w:pos="8304"/>
        </w:tabs>
        <w:spacing w:after="0" w:line="239" w:lineRule="auto"/>
        <w:ind w:left="360" w:right="-1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-следс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свя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меж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ми, пространс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аемых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ессов</w:t>
      </w:r>
      <w:r w:rsidRPr="00D92097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BD7ED7" w:rsidRPr="00D92097" w:rsidRDefault="00BD7ED7" w:rsidP="00BD7ED7">
      <w:pPr>
        <w:tabs>
          <w:tab w:val="left" w:pos="1962"/>
          <w:tab w:val="left" w:pos="2361"/>
          <w:tab w:val="left" w:pos="3896"/>
          <w:tab w:val="left" w:pos="4440"/>
          <w:tab w:val="left" w:pos="6273"/>
          <w:tab w:val="left" w:pos="7835"/>
        </w:tabs>
        <w:spacing w:after="0" w:line="239" w:lineRule="auto"/>
        <w:ind w:left="360" w:right="-1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дис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ссиях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пробл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собствен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даем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вопросам,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ентац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 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39" w:lineRule="auto"/>
        <w:ind w:left="36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атериала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кта, реферата,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39" w:lineRule="auto"/>
        <w:ind w:left="36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оиск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точн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 типа;</w:t>
      </w:r>
    </w:p>
    <w:p w:rsidR="00BD7ED7" w:rsidRPr="00D92097" w:rsidRDefault="00BD7ED7" w:rsidP="00BD7ED7">
      <w:pPr>
        <w:spacing w:after="0" w:line="239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внеш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юю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(хар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теризов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авторс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очн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время,</w:t>
      </w:r>
      <w:r w:rsidRPr="00D92097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льства,</w:t>
      </w:r>
      <w:r w:rsidRPr="00D9209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достоверн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сти);</w:t>
      </w:r>
    </w:p>
    <w:p w:rsidR="00BD7ED7" w:rsidRPr="00D92097" w:rsidRDefault="00BD7ED7" w:rsidP="00BD7ED7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лассиф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вать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 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точн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BD7ED7" w:rsidRPr="00D92097" w:rsidRDefault="00BD7ED7" w:rsidP="00BD7ED7">
      <w:pPr>
        <w:spacing w:after="0" w:line="239" w:lineRule="auto"/>
        <w:ind w:left="360" w:right="-1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иске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етоды электрон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 w:rsidRPr="00D9209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</w:t>
      </w:r>
      <w:r w:rsidRPr="00D9209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овых системах</w:t>
      </w:r>
      <w:r w:rsidRPr="00D92097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рта,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табли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сх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диови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д)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перевода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формации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 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овой си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темы 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</w:p>
    <w:p w:rsidR="00BD7ED7" w:rsidRPr="00D92097" w:rsidRDefault="00BD7ED7" w:rsidP="00BD7ED7">
      <w:pPr>
        <w:spacing w:after="0" w:line="239" w:lineRule="auto"/>
        <w:ind w:left="36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ичать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кты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гипотезы и 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39" w:lineRule="auto"/>
        <w:ind w:left="360" w:right="-1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ричин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рно-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ональ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ого, временн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ственного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ских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ессов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BD7ED7" w:rsidRPr="00D92097" w:rsidRDefault="00BD7ED7" w:rsidP="00BD7ED7">
      <w:pPr>
        <w:spacing w:after="0" w:line="239" w:lineRule="auto"/>
        <w:ind w:left="360" w:right="-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ообраз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мацию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воих представлен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 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щих зако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омерн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стях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всемирно-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есса;</w:t>
      </w:r>
    </w:p>
    <w:p w:rsidR="00BD7ED7" w:rsidRPr="00D92097" w:rsidRDefault="00BD7ED7" w:rsidP="00BD7ED7">
      <w:pPr>
        <w:spacing w:after="0" w:line="239" w:lineRule="auto"/>
        <w:ind w:left="360" w:right="-13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шения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ко-по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авательн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ч, в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лючая</w:t>
      </w:r>
      <w:r w:rsidRPr="00D92097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</w:t>
      </w:r>
      <w:r w:rsidRPr="00D9209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 аде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пособов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одов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 w:rsidRPr="00D92097"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задачи, прогно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даемо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ми;</w:t>
      </w:r>
    </w:p>
    <w:p w:rsidR="00BD7ED7" w:rsidRPr="00D92097" w:rsidRDefault="00BD7ED7" w:rsidP="00BD7ED7">
      <w:pPr>
        <w:spacing w:after="0" w:line="239" w:lineRule="auto"/>
        <w:ind w:left="360" w:right="-1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повой</w:t>
      </w:r>
      <w:r w:rsidRPr="00D92097"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аботе,</w:t>
      </w:r>
      <w:r w:rsidRPr="00D92097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92097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чевые мо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вопросам,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92097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тыва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раз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мнения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деи,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раб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42" w:lineRule="auto"/>
        <w:ind w:left="360" w:right="-15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аты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альной</w:t>
      </w:r>
      <w:r w:rsidRPr="00D92097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пповой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наватель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деятельно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юме, реце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 исс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та,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чной пре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ентац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2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2" w:lineRule="auto"/>
        <w:ind w:right="22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Испо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ьз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приобре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енные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знания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умения</w:t>
      </w:r>
      <w:r w:rsidRPr="00D92097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рак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нос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повседне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BD7ED7" w:rsidRPr="00D92097" w:rsidRDefault="00BD7ED7" w:rsidP="00BD7ED7">
      <w:pPr>
        <w:spacing w:after="0" w:line="239" w:lineRule="auto"/>
        <w:ind w:left="720" w:right="2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по 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шению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временной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 исходя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 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</w:p>
    <w:p w:rsidR="00BD7ED7" w:rsidRPr="00D92097" w:rsidRDefault="00BD7ED7" w:rsidP="00BD7ED7">
      <w:pPr>
        <w:spacing w:after="0" w:line="239" w:lineRule="auto"/>
        <w:ind w:left="720" w:right="22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тии 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мой изв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ьной инфо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tabs>
          <w:tab w:val="left" w:pos="2360"/>
          <w:tab w:val="left" w:pos="3272"/>
          <w:tab w:val="left" w:pos="4557"/>
          <w:tab w:val="left" w:pos="4970"/>
          <w:tab w:val="left" w:pos="6387"/>
          <w:tab w:val="left" w:pos="8133"/>
          <w:tab w:val="left" w:pos="8519"/>
        </w:tabs>
        <w:spacing w:after="0" w:line="239" w:lineRule="auto"/>
        <w:ind w:left="720" w:right="22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оих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действий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 воз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tabs>
          <w:tab w:val="left" w:pos="8326"/>
        </w:tabs>
        <w:spacing w:after="0" w:line="239" w:lineRule="auto"/>
        <w:ind w:left="720" w:right="22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граждан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 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D7ED7" w:rsidRPr="00D92097" w:rsidRDefault="00BD7ED7" w:rsidP="00BD7ED7">
      <w:pPr>
        <w:spacing w:after="0"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имания и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осмысле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и си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39" w:lineRule="auto"/>
        <w:ind w:left="720" w:right="2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по 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шению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временной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 исходя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 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ти;</w:t>
      </w:r>
    </w:p>
    <w:p w:rsidR="00BD7ED7" w:rsidRPr="00D92097" w:rsidRDefault="00BD7ED7" w:rsidP="00BD7ED7">
      <w:pPr>
        <w:spacing w:after="0" w:line="239" w:lineRule="auto"/>
        <w:ind w:left="720" w:right="268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взгл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пов,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 с</w:t>
      </w:r>
      <w:r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мами,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деологиче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теориями;</w:t>
      </w:r>
    </w:p>
    <w:p w:rsidR="00BD7ED7" w:rsidRPr="00D92097" w:rsidRDefault="00BD7ED7" w:rsidP="00BD7ED7">
      <w:pPr>
        <w:spacing w:after="0" w:line="239" w:lineRule="auto"/>
        <w:ind w:left="360" w:right="2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ета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ости</w:t>
      </w:r>
      <w:r w:rsidRPr="00D92097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ктив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дей с разн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бежден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це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остями и социа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м;</w:t>
      </w:r>
    </w:p>
    <w:p w:rsidR="00BD7ED7" w:rsidRPr="00D92097" w:rsidRDefault="00BD7ED7" w:rsidP="00BD7ED7">
      <w:pPr>
        <w:spacing w:after="0" w:line="242" w:lineRule="auto"/>
        <w:ind w:left="720" w:right="22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редставител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8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Pr="00D92097">
        <w:rPr>
          <w:rFonts w:ascii="Times New Roman" w:eastAsia="Times New Roman" w:hAnsi="Times New Roman" w:cs="Times New Roman"/>
          <w:color w:val="000000"/>
          <w:spacing w:val="18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ого, 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 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России.</w:t>
      </w:r>
    </w:p>
    <w:p w:rsidR="00BD7ED7" w:rsidRPr="00D92097" w:rsidRDefault="00BD7ED7" w:rsidP="00BD7ED7">
      <w:pPr>
        <w:spacing w:before="94" w:after="0" w:line="236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Должны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мпе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циями:</w:t>
      </w:r>
    </w:p>
    <w:p w:rsidR="00BD7ED7" w:rsidRPr="00D92097" w:rsidRDefault="00BD7ED7" w:rsidP="00BD7ED7">
      <w:pPr>
        <w:tabs>
          <w:tab w:val="left" w:pos="4083"/>
          <w:tab w:val="left" w:pos="8281"/>
        </w:tabs>
        <w:spacing w:after="0" w:line="262" w:lineRule="auto"/>
        <w:ind w:left="360"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ебно-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-орие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тацио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рефл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ксив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ивно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льно-т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овой.</w:t>
      </w:r>
    </w:p>
    <w:p w:rsidR="00BD7ED7" w:rsidRPr="00D92097" w:rsidRDefault="00BD7ED7" w:rsidP="00BD7ED7">
      <w:pPr>
        <w:spacing w:after="0" w:line="243" w:lineRule="auto"/>
        <w:ind w:left="720" w:right="22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нательно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свою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(от</w:t>
      </w:r>
      <w:r w:rsidRPr="00D92097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цели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 по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и 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енки 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ьта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D7ED7" w:rsidRPr="00D92097" w:rsidRDefault="00BD7ED7" w:rsidP="00BD7ED7">
      <w:pPr>
        <w:spacing w:after="0" w:line="243" w:lineRule="auto"/>
        <w:ind w:left="720" w:right="22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дами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бличн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монолог, дис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ссия), сл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прав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лам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алога;</w:t>
      </w:r>
    </w:p>
    <w:p w:rsidR="00BD7ED7" w:rsidRPr="00D92097" w:rsidRDefault="00BD7ED7" w:rsidP="00BD7ED7">
      <w:pPr>
        <w:spacing w:after="0" w:line="243" w:lineRule="auto"/>
        <w:ind w:left="720" w:right="21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 познав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том числе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 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проек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сти и на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ках и 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пной 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ке:</w:t>
      </w:r>
    </w:p>
    <w:p w:rsidR="00BD7ED7" w:rsidRPr="00D92097" w:rsidRDefault="00BD7ED7" w:rsidP="00BD7ED7">
      <w:pPr>
        <w:spacing w:after="0" w:line="247" w:lineRule="auto"/>
        <w:ind w:left="359" w:right="23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ментов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дствен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анали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а; </w:t>
      </w: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 исс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нес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реальных св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ей и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BD7ED7" w:rsidRPr="00D92097" w:rsidRDefault="00BD7ED7" w:rsidP="00BD7ED7">
      <w:pPr>
        <w:spacing w:after="0" w:line="244" w:lineRule="auto"/>
        <w:ind w:left="719" w:right="219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та;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ритери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для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сопоставлен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 объ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43" w:lineRule="auto"/>
        <w:ind w:left="719" w:right="224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жной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тирован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источн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ках разл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ипа;</w:t>
      </w:r>
    </w:p>
    <w:p w:rsidR="00BD7ED7" w:rsidRPr="00D92097" w:rsidRDefault="00BD7ED7" w:rsidP="00BD7ED7">
      <w:pPr>
        <w:spacing w:after="0" w:line="241" w:lineRule="auto"/>
        <w:ind w:left="719" w:right="26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еревод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одной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аковой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табли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ьного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кст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наковых</w:t>
      </w:r>
      <w:r w:rsidRPr="00D92097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аде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тно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ьной и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 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48" w:lineRule="auto"/>
        <w:ind w:left="36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 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поло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нкре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41" w:lineRule="auto"/>
        <w:ind w:left="720" w:right="27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воих</w:t>
      </w:r>
      <w:r w:rsidRPr="00D92097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черт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своей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ичности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ом мнения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числе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рре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жаю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среде,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повс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днев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еских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равов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норм,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50" w:lineRule="auto"/>
        <w:ind w:left="720" w:right="222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Wingdings" w:hAnsi="Times New Roman" w:cs="Times New Roman"/>
          <w:color w:val="000000"/>
          <w:spacing w:val="154"/>
          <w:sz w:val="24"/>
          <w:szCs w:val="24"/>
        </w:rPr>
        <w:t>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ственного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еменной</w:t>
      </w:r>
      <w:r w:rsidRPr="00D92097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фор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зре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BD7ED7" w:rsidRPr="00D92097" w:rsidRDefault="00BD7ED7" w:rsidP="00BD7ED7">
      <w:pPr>
        <w:spacing w:after="10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302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BD7ED7" w:rsidRPr="00D92097" w:rsidRDefault="00BD7ED7" w:rsidP="00BD7ED7">
      <w:pPr>
        <w:spacing w:after="0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346" w:lineRule="auto"/>
        <w:ind w:left="4665" w:right="962" w:hanging="358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6"/>
        <w:gridCol w:w="1984"/>
        <w:gridCol w:w="1168"/>
        <w:gridCol w:w="6208"/>
      </w:tblGrid>
      <w:tr w:rsidR="00BD7ED7" w:rsidRPr="00D92097" w:rsidTr="003B4AB1">
        <w:trPr>
          <w:cantSplit/>
          <w:trHeight w:hRule="exact" w:val="1842"/>
        </w:trPr>
        <w:tc>
          <w:tcPr>
            <w:tcW w:w="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2" w:after="0" w:line="277" w:lineRule="auto"/>
              <w:ind w:left="170"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омер гл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2" w:after="0" w:line="277" w:lineRule="auto"/>
              <w:ind w:left="195"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аемой 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авы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2" w:after="0"/>
              <w:ind w:left="108"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емое</w:t>
            </w:r>
            <w:proofErr w:type="spellEnd"/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количеств о часов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62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12" w:line="1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50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стика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еника</w:t>
            </w:r>
          </w:p>
        </w:tc>
      </w:tr>
      <w:tr w:rsidR="00BD7ED7" w:rsidRPr="00D92097" w:rsidTr="003B4AB1">
        <w:trPr>
          <w:cantSplit/>
          <w:trHeight w:hRule="exact" w:val="5295"/>
        </w:trPr>
        <w:tc>
          <w:tcPr>
            <w:tcW w:w="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5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7" w:after="0" w:line="240" w:lineRule="auto"/>
              <w:ind w:left="108" w:right="134" w:firstLine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Пу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ии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5" w:after="0" w:line="240" w:lineRule="auto"/>
              <w:ind w:left="5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2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2" w:after="0" w:line="240" w:lineRule="auto"/>
              <w:ind w:left="109" w:right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остей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прошлого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в 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щности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ализ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ледо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X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совр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7ED7" w:rsidRPr="00D92097" w:rsidRDefault="00BD7ED7" w:rsidP="003B4AB1">
            <w:pPr>
              <w:spacing w:after="0" w:line="240" w:lineRule="auto"/>
              <w:ind w:left="109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онной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форм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нагляд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имволичес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(табли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.).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крат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Др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мир,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BD7ED7" w:rsidRPr="00D92097" w:rsidTr="003B4AB1">
        <w:trPr>
          <w:cantSplit/>
          <w:trHeight w:hRule="exact" w:val="4701"/>
        </w:trPr>
        <w:tc>
          <w:tcPr>
            <w:tcW w:w="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40" w:lineRule="auto"/>
              <w:ind w:left="108" w:right="786" w:firstLine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</w:p>
          <w:p w:rsidR="00BD7ED7" w:rsidRPr="00D92097" w:rsidRDefault="00BD7ED7" w:rsidP="003B4AB1">
            <w:pPr>
              <w:spacing w:after="0" w:line="240" w:lineRule="auto"/>
              <w:ind w:left="108" w:right="36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первобыт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эпохи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11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6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tabs>
                <w:tab w:val="left" w:pos="1811"/>
                <w:tab w:val="left" w:pos="4342"/>
                <w:tab w:val="left" w:pos="4760"/>
                <w:tab w:val="left" w:pos="5988"/>
              </w:tabs>
              <w:spacing w:before="11" w:after="0" w:line="240" w:lineRule="auto"/>
              <w:ind w:left="109"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теорий 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ожден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 Ак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ологии о становле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Работа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карто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Составл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развёр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эпо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крыт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кр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цив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влия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раздел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деятель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родов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Выявл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новых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черт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ловеч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ельствов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сьмен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ости.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BD7ED7" w:rsidRPr="00D92097" w:rsidRDefault="00BD7ED7" w:rsidP="003B4AB1">
            <w:pPr>
              <w:spacing w:after="0" w:line="238" w:lineRule="auto"/>
              <w:ind w:left="10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о-пол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и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арты.</w:t>
            </w:r>
          </w:p>
        </w:tc>
      </w:tr>
    </w:tbl>
    <w:p w:rsidR="00BD7ED7" w:rsidRPr="00D92097" w:rsidRDefault="00BD7ED7" w:rsidP="00BD7ED7">
      <w:pPr>
        <w:spacing w:before="83" w:after="0" w:line="240" w:lineRule="auto"/>
        <w:ind w:left="9895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651" w:bottom="980" w:left="936" w:header="720" w:footer="720" w:gutter="0"/>
          <w:cols w:space="708"/>
        </w:sect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9"/>
        <w:gridCol w:w="1982"/>
        <w:gridCol w:w="1171"/>
        <w:gridCol w:w="6206"/>
      </w:tblGrid>
      <w:tr w:rsidR="00BD7ED7" w:rsidRPr="00D92097" w:rsidTr="003B4AB1">
        <w:trPr>
          <w:cantSplit/>
          <w:trHeight w:hRule="exact" w:val="2217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чин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огов 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идских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войн.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оров, способ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Македо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логии заво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кедо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ого, объяс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воз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</w:t>
            </w:r>
          </w:p>
          <w:p w:rsidR="00BD7ED7" w:rsidRPr="00D92097" w:rsidRDefault="00BD7ED7" w:rsidP="003B4AB1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лософских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</w:p>
        </w:tc>
      </w:tr>
      <w:tr w:rsidR="00BD7ED7" w:rsidRPr="00D92097" w:rsidTr="003B4AB1">
        <w:trPr>
          <w:cantSplit/>
          <w:trHeight w:hRule="exact" w:val="716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tabs>
                <w:tab w:val="left" w:pos="1530"/>
              </w:tabs>
              <w:spacing w:before="16" w:after="0" w:line="240" w:lineRule="auto"/>
              <w:ind w:left="105" w:right="88" w:firstLine="6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ь,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Ев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Азия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2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39" w:lineRule="auto"/>
              <w:ind w:left="105" w:right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о-кл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зни 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 основ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роли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склады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пада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абского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фата.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</w:t>
            </w:r>
          </w:p>
          <w:p w:rsidR="00BD7ED7" w:rsidRPr="00D92097" w:rsidRDefault="00BD7ED7" w:rsidP="003B4AB1">
            <w:pPr>
              <w:spacing w:after="0" w:line="240" w:lineRule="auto"/>
              <w:ind w:left="105" w:right="668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южных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восточн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ян, терри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орий 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и внешней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BD7ED7" w:rsidRPr="00D92097" w:rsidRDefault="00BD7ED7" w:rsidP="003B4AB1">
            <w:pPr>
              <w:spacing w:after="0" w:line="240" w:lineRule="auto"/>
              <w:ind w:left="105" w:right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мира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Святосл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бъясне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ыбора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анства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си. 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BD7ED7" w:rsidRPr="00D92097" w:rsidRDefault="00BD7ED7" w:rsidP="003B4AB1">
            <w:pPr>
              <w:spacing w:after="0" w:line="239" w:lineRule="auto"/>
              <w:ind w:left="105" w:right="3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обиц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рого.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оложений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вды.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во второй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съез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1097 г.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чности и деятель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 Моном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ха.</w:t>
            </w:r>
          </w:p>
        </w:tc>
      </w:tr>
      <w:tr w:rsidR="00BD7ED7" w:rsidRPr="00D92097" w:rsidTr="003B4AB1">
        <w:trPr>
          <w:cantSplit/>
          <w:trHeight w:hRule="exact" w:val="4428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tabs>
                <w:tab w:val="left" w:pos="1414"/>
              </w:tabs>
              <w:spacing w:before="18" w:after="0" w:line="240" w:lineRule="auto"/>
              <w:ind w:left="100" w:right="177" w:firstLine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оссия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рубе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врем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(ко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67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XVII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4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5" w:right="1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от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рытий.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геог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форме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остей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перий.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 к 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редпосылок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лени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BD7ED7" w:rsidRPr="00D92097" w:rsidRDefault="00BD7ED7" w:rsidP="003B4AB1">
            <w:pPr>
              <w:spacing w:after="0" w:line="240" w:lineRule="auto"/>
              <w:ind w:left="105" w:right="1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рождения.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остей 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  <w:p w:rsidR="00BD7ED7" w:rsidRPr="00D92097" w:rsidRDefault="00BD7ED7" w:rsidP="003B4AB1">
            <w:pPr>
              <w:spacing w:after="0" w:line="240" w:lineRule="auto"/>
              <w:ind w:left="105" w:right="1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сства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енессанс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 воз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BD7ED7" w:rsidRPr="00D92097" w:rsidRDefault="00BD7ED7" w:rsidP="003B4AB1">
            <w:pPr>
              <w:spacing w:after="0" w:line="240" w:lineRule="auto"/>
              <w:ind w:left="105" w:right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тантизма.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ализ основных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Т. Мю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</w:t>
            </w:r>
          </w:p>
        </w:tc>
      </w:tr>
    </w:tbl>
    <w:p w:rsidR="00BD7ED7" w:rsidRPr="00D92097" w:rsidRDefault="00BD7ED7" w:rsidP="00BD7ED7">
      <w:pPr>
        <w:spacing w:after="13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650" w:bottom="980" w:left="936" w:header="720" w:footer="720" w:gutter="0"/>
          <w:cols w:space="708"/>
        </w:sectPr>
      </w:pPr>
    </w:p>
    <w:p w:rsidR="00BD7ED7" w:rsidRPr="00D92097" w:rsidRDefault="00BD7ED7" w:rsidP="00BD7ED7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9"/>
        <w:gridCol w:w="1982"/>
        <w:gridCol w:w="1171"/>
        <w:gridCol w:w="6206"/>
      </w:tblGrid>
      <w:tr w:rsidR="00BD7ED7" w:rsidRPr="00D92097" w:rsidTr="003B4AB1">
        <w:trPr>
          <w:cantSplit/>
          <w:trHeight w:hRule="exact" w:val="9945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ротест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  <w:p w:rsidR="00BD7ED7" w:rsidRPr="00D92097" w:rsidRDefault="00BD7ED7" w:rsidP="003B4AB1">
            <w:pPr>
              <w:spacing w:after="0" w:line="240" w:lineRule="auto"/>
              <w:ind w:left="105" w:right="13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  <w:p w:rsidR="00BD7ED7" w:rsidRPr="00D92097" w:rsidRDefault="00BD7ED7" w:rsidP="003B4AB1">
            <w:pPr>
              <w:spacing w:after="0" w:line="240" w:lineRule="auto"/>
              <w:ind w:left="105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н,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ера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Нидерланда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7ED7" w:rsidRPr="00D92097" w:rsidRDefault="00BD7ED7" w:rsidP="003B4AB1">
            <w:pPr>
              <w:spacing w:after="0" w:line="240" w:lineRule="auto"/>
              <w:ind w:left="105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илет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 аб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режима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 об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фо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7ED7" w:rsidRPr="00D92097" w:rsidRDefault="00BD7ED7" w:rsidP="003B4AB1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5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 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вобожд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от орды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зависимо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тодов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оскве не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Ив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систе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Московской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XV-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вв. в наглядно-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имвол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орме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(с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1497 г.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внешней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Ив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I.</w:t>
            </w:r>
          </w:p>
          <w:p w:rsidR="00BD7ED7" w:rsidRPr="00D92097" w:rsidRDefault="00BD7ED7" w:rsidP="003B4AB1">
            <w:pPr>
              <w:spacing w:after="0" w:line="240" w:lineRule="auto"/>
              <w:ind w:left="105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проблемы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тановки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Ив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нчан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реформ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Избран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агляд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(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а)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основ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внешней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Ив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к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щности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чнины.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Фёдо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D7ED7" w:rsidRPr="00D92097" w:rsidTr="003B4AB1">
        <w:trPr>
          <w:cantSplit/>
          <w:trHeight w:hRule="exact" w:val="3873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40" w:lineRule="auto"/>
              <w:ind w:left="105" w:right="160" w:firstLine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оссия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эпоху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заро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нд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три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proofErr w:type="spellEnd"/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ил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зации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10ч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4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5" w:right="2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иаль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лок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ворота.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Англ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 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вв. Состав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тв, способ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авших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7ED7" w:rsidRPr="00D92097" w:rsidRDefault="00BD7ED7" w:rsidP="003B4AB1">
            <w:pPr>
              <w:spacing w:after="0" w:line="240" w:lineRule="auto"/>
              <w:ind w:left="105" w:right="1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проблем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я,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вязан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с промышл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 пер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воротом.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влияния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ворота на общ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тво.</w:t>
            </w:r>
          </w:p>
          <w:p w:rsidR="00BD7ED7" w:rsidRPr="00D92097" w:rsidRDefault="00BD7ED7" w:rsidP="003B4AB1">
            <w:pPr>
              <w:spacing w:after="0" w:line="239" w:lineRule="auto"/>
              <w:ind w:left="105" w:right="2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предпосыл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Сравн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 и тео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телей. 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аб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proofErr w:type="gramEnd"/>
          </w:p>
        </w:tc>
      </w:tr>
    </w:tbl>
    <w:p w:rsidR="00BD7ED7" w:rsidRPr="00D92097" w:rsidRDefault="00BD7ED7" w:rsidP="00BD7ED7">
      <w:pPr>
        <w:spacing w:after="1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650" w:bottom="980" w:left="936" w:header="720" w:footer="720" w:gutter="0"/>
          <w:cols w:space="708"/>
        </w:sectPr>
      </w:pPr>
    </w:p>
    <w:p w:rsidR="00BD7ED7" w:rsidRPr="00D92097" w:rsidRDefault="00BD7ED7" w:rsidP="00BD7ED7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9"/>
        <w:gridCol w:w="1982"/>
        <w:gridCol w:w="1171"/>
        <w:gridCol w:w="6206"/>
      </w:tblGrid>
      <w:tr w:rsidR="00BD7ED7" w:rsidRPr="00D92097" w:rsidTr="003B4AB1">
        <w:trPr>
          <w:cantSplit/>
          <w:trHeight w:hRule="exact" w:val="9393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3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льт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 реформ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</w:p>
          <w:p w:rsidR="00BD7ED7" w:rsidRPr="00D92097" w:rsidRDefault="00BD7ED7" w:rsidP="003B4AB1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5"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общества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мпери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черт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иса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тапов бр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Инд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тодов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бъясне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тая</w:t>
            </w:r>
          </w:p>
          <w:p w:rsidR="00BD7ED7" w:rsidRPr="00D92097" w:rsidRDefault="00BD7ED7" w:rsidP="003B4AB1">
            <w:pPr>
              <w:spacing w:after="0" w:line="240" w:lineRule="auto"/>
              <w:ind w:left="105" w:right="389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цели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одов 1695 –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696 гг.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бота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рной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аглядн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символич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тогов</w:t>
            </w:r>
          </w:p>
          <w:p w:rsidR="00BD7ED7" w:rsidRPr="00D92097" w:rsidRDefault="00BD7ED7" w:rsidP="003B4AB1">
            <w:pPr>
              <w:spacing w:after="0" w:line="240" w:lineRule="auto"/>
              <w:ind w:left="105" w:right="2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тровских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реобр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табл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7ED7" w:rsidRPr="00D92097" w:rsidRDefault="00BD7ED7" w:rsidP="003B4AB1">
            <w:pPr>
              <w:spacing w:after="0" w:line="240" w:lineRule="auto"/>
              <w:ind w:left="105" w:right="5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России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-терри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</w:p>
          <w:p w:rsidR="00BD7ED7" w:rsidRPr="00D92097" w:rsidRDefault="00BD7ED7" w:rsidP="003B4AB1">
            <w:pPr>
              <w:spacing w:after="0" w:line="240" w:lineRule="auto"/>
              <w:ind w:left="105" w:right="2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сказыв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етровск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BD7ED7" w:rsidRPr="00D92097" w:rsidRDefault="00BD7ED7" w:rsidP="003B4AB1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5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 и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воротов.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Петра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тики 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Иоа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Петровны.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чности</w:t>
            </w:r>
          </w:p>
          <w:p w:rsidR="00BD7ED7" w:rsidRPr="00D92097" w:rsidRDefault="00BD7ED7" w:rsidP="003B4AB1">
            <w:pPr>
              <w:spacing w:after="0" w:line="240" w:lineRule="auto"/>
              <w:ind w:left="105" w:right="2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деятель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стемат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 Семилет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табли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внешней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Рос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1725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 гг.</w:t>
            </w:r>
          </w:p>
        </w:tc>
      </w:tr>
      <w:tr w:rsidR="00BD7ED7" w:rsidRPr="00D92097" w:rsidTr="003B4AB1">
        <w:trPr>
          <w:cantSplit/>
          <w:trHeight w:hRule="exact" w:val="4425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40" w:lineRule="auto"/>
              <w:ind w:left="105" w:right="184" w:firstLine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оссия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нц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XIX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вв.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17ч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264" w:firstLine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миграц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и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основопо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вис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тогов 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независимо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США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1787 г. 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аглядно-символич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</w:p>
          <w:p w:rsidR="00BD7ED7" w:rsidRPr="00D92097" w:rsidRDefault="00BD7ED7" w:rsidP="003B4AB1">
            <w:pPr>
              <w:spacing w:after="0" w:line="240" w:lineRule="auto"/>
              <w:ind w:left="105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Франции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юции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полит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BD7ED7" w:rsidRPr="00D92097" w:rsidRDefault="00BD7ED7" w:rsidP="003B4AB1">
            <w:pPr>
              <w:spacing w:after="0" w:line="239" w:lineRule="auto"/>
              <w:ind w:left="105" w:right="2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Бонапарта.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еона, 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симых от Фр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огов преобразов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</w:tr>
    </w:tbl>
    <w:p w:rsidR="00BD7ED7" w:rsidRPr="00D92097" w:rsidRDefault="00BD7ED7" w:rsidP="00BD7ED7">
      <w:pPr>
        <w:spacing w:after="1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650" w:bottom="980" w:left="936" w:header="720" w:footer="720" w:gutter="0"/>
          <w:cols w:space="708"/>
        </w:sectPr>
      </w:pPr>
    </w:p>
    <w:p w:rsidR="00BD7ED7" w:rsidRPr="00D92097" w:rsidRDefault="00BD7ED7" w:rsidP="00BD7ED7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9"/>
        <w:gridCol w:w="1982"/>
        <w:gridCol w:w="1171"/>
        <w:gridCol w:w="6206"/>
      </w:tblGrid>
      <w:tr w:rsidR="00BD7ED7" w:rsidRPr="00D92097" w:rsidTr="004B26DB">
        <w:trPr>
          <w:cantSplit/>
          <w:trHeight w:hRule="exact" w:val="201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ериода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4B26DB"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Отечественная война 1812 г. Россия при Николае </w:t>
            </w:r>
            <w:r w:rsidR="004B26DB"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="004B26DB"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Крымская война.</w:t>
            </w:r>
            <w:r w:rsidR="00643E56"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26DB"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«Золотой век» русской культуры. Правление Александра </w:t>
            </w:r>
            <w:r w:rsidR="004B26DB"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="004B26DB"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Великие реформы: крестьянская, земская и городская, судебная, военная.  Русско-турецкая война 1877-1878 гг. Народническое движение. Правление Александра </w:t>
            </w:r>
            <w:r w:rsidR="004B26DB"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="004B26DB"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Контрреформы. Марксизм в России.</w:t>
            </w:r>
          </w:p>
        </w:tc>
      </w:tr>
      <w:tr w:rsidR="00BD7ED7" w:rsidRPr="00D92097" w:rsidTr="003B4AB1">
        <w:trPr>
          <w:cantSplit/>
          <w:trHeight w:hRule="exact" w:val="837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tabs>
                <w:tab w:val="left" w:pos="1680"/>
              </w:tabs>
              <w:spacing w:before="11" w:after="0" w:line="239" w:lineRule="auto"/>
              <w:ind w:left="105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точная атте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(в том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териал,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класс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ш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ЕГЭ.</w:t>
            </w:r>
          </w:p>
        </w:tc>
      </w:tr>
      <w:tr w:rsidR="00BD7ED7" w:rsidRPr="00D92097" w:rsidTr="003B4AB1">
        <w:trPr>
          <w:cantSplit/>
          <w:trHeight w:hRule="exact" w:val="729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0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ED7" w:rsidRPr="00D92097" w:rsidTr="004B26DB">
        <w:trPr>
          <w:cantSplit/>
          <w:trHeight w:hRule="exact" w:val="87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СЕГО: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21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469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</w:t>
      </w:r>
    </w:p>
    <w:p w:rsidR="00BD7ED7" w:rsidRPr="00D92097" w:rsidRDefault="00BD7ED7" w:rsidP="00BD7ED7">
      <w:pPr>
        <w:spacing w:after="13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6"/>
        <w:gridCol w:w="1735"/>
        <w:gridCol w:w="1418"/>
        <w:gridCol w:w="6208"/>
      </w:tblGrid>
      <w:tr w:rsidR="00BD7ED7" w:rsidRPr="00D92097" w:rsidTr="003B4AB1">
        <w:trPr>
          <w:cantSplit/>
          <w:trHeight w:hRule="exact" w:val="1597"/>
        </w:trPr>
        <w:tc>
          <w:tcPr>
            <w:tcW w:w="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75" w:lineRule="auto"/>
              <w:ind w:left="143" w:right="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гла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75" w:lineRule="auto"/>
              <w:ind w:left="332" w:right="2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гла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74" w:lineRule="auto"/>
              <w:ind w:left="133"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proofErr w:type="spellEnd"/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2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16" w:line="1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26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основн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деятел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BD7ED7" w:rsidRPr="00D92097" w:rsidTr="003B4AB1">
        <w:trPr>
          <w:cantSplit/>
          <w:trHeight w:hRule="exact" w:val="7820"/>
        </w:trPr>
        <w:tc>
          <w:tcPr>
            <w:tcW w:w="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5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7" w:after="0" w:line="240" w:lineRule="auto"/>
              <w:ind w:left="108" w:right="126" w:firstLine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оссия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начале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xx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9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2" w:after="0" w:line="243" w:lineRule="auto"/>
              <w:ind w:left="109" w:right="202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щности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в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ХХ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щности и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дствий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систе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водства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Ф.У. Тейлора. Фор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щающ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вы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чно-те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прогр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D7ED7" w:rsidRPr="00D92097" w:rsidRDefault="00BD7ED7" w:rsidP="003B4AB1">
            <w:pPr>
              <w:spacing w:after="0" w:line="241" w:lineRule="auto"/>
              <w:ind w:left="109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производства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моно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олий 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агляд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имволиче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(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табл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)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еристика 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мократиче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мод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твом и моно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кап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алом.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остей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Италии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Анализ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движен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становле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ократ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 ХХ в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терри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ории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мпери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ализ особ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остей рос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мод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рабо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кла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в.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рного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ора 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тогов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ичес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страны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1914 г.</w:t>
            </w:r>
          </w:p>
        </w:tc>
      </w:tr>
    </w:tbl>
    <w:p w:rsidR="00BD7ED7" w:rsidRPr="00D92097" w:rsidRDefault="00BD7ED7" w:rsidP="00BD7ED7">
      <w:pPr>
        <w:spacing w:after="2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650" w:bottom="980" w:left="936" w:header="720" w:footer="720" w:gutter="0"/>
          <w:cols w:space="708"/>
        </w:sectPr>
      </w:pPr>
    </w:p>
    <w:p w:rsidR="00BD7ED7" w:rsidRPr="00D92097" w:rsidRDefault="00BD7ED7" w:rsidP="00BD7ED7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9"/>
        <w:gridCol w:w="1735"/>
        <w:gridCol w:w="1418"/>
        <w:gridCol w:w="6206"/>
      </w:tblGrid>
      <w:tr w:rsidR="00BD7ED7" w:rsidRPr="00D92097" w:rsidTr="003B4AB1">
        <w:trPr>
          <w:cantSplit/>
          <w:trHeight w:hRule="exact" w:val="2836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1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 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лая 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ХХ в.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чин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-япо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Фор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тогах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с 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изисн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в 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тве нака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лана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1905-1907 гг.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17 ок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ября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1905 г.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</w:tc>
      </w:tr>
      <w:tr w:rsidR="00BD7ED7" w:rsidRPr="00D92097" w:rsidTr="003B4AB1">
        <w:trPr>
          <w:cantSplit/>
          <w:trHeight w:hRule="exact" w:val="6398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5" w:after="0" w:line="240" w:lineRule="auto"/>
              <w:ind w:left="105" w:right="130" w:firstLine="6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аз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оссия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вумя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овыми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вой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ам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278" w:firstLine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1917 г. Ср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по от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револю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деятель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ьше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-летом 1917 г. 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мятеж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ях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ральской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1917 г.</w:t>
            </w:r>
          </w:p>
          <w:p w:rsidR="00BD7ED7" w:rsidRPr="00D92097" w:rsidRDefault="00BD7ED7" w:rsidP="003B4AB1">
            <w:pPr>
              <w:spacing w:after="0" w:line="240" w:lineRule="auto"/>
              <w:ind w:left="105" w:right="5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ября 1917 г.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реобразов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льшеви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Учр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собр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918 г. Дис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ссия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Бр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раж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данской 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Хар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страны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от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 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тез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ики.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тогов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бъяс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годы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 св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BD7ED7" w:rsidRPr="00D92097" w:rsidTr="003B4AB1">
        <w:trPr>
          <w:cantSplit/>
          <w:trHeight w:hRule="exact" w:val="4701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5" w:after="0" w:line="240" w:lineRule="auto"/>
              <w:ind w:left="105" w:right="81" w:firstLine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аз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III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ел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вой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467" w:firstLine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особен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 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Работа с истор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основных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линии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ронтов,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ровок. 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войсками стран Западной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оложений Тро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пак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Советского союза в 1939 – нач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1941 г.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неготов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войне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</w:p>
          <w:p w:rsidR="00BD7ED7" w:rsidRPr="00D92097" w:rsidRDefault="00BD7ED7" w:rsidP="003B4AB1">
            <w:pPr>
              <w:spacing w:after="0" w:line="239" w:lineRule="auto"/>
              <w:ind w:left="105" w:right="10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армии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Отеч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Сост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страны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отраж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фашистской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артой: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основ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инии фр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Смоленского ср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даль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</w:t>
            </w:r>
          </w:p>
        </w:tc>
      </w:tr>
    </w:tbl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650" w:bottom="980" w:left="936" w:header="720" w:footer="720" w:gutter="0"/>
          <w:cols w:space="708"/>
        </w:sect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9"/>
        <w:gridCol w:w="1735"/>
        <w:gridCol w:w="1418"/>
        <w:gridCol w:w="6206"/>
      </w:tblGrid>
      <w:tr w:rsidR="00BD7ED7" w:rsidRPr="00D92097" w:rsidTr="003B4AB1">
        <w:trPr>
          <w:cantSplit/>
          <w:trHeight w:hRule="exact" w:val="3873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5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 Мос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ой 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аглядно-символич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ект, картос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ма)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квой</w:t>
            </w:r>
          </w:p>
          <w:p w:rsidR="00BD7ED7" w:rsidRPr="00D92097" w:rsidRDefault="00BD7ED7" w:rsidP="003B4AB1">
            <w:pPr>
              <w:spacing w:after="0" w:line="239" w:lineRule="auto"/>
              <w:ind w:left="105" w:right="241" w:firstLin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941 г. 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США.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абота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райо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1942 г. Подготовка сообщ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 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развёр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 ок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терри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тском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движен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Европе</w:t>
            </w:r>
          </w:p>
        </w:tc>
      </w:tr>
      <w:tr w:rsidR="00BD7ED7" w:rsidRPr="00D92097" w:rsidTr="003B4AB1">
        <w:trPr>
          <w:cantSplit/>
          <w:trHeight w:hRule="exact" w:val="8330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40" w:lineRule="auto"/>
              <w:ind w:left="105" w:right="51" w:firstLine="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I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Мировое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первые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посл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138" w:firstLine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льского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ельствен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атов. 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сточн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бы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бъяс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1940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1950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гг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чин необ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 внешне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смерти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И.В.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 И.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рефор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Л.П. 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Г.М. Мал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обеды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бор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 за 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парт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шке.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лада Н.С.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ъ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езде КПС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ъезда КПСС</w:t>
            </w:r>
          </w:p>
          <w:p w:rsidR="00BD7ED7" w:rsidRPr="00D92097" w:rsidRDefault="00BD7ED7" w:rsidP="003B4AB1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5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остей бор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1950-х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 в ср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основ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оже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1961 г.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.С.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а: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её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татов работы 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орме табли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ад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1950-х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1960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гг. 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Н.С.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Фор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об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овных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1950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</w:t>
            </w:r>
          </w:p>
          <w:p w:rsidR="00BD7ED7" w:rsidRPr="00D92097" w:rsidRDefault="00BD7ED7" w:rsidP="003B4AB1">
            <w:pPr>
              <w:spacing w:after="3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D7ED7" w:rsidRPr="00D92097" w:rsidTr="003B4AB1">
        <w:trPr>
          <w:cantSplit/>
          <w:trHeight w:hRule="exact" w:val="1665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5" w:after="0" w:line="240" w:lineRule="auto"/>
              <w:ind w:left="105" w:right="172" w:firstLine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аз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1960-1990-е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гг.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624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развёр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ком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терных тех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 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Подготовка тем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сообщ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</w:tr>
    </w:tbl>
    <w:p w:rsidR="00BD7ED7" w:rsidRPr="00D92097" w:rsidRDefault="00BD7ED7" w:rsidP="00BD7ED7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9"/>
        <w:gridCol w:w="1735"/>
        <w:gridCol w:w="1418"/>
        <w:gridCol w:w="6206"/>
      </w:tblGrid>
      <w:tr w:rsidR="00BD7ED7" w:rsidRPr="00D92097" w:rsidTr="003B4AB1">
        <w:trPr>
          <w:cantSplit/>
          <w:trHeight w:hRule="exact" w:val="8764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5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общ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второй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ХХ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 ср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днего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 общ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</w:p>
          <w:p w:rsidR="00BD7ED7" w:rsidRPr="00D92097" w:rsidRDefault="00BD7ED7" w:rsidP="003B4AB1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5" w:righ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криз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1960 – 1970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 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ъ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движен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 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1960 – 1970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гг.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Ха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ркси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как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 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овых ле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ба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логии ради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стр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конце 1960-х – 1970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</w:t>
            </w:r>
          </w:p>
          <w:p w:rsidR="00BD7ED7" w:rsidRPr="00D92097" w:rsidRDefault="00BD7ED7" w:rsidP="003B4AB1">
            <w:pPr>
              <w:spacing w:after="15" w:line="1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5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Раскрыт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щности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отте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щёвск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вре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атов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де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ократ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рансформ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тского общества 1980-х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реформ М.С.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орба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бежнос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кола общ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ократ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ей.</w:t>
            </w:r>
          </w:p>
          <w:p w:rsidR="00BD7ED7" w:rsidRPr="00D92097" w:rsidRDefault="00BD7ED7" w:rsidP="003B4AB1">
            <w:pPr>
              <w:spacing w:after="0" w:line="240" w:lineRule="auto"/>
              <w:ind w:left="105" w:right="797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зис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пад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тва)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1980-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артой: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апряжён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ологии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  <w:p w:rsidR="00BD7ED7" w:rsidRPr="00D92097" w:rsidRDefault="00BD7ED7" w:rsidP="003B4AB1">
            <w:pPr>
              <w:spacing w:after="0" w:line="239" w:lineRule="auto"/>
              <w:ind w:left="105" w:right="5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наче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г. 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вопроса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</w:tr>
      <w:tr w:rsidR="00BD7ED7" w:rsidRPr="00D92097" w:rsidTr="003B4AB1">
        <w:trPr>
          <w:cantSplit/>
          <w:trHeight w:hRule="exact" w:val="4977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5" w:after="0" w:line="240" w:lineRule="auto"/>
              <w:ind w:left="105" w:right="130" w:firstLine="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аз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Arial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оссия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совре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</w:p>
          <w:p w:rsidR="00BD7ED7" w:rsidRPr="00D92097" w:rsidRDefault="00BD7ED7" w:rsidP="003B4AB1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(16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125" w:firstLine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глобал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дствия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особ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редприн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деят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совр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редприн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и предприн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тельской деятель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мире.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ств. 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проблемы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мигра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глобали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ации.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BD7ED7" w:rsidRPr="00D92097" w:rsidRDefault="00BD7ED7" w:rsidP="003B4AB1">
            <w:pPr>
              <w:spacing w:after="0" w:line="239" w:lineRule="auto"/>
              <w:ind w:left="105" w:right="3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Европе.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этапов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ропе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иворе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тен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енций 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стских стре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199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гг.,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ого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ё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gramEnd"/>
          </w:p>
        </w:tc>
      </w:tr>
    </w:tbl>
    <w:p w:rsidR="00BD7ED7" w:rsidRPr="00D92097" w:rsidRDefault="00BD7ED7" w:rsidP="00BD7ED7">
      <w:pPr>
        <w:spacing w:after="18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650" w:bottom="980" w:left="936" w:header="720" w:footer="720" w:gutter="0"/>
          <w:cols w:space="708"/>
        </w:sect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1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959"/>
        <w:gridCol w:w="1735"/>
        <w:gridCol w:w="1418"/>
        <w:gridCol w:w="6206"/>
      </w:tblGrid>
      <w:tr w:rsidR="00BD7ED7" w:rsidRPr="00D92097" w:rsidTr="003B4AB1">
        <w:trPr>
          <w:cantSplit/>
          <w:trHeight w:hRule="exact" w:val="5253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ервой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анализ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огов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1995 и 1996 гг. 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тогов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омич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разви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 г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</w:p>
          <w:p w:rsidR="00BD7ED7" w:rsidRPr="00D92097" w:rsidRDefault="00BD7ED7" w:rsidP="003B4AB1">
            <w:pPr>
              <w:spacing w:after="0" w:line="240" w:lineRule="auto"/>
              <w:ind w:left="105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 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роли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обще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ХХ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сообщ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от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тенден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ерных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разв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человеч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тва на 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BD7ED7" w:rsidRPr="00D92097" w:rsidRDefault="00BD7ED7" w:rsidP="003B4AB1">
            <w:pPr>
              <w:spacing w:after="0" w:line="239" w:lineRule="auto"/>
              <w:ind w:left="105"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жности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рода глоба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роблем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реодолен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во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террорист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гроз. Хар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деятель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орга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редотвр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трофы и сб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ланеты.</w:t>
            </w:r>
          </w:p>
        </w:tc>
      </w:tr>
      <w:tr w:rsidR="00BD7ED7" w:rsidRPr="00D92097" w:rsidTr="003B4AB1">
        <w:trPr>
          <w:cantSplit/>
          <w:trHeight w:hRule="exact" w:val="326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15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109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точная ат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(в том числе)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0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ать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териал,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рсе истор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2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класс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ме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</w:tr>
      <w:tr w:rsidR="00BD7ED7" w:rsidRPr="00D92097" w:rsidTr="003B4AB1">
        <w:trPr>
          <w:cantSplit/>
          <w:trHeight w:hRule="exact" w:val="511"/>
        </w:trPr>
        <w:tc>
          <w:tcPr>
            <w:tcW w:w="95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4" w:after="0" w:line="240" w:lineRule="auto"/>
              <w:ind w:left="4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153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ED7" w:rsidRPr="00D92097" w:rsidTr="003B4AB1">
        <w:trPr>
          <w:cantSplit/>
          <w:trHeight w:hRule="exact" w:val="683"/>
        </w:trPr>
        <w:tc>
          <w:tcPr>
            <w:tcW w:w="95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1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 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повторе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20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ED7" w:rsidRPr="00D92097" w:rsidTr="003B4AB1">
        <w:trPr>
          <w:cantSplit/>
          <w:trHeight w:hRule="exact" w:val="328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40" w:lineRule="auto"/>
              <w:ind w:left="10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СЕГО: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21" w:after="0" w:line="240" w:lineRule="auto"/>
              <w:ind w:left="58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6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25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НИЯ</w:t>
      </w:r>
    </w:p>
    <w:p w:rsidR="00BD7ED7" w:rsidRPr="00D92097" w:rsidRDefault="00BD7ED7" w:rsidP="00BD7ED7">
      <w:pPr>
        <w:spacing w:after="3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195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ре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 ис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 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овом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 должен</w:t>
      </w:r>
    </w:p>
    <w:p w:rsidR="00BD7ED7" w:rsidRPr="00D92097" w:rsidRDefault="00BD7ED7" w:rsidP="00BD7ED7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26" w:lineRule="auto"/>
        <w:ind w:left="90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нимать</w:t>
      </w:r>
    </w:p>
    <w:p w:rsidR="00BD7ED7" w:rsidRPr="00D92097" w:rsidRDefault="00BD7ED7" w:rsidP="00BD7ED7">
      <w:pPr>
        <w:spacing w:after="0" w:line="239" w:lineRule="auto"/>
        <w:ind w:left="916" w:right="141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фа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ты,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цессы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я, хар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целост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системно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всемир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38" w:lineRule="auto"/>
        <w:ind w:left="55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всем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рной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стории;</w:t>
      </w:r>
    </w:p>
    <w:p w:rsidR="00BD7ED7" w:rsidRPr="00D92097" w:rsidRDefault="00BD7ED7" w:rsidP="00BD7ED7">
      <w:pPr>
        <w:spacing w:after="0" w:line="238" w:lineRule="auto"/>
        <w:ind w:left="556" w:right="10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тракто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 важ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проблем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истори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ность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общест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ессов;</w:t>
      </w:r>
    </w:p>
    <w:p w:rsidR="00BD7ED7" w:rsidRPr="00D92097" w:rsidRDefault="00BD7ED7" w:rsidP="00BD7ED7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24" w:lineRule="auto"/>
        <w:ind w:left="90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еть</w:t>
      </w:r>
    </w:p>
    <w:p w:rsidR="00BD7ED7" w:rsidRPr="00D92097" w:rsidRDefault="00BD7ED7" w:rsidP="00BD7ED7">
      <w:pPr>
        <w:spacing w:after="0" w:line="240" w:lineRule="auto"/>
        <w:ind w:left="55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ческой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источн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ипа;</w:t>
      </w:r>
    </w:p>
    <w:p w:rsidR="00BD7ED7" w:rsidRPr="00D92097" w:rsidRDefault="00BD7ED7" w:rsidP="00BD7ED7">
      <w:pPr>
        <w:spacing w:after="0" w:line="238" w:lineRule="auto"/>
        <w:ind w:left="916" w:right="261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точн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(хара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авторс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во 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время, 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 и 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его создан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BD7ED7" w:rsidRPr="00D92097" w:rsidRDefault="00BD7ED7" w:rsidP="00BD7ED7">
      <w:pPr>
        <w:spacing w:after="0" w:line="239" w:lineRule="auto"/>
        <w:ind w:left="916" w:right="44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ировать 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наковых системах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 табли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 сх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ма, 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д);</w:t>
      </w:r>
    </w:p>
    <w:p w:rsidR="00BD7ED7" w:rsidRPr="00D92097" w:rsidRDefault="00BD7ED7" w:rsidP="00BD7ED7">
      <w:pPr>
        <w:spacing w:after="0" w:line="242" w:lineRule="auto"/>
        <w:ind w:left="916" w:right="21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ичать в ист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мации ф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ты и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еские описа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 и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 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BD7ED7" w:rsidRPr="00D92097" w:rsidRDefault="00BD7ED7" w:rsidP="00BD7ED7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650" w:bottom="980" w:left="936" w:header="720" w:footer="720" w:gutter="0"/>
          <w:cols w:space="708"/>
        </w:sectPr>
      </w:pPr>
    </w:p>
    <w:p w:rsidR="00BD7ED7" w:rsidRPr="00D92097" w:rsidRDefault="00BD7ED7" w:rsidP="00BD7ED7">
      <w:pPr>
        <w:spacing w:after="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9" w:lineRule="auto"/>
        <w:ind w:left="720" w:right="8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авлив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-следственн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меж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ями, пространс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ремен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аем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роцессов и яв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й;</w:t>
      </w:r>
    </w:p>
    <w:p w:rsidR="00BD7ED7" w:rsidRPr="00D92097" w:rsidRDefault="00BD7ED7" w:rsidP="00BD7ED7">
      <w:pPr>
        <w:spacing w:after="0" w:line="239" w:lineRule="auto"/>
        <w:ind w:left="720" w:right="54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в ди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по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м, ф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 собствен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мым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опросам, ис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историче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кие 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42" w:lineRule="auto"/>
        <w:ind w:left="720" w:right="336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 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аты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териала 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ормах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а, реферата,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6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2" w:lineRule="auto"/>
        <w:ind w:right="82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зовать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ретен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деятел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D7ED7" w:rsidRPr="00D92097" w:rsidRDefault="00BD7ED7" w:rsidP="00BD7ED7">
      <w:pPr>
        <w:spacing w:after="0" w:line="239" w:lineRule="auto"/>
        <w:ind w:left="720" w:right="22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 собс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 по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 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временной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исходя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еской 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39" w:lineRule="auto"/>
        <w:ind w:left="720" w:right="85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 истор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 ан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 крит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ком вос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тии 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мой изв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ьной инфо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мац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39" w:lineRule="auto"/>
        <w:ind w:left="720" w:right="1673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сво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ствий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 истор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воз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D7ED7" w:rsidRPr="00D92097" w:rsidRDefault="00BD7ED7" w:rsidP="00BD7ED7">
      <w:pPr>
        <w:spacing w:after="0" w:line="241" w:lineRule="auto"/>
        <w:ind w:left="720" w:right="858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</w:t>
      </w:r>
      <w:r w:rsidRPr="00D92097">
        <w:rPr>
          <w:rFonts w:ascii="Times New Roman" w:eastAsia="Symbol" w:hAnsi="Times New Roman" w:cs="Times New Roman"/>
          <w:color w:val="000000"/>
          <w:spacing w:val="175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себя 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едставителя 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сло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шегося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о, 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фессио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го 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щества,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11" w:line="16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7" w:lineRule="auto"/>
        <w:ind w:left="312" w:right="5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САНИЕ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О-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ССА</w:t>
      </w:r>
    </w:p>
    <w:p w:rsidR="00BD7ED7" w:rsidRPr="00D92097" w:rsidRDefault="00BD7ED7" w:rsidP="00BD7ED7">
      <w:pPr>
        <w:spacing w:after="2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335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ЕДМЕТУ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Я»</w:t>
      </w:r>
    </w:p>
    <w:p w:rsidR="00BD7ED7" w:rsidRPr="00D92097" w:rsidRDefault="00BD7ED7" w:rsidP="00BD7ED7">
      <w:pPr>
        <w:tabs>
          <w:tab w:val="left" w:pos="1247"/>
          <w:tab w:val="left" w:pos="2799"/>
          <w:tab w:val="left" w:pos="4192"/>
          <w:tab w:val="left" w:pos="4828"/>
          <w:tab w:val="left" w:pos="5797"/>
          <w:tab w:val="left" w:pos="7185"/>
          <w:tab w:val="left" w:pos="8695"/>
        </w:tabs>
        <w:spacing w:before="116" w:after="0" w:line="239" w:lineRule="auto"/>
        <w:ind w:right="26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Оснаще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есса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еспе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ивается</w:t>
      </w:r>
      <w:r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библ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течным фондом,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пособ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ями,    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 средств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 w:rsidRPr="00D9209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 w:rsidRPr="00D92097"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 w:rsidRPr="00D92097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вами</w:t>
      </w:r>
      <w:r w:rsidRPr="00D9209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ебно-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библ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отечный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 входят    </w:t>
      </w:r>
      <w:r w:rsidRPr="00D92097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 w:rsidRPr="00D92097"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ы,    </w:t>
      </w:r>
      <w:r w:rsidRPr="00D92097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рские    </w:t>
      </w:r>
      <w:r w:rsidRPr="00D92097">
        <w:rPr>
          <w:rFonts w:ascii="Times New Roman" w:eastAsia="Times New Roman" w:hAnsi="Times New Roman" w:cs="Times New Roman"/>
          <w:color w:val="000000"/>
          <w:spacing w:val="-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мы,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ов, ре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мендова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стерств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 Федерации.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биб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иотеч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вход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т: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ики зада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чив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щих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гност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троль</w:t>
      </w:r>
      <w:r w:rsidRPr="00D92097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твет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 треб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одгото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кник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в;</w:t>
      </w:r>
      <w:r w:rsidRPr="00D92097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ебная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лит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необ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одимая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подгот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вки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окл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дов,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ефера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 тво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раб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BD7ED7" w:rsidRPr="00D92097" w:rsidRDefault="00BD7ED7" w:rsidP="00BD7ED7">
      <w:pPr>
        <w:spacing w:after="1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tabs>
          <w:tab w:val="left" w:pos="1725"/>
        </w:tabs>
        <w:spacing w:after="0" w:line="239" w:lineRule="auto"/>
        <w:ind w:left="41" w:right="282"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едства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медий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электрон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 w:rsidRPr="00D9209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меющие</w:t>
      </w:r>
      <w:r w:rsidRPr="00D92097">
        <w:rPr>
          <w:rFonts w:ascii="Times New Roman" w:eastAsia="Times New Roman" w:hAnsi="Times New Roman" w:cs="Times New Roman"/>
          <w:color w:val="000000"/>
          <w:spacing w:val="1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атиче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1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хар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color w:val="000000"/>
          <w:spacing w:val="1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обеспечива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щие 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 отде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ль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тем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 разд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лов.</w:t>
      </w: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8" w:lineRule="auto"/>
        <w:ind w:left="4029" w:right="1701" w:hanging="127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-МЕ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ибл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отеч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ый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онд</w:t>
      </w:r>
    </w:p>
    <w:p w:rsidR="00BD7ED7" w:rsidRPr="00D92097" w:rsidRDefault="00BD7ED7" w:rsidP="00BD7ED7">
      <w:pPr>
        <w:spacing w:after="6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47"/>
        <w:gridCol w:w="2976"/>
        <w:gridCol w:w="566"/>
        <w:gridCol w:w="569"/>
        <w:gridCol w:w="3405"/>
      </w:tblGrid>
      <w:tr w:rsidR="00BD7ED7" w:rsidRPr="00D92097" w:rsidTr="003B4AB1">
        <w:trPr>
          <w:cantSplit/>
          <w:trHeight w:hRule="exact" w:val="1620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7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асс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116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39" w:lineRule="auto"/>
              <w:ind w:left="176" w:right="1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огра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рж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1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10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266" w:right="2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 ча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104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626" w:right="5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изд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ие)</w:t>
            </w:r>
          </w:p>
        </w:tc>
      </w:tr>
      <w:tr w:rsidR="00BD7ED7" w:rsidRPr="00D92097" w:rsidTr="00BD7ED7">
        <w:trPr>
          <w:cantSplit/>
          <w:trHeight w:hRule="exact" w:val="3873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5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10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7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6" w:line="1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38" w:lineRule="auto"/>
              <w:ind w:left="110" w:right="4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ограмма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азовый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10-11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Л.А.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– М.: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2015. –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4" w:line="1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4" w:line="1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7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5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7" w:right="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44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,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pacing w:val="14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ш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I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щ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т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жд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2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0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  <w:p w:rsidR="00BD7ED7" w:rsidRPr="00D92097" w:rsidRDefault="00BD7ED7" w:rsidP="003B4AB1">
            <w:pPr>
              <w:spacing w:after="18" w:line="18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D7ED7" w:rsidRPr="00D92097" w:rsidTr="00BD7ED7">
        <w:trPr>
          <w:cantSplit/>
          <w:trHeight w:hRule="exact" w:val="3597"/>
        </w:trPr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5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11а</w:t>
            </w:r>
          </w:p>
        </w:tc>
        <w:tc>
          <w:tcPr>
            <w:tcW w:w="2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before="16" w:after="0" w:line="238" w:lineRule="auto"/>
              <w:ind w:left="110" w:right="45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ограмма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азовый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10-11 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6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т.-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Л.А.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– М.: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сское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2015. –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20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D7ED7" w:rsidRPr="00D92097" w:rsidRDefault="00BD7ED7" w:rsidP="003B4AB1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11" w:line="22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ED7" w:rsidRPr="00D92097" w:rsidRDefault="00BD7ED7" w:rsidP="003B4AB1">
            <w:pPr>
              <w:spacing w:after="0" w:line="240" w:lineRule="auto"/>
              <w:ind w:left="107" w:righ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ладин</w:t>
            </w:r>
            <w:proofErr w:type="spellEnd"/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В., П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Ю.А. История. Ко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ец XIX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начала XXI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: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</w:p>
          <w:p w:rsidR="00BD7ED7" w:rsidRPr="00D92097" w:rsidRDefault="00BD7ED7" w:rsidP="003B4AB1">
            <w:pPr>
              <w:spacing w:after="0" w:line="239" w:lineRule="auto"/>
              <w:ind w:left="107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11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общеобразо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органи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 Ба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ы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ь.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слов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proofErr w:type="gramStart"/>
            <w:r w:rsidRPr="00D9209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-</w:t>
            </w:r>
            <w:proofErr w:type="gramEnd"/>
            <w:r w:rsidRPr="00D9209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ебн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-201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4</w:t>
            </w:r>
            <w:r w:rsidRPr="00D92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1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341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щи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proofErr w:type="gramEnd"/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BD7ED7" w:rsidRPr="00D92097" w:rsidRDefault="00BD7ED7" w:rsidP="00BD7ED7">
      <w:pPr>
        <w:spacing w:after="12"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9" w:lineRule="auto"/>
        <w:ind w:left="283"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1.Борисов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Н.С.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рия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древн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йш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D92097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ца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XVII</w:t>
      </w:r>
      <w:r w:rsidRPr="00D92097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века.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D92097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сс: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ь/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Н.С.Бор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-9-е</w:t>
      </w:r>
      <w:r w:rsidRPr="00D92097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д.-М.: Прос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ещение,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14.</w:t>
      </w:r>
    </w:p>
    <w:p w:rsidR="00BD7ED7" w:rsidRPr="00D92097" w:rsidRDefault="00BD7ED7" w:rsidP="00BD7ED7">
      <w:pPr>
        <w:spacing w:after="0" w:line="240" w:lineRule="auto"/>
        <w:ind w:left="282"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Леванд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вский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</w:t>
      </w:r>
      <w:r w:rsidRPr="00D92097"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XVIII-XIX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D92097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Pr="00D92097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класс:</w:t>
      </w:r>
      <w:r w:rsidRPr="00D92097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чебн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общеобразо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д.</w:t>
      </w:r>
      <w:r w:rsidRPr="00D92097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9-е.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М.:</w:t>
      </w:r>
      <w:r w:rsidRPr="00D92097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ие, 2014 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коме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довано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обрн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Ф.</w:t>
      </w:r>
    </w:p>
    <w:p w:rsidR="00BD7ED7" w:rsidRPr="00D92097" w:rsidRDefault="00BD7ED7" w:rsidP="00BD7ED7">
      <w:pPr>
        <w:tabs>
          <w:tab w:val="left" w:pos="8466"/>
        </w:tabs>
        <w:spacing w:after="0" w:line="239" w:lineRule="auto"/>
        <w:ind w:left="282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XX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Д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ла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ще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ов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льн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чре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жд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ки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А.А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Ю</w:t>
      </w:r>
      <w:r w:rsidRPr="00D92097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С</w:t>
      </w:r>
      <w:r w:rsidRPr="00D92097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 2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7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9981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849" w:bottom="980" w:left="849" w:header="720" w:footer="720" w:gutter="0"/>
          <w:cols w:space="708"/>
        </w:sectPr>
      </w:pPr>
    </w:p>
    <w:p w:rsidR="00BD7ED7" w:rsidRPr="00D92097" w:rsidRDefault="00BD7ED7" w:rsidP="00BD7ED7">
      <w:pPr>
        <w:spacing w:after="2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346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учи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я:</w:t>
      </w:r>
    </w:p>
    <w:p w:rsidR="00BD7ED7" w:rsidRPr="00D92097" w:rsidRDefault="00BD7ED7" w:rsidP="00BD7ED7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1. Демонс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анты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2-2014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</w:p>
    <w:p w:rsidR="00BD7ED7" w:rsidRPr="00D92097" w:rsidRDefault="00BD7ED7" w:rsidP="00BD7ED7">
      <w:pPr>
        <w:spacing w:after="0" w:line="240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Коваль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Левандо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ига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10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ласс.</w:t>
      </w:r>
    </w:p>
    <w:p w:rsidR="00BD7ED7" w:rsidRPr="00D92097" w:rsidRDefault="00BD7ED7" w:rsidP="00BD7ED7">
      <w:pPr>
        <w:spacing w:after="0" w:line="239" w:lineRule="auto"/>
        <w:ind w:right="2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Коваль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С.,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Левандо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</w:t>
      </w:r>
      <w:r w:rsidRPr="00D92097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и:</w:t>
      </w:r>
      <w:r w:rsidRPr="00D92097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 w:rsidRPr="00D92097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Pr="00D92097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еля 11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ласс.</w:t>
      </w:r>
    </w:p>
    <w:p w:rsidR="00BD7ED7" w:rsidRPr="00D92097" w:rsidRDefault="00BD7ED7" w:rsidP="00BD7ED7">
      <w:pPr>
        <w:spacing w:after="0" w:line="240" w:lineRule="auto"/>
        <w:ind w:right="21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4.Левандо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ский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"Ро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ке",</w:t>
      </w:r>
      <w:r w:rsidRPr="00D92097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11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л.М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«Просв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»,2010</w:t>
      </w:r>
    </w:p>
    <w:p w:rsidR="00BD7ED7" w:rsidRPr="00D92097" w:rsidRDefault="00BD7ED7" w:rsidP="00BD7ED7">
      <w:pPr>
        <w:spacing w:after="0" w:line="239" w:lineRule="auto"/>
        <w:ind w:right="21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очные</w:t>
      </w:r>
      <w:r w:rsidRPr="00D9209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России</w:t>
      </w:r>
      <w:r w:rsidRPr="00D92097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ХХ-начало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XXI</w:t>
      </w:r>
      <w:r w:rsidRPr="00D92097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а» Волг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град, 2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05г.</w:t>
      </w:r>
    </w:p>
    <w:p w:rsidR="00BD7ED7" w:rsidRPr="00D92097" w:rsidRDefault="00BD7ED7" w:rsidP="00BD7ED7">
      <w:pPr>
        <w:spacing w:after="0" w:line="239" w:lineRule="auto"/>
        <w:ind w:right="22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Серов</w:t>
      </w:r>
      <w:r w:rsidRPr="00D92097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В.И.,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А.Р.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азработки</w:t>
      </w:r>
      <w:r w:rsidRPr="00D92097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древ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ейших времен до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ХХ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века.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011</w:t>
      </w:r>
    </w:p>
    <w:p w:rsidR="00BD7ED7" w:rsidRPr="00D92097" w:rsidRDefault="00BD7ED7" w:rsidP="00BD7ED7">
      <w:pPr>
        <w:spacing w:after="0" w:line="240" w:lineRule="auto"/>
        <w:ind w:right="373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7. 3000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естов и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ерочных раб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 по 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и, М.20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5г. 8. Хрест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матия по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 Росс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BD7ED7" w:rsidRPr="00D92097" w:rsidRDefault="00BD7ED7" w:rsidP="00BD7ED7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126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но-м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ическ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уч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ебно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</w:p>
    <w:p w:rsidR="00BD7ED7" w:rsidRPr="00D92097" w:rsidRDefault="00BD7ED7" w:rsidP="00BD7ED7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tabs>
          <w:tab w:val="left" w:pos="1377"/>
          <w:tab w:val="left" w:pos="3306"/>
          <w:tab w:val="left" w:pos="5124"/>
          <w:tab w:val="left" w:pos="5793"/>
          <w:tab w:val="left" w:pos="7075"/>
          <w:tab w:val="left" w:pos="8560"/>
        </w:tabs>
        <w:spacing w:after="0" w:line="239" w:lineRule="auto"/>
        <w:ind w:right="2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1Архив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PowerPoint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htt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://power-p.ru/load/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bshhes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voz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anie/11</w:t>
      </w:r>
    </w:p>
    <w:p w:rsidR="00BD7ED7" w:rsidRPr="00D92097" w:rsidRDefault="00BD7ED7" w:rsidP="00BD7ED7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2.Архив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пр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и пре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 Реж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па: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h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p://www.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usedu.ru</w:t>
      </w:r>
    </w:p>
    <w:p w:rsidR="00BD7ED7" w:rsidRPr="00D92097" w:rsidRDefault="00BD7ED7" w:rsidP="00BD7ED7">
      <w:pPr>
        <w:tabs>
          <w:tab w:val="left" w:pos="3201"/>
        </w:tabs>
        <w:spacing w:after="0" w:line="239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нет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тории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ществознан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па:</w:t>
      </w:r>
      <w:r w:rsidRPr="00D92097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h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ttp:/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ant-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ucoz.ru</w:t>
      </w:r>
    </w:p>
    <w:p w:rsidR="00BD7ED7" w:rsidRPr="00D92097" w:rsidRDefault="00BD7ED7" w:rsidP="00BD7ED7">
      <w:pPr>
        <w:spacing w:after="0" w:line="239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r w:rsidRPr="00D92097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оллекция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 w:rsidRPr="00D92097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па:</w:t>
      </w:r>
      <w:r w:rsidRPr="00D92097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tp://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schoolcolle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c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tion.e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u.ru</w:t>
      </w:r>
      <w:proofErr w:type="spellEnd"/>
    </w:p>
    <w:p w:rsidR="00BD7ED7" w:rsidRPr="00D92097" w:rsidRDefault="00BD7ED7" w:rsidP="00BD7ED7">
      <w:pPr>
        <w:spacing w:after="0" w:line="240" w:lineRule="auto"/>
        <w:ind w:right="21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5. Интерн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ортал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.r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». – Ре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 дос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а: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//w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w.proshk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lu.ru 6.Презе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тации</w:t>
      </w:r>
      <w:r w:rsidRPr="00D92097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ow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rPoint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 w:rsidRPr="00D92097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D92097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па:</w:t>
      </w:r>
      <w:r w:rsidRPr="00D92097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h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ttp:/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irp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p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t.ucoz.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u/in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ex/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prezentacii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_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po_ob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s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e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stvoznanij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/0-13</w:t>
      </w:r>
    </w:p>
    <w:p w:rsidR="00BD7ED7" w:rsidRPr="00D92097" w:rsidRDefault="00BD7ED7" w:rsidP="00BD7ED7">
      <w:pPr>
        <w:spacing w:after="0" w:line="239" w:lineRule="auto"/>
        <w:ind w:right="442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7.Презе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тации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 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 – Реж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а: http://pr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a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vo48.n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rod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ru/PREZ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NTAZII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 8.Справ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чно-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нфо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ортал. –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им 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па: </w:t>
      </w:r>
      <w:hyperlink r:id="rId5">
        <w:r w:rsidRPr="00D92097"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  <w:u w:val="single"/>
          </w:rPr>
          <w:t>http://</w:t>
        </w:r>
        <w:r w:rsidRPr="00D92097">
          <w:rPr>
            <w:rFonts w:ascii="Times New Roman" w:eastAsia="Times New Roman" w:hAnsi="Times New Roman" w:cs="Times New Roman"/>
            <w:color w:val="000000"/>
            <w:spacing w:val="2"/>
            <w:w w:val="99"/>
            <w:sz w:val="24"/>
            <w:szCs w:val="24"/>
            <w:u w:val="single"/>
          </w:rPr>
          <w:t>w</w:t>
        </w:r>
        <w:r w:rsidRPr="00D92097"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  <w:u w:val="single"/>
          </w:rPr>
          <w:t>ww.gr</w:t>
        </w:r>
        <w:r w:rsidRPr="00D92097">
          <w:rPr>
            <w:rFonts w:ascii="Times New Roman" w:eastAsia="Times New Roman" w:hAnsi="Times New Roman" w:cs="Times New Roman"/>
            <w:color w:val="000000"/>
            <w:spacing w:val="2"/>
            <w:w w:val="99"/>
            <w:sz w:val="24"/>
            <w:szCs w:val="24"/>
            <w:u w:val="single"/>
          </w:rPr>
          <w:t>a</w:t>
        </w:r>
        <w:r w:rsidRPr="00D92097"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  <w:u w:val="single"/>
          </w:rPr>
          <w:t>mo</w:t>
        </w:r>
        <w:r w:rsidRPr="00D92097">
          <w:rPr>
            <w:rFonts w:ascii="Times New Roman" w:eastAsia="Times New Roman" w:hAnsi="Times New Roman" w:cs="Times New Roman"/>
            <w:color w:val="000000"/>
            <w:spacing w:val="3"/>
            <w:w w:val="99"/>
            <w:sz w:val="24"/>
            <w:szCs w:val="24"/>
            <w:u w:val="single"/>
          </w:rPr>
          <w:t>t</w:t>
        </w:r>
        <w:r w:rsidRPr="00D92097"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  <w:u w:val="single"/>
          </w:rPr>
          <w:t>a</w:t>
        </w:r>
      </w:hyperlink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9.Трен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ты на са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те:</w:t>
      </w:r>
      <w:r w:rsidRPr="00D92097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«В г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и Кл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hyperlink r:id="rId6">
        <w:r w:rsidRPr="00D92097"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  <w:u w:val="single"/>
          </w:rPr>
          <w:t>ht</w:t>
        </w:r>
        <w:r w:rsidRPr="00D92097">
          <w:rPr>
            <w:rFonts w:ascii="Times New Roman" w:eastAsia="Times New Roman" w:hAnsi="Times New Roman" w:cs="Times New Roman"/>
            <w:color w:val="000000"/>
            <w:spacing w:val="2"/>
            <w:w w:val="99"/>
            <w:sz w:val="24"/>
            <w:szCs w:val="24"/>
            <w:u w:val="single"/>
          </w:rPr>
          <w:t>t</w:t>
        </w:r>
        <w:r w:rsidRPr="00D92097"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  <w:u w:val="single"/>
          </w:rPr>
          <w:t>p://e</w:t>
        </w:r>
        <w:r w:rsidRPr="00D92097">
          <w:rPr>
            <w:rFonts w:ascii="Times New Roman" w:eastAsia="Times New Roman" w:hAnsi="Times New Roman" w:cs="Times New Roman"/>
            <w:color w:val="000000"/>
            <w:spacing w:val="2"/>
            <w:w w:val="99"/>
            <w:sz w:val="24"/>
            <w:szCs w:val="24"/>
            <w:u w:val="single"/>
          </w:rPr>
          <w:t>s</w:t>
        </w:r>
        <w:r w:rsidRPr="00D92097"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  <w:u w:val="single"/>
          </w:rPr>
          <w:t>ma1828.ucoz</w:t>
        </w:r>
        <w:r w:rsidRPr="00D92097">
          <w:rPr>
            <w:rFonts w:ascii="Times New Roman" w:eastAsia="Times New Roman" w:hAnsi="Times New Roman" w:cs="Times New Roman"/>
            <w:color w:val="000000"/>
            <w:spacing w:val="2"/>
            <w:w w:val="99"/>
            <w:sz w:val="24"/>
            <w:szCs w:val="24"/>
            <w:u w:val="single"/>
          </w:rPr>
          <w:t>.</w:t>
        </w:r>
        <w:r w:rsidRPr="00D92097"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  <w:u w:val="single"/>
          </w:rPr>
          <w:t>ru</w:t>
        </w:r>
      </w:hyperlink>
    </w:p>
    <w:p w:rsidR="00BD7ED7" w:rsidRPr="00D92097" w:rsidRDefault="00BD7ED7" w:rsidP="00BD7ED7">
      <w:pPr>
        <w:spacing w:after="0" w:line="240" w:lineRule="auto"/>
        <w:ind w:right="51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 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Хронос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– вс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 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е. 11.Энц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лопед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осве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BD7ED7" w:rsidRPr="00D92097" w:rsidRDefault="00BD7ED7" w:rsidP="00BD7ED7">
      <w:pPr>
        <w:spacing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12.Эл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тронн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рак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ты и 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6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212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нет-рес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ченика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BD7ED7" w:rsidRPr="00D92097" w:rsidRDefault="00BD7ED7" w:rsidP="00BD7ED7">
      <w:pPr>
        <w:spacing w:after="1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right="47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http://gel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f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rad.narod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ru/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ndex.h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l http://scie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tist.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m.ru/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k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nights.h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ml http://w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w.hist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msu.r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/ER/Etext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PICT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medi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v.h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 http://stu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d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ents.g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f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.nsu.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edieval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progr.h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 http://w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w.1sept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mbe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.ru/ru/his/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002/0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/1.h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 http://hist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dcn-asu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ru/k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l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eio/internet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5_2.sh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ml http://lang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doc.nar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d.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u/ http://w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w.xlegi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.ru/a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s/inde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x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.h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  <w:proofErr w:type="gram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http://w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w.xlegi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.ru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m_na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v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.h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</w:p>
    <w:p w:rsidR="00BD7ED7" w:rsidRPr="00D92097" w:rsidRDefault="00BD7ED7" w:rsidP="00BD7ED7">
      <w:pPr>
        <w:spacing w:after="10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850" w:bottom="980" w:left="851" w:header="720" w:footer="720" w:gutter="0"/>
          <w:cols w:space="708"/>
        </w:sectPr>
      </w:pPr>
    </w:p>
    <w:p w:rsidR="00BD7ED7" w:rsidRPr="00D92097" w:rsidRDefault="00BD7ED7" w:rsidP="00BD7ED7">
      <w:pPr>
        <w:spacing w:after="1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8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http://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b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ntion.na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od.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u/</w:t>
      </w:r>
    </w:p>
    <w:p w:rsidR="00BD7ED7" w:rsidRPr="00D92097" w:rsidRDefault="00BD7ED7" w:rsidP="00BD7ED7">
      <w:pPr>
        <w:spacing w:after="0" w:line="239" w:lineRule="auto"/>
        <w:ind w:right="99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http://w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w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w.world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hist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o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u/count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ies_ab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ut.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m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?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Id_count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y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=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&amp;Id_article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=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148 http://lice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m.secna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ru/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elco/vikin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g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ain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</w:p>
    <w:p w:rsidR="00BD7ED7" w:rsidRPr="00D92097" w:rsidRDefault="00BD7ED7" w:rsidP="00BD7ED7">
      <w:pPr>
        <w:spacing w:after="0" w:line="240" w:lineRule="auto"/>
        <w:ind w:right="503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http://hro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n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os.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k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u/1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00krest.h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ml http://his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1sept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mber.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u/2000/n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o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32.h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 http://his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1sept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mber.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r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u/2001/38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/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no38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_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01.h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t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m</w:t>
      </w: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7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37" w:lineRule="auto"/>
        <w:ind w:left="729" w:right="68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ф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рсы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ОР)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подгот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школ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ов.</w:t>
      </w:r>
    </w:p>
    <w:p w:rsidR="00BD7ED7" w:rsidRPr="00D92097" w:rsidRDefault="00BD7ED7" w:rsidP="00BD7ED7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1.«Еди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но 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па 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вате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»- </w:t>
      </w:r>
      <w:hyperlink r:id="rId7"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: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w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indo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ws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.edu/</w:t>
        </w:r>
        <w:r w:rsidRPr="00D92097">
          <w:rPr>
            <w:rFonts w:ascii="Times New Roman" w:eastAsia="Times New Roman" w:hAnsi="Times New Roman" w:cs="Times New Roman"/>
            <w:color w:val="0000FF"/>
            <w:spacing w:val="-1"/>
            <w:w w:val="99"/>
            <w:sz w:val="24"/>
            <w:szCs w:val="24"/>
            <w:u w:val="single"/>
          </w:rPr>
          <w:t>r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</w:t>
        </w:r>
      </w:hyperlink>
    </w:p>
    <w:p w:rsidR="00BD7ED7" w:rsidRPr="00D92097" w:rsidRDefault="00BD7ED7" w:rsidP="00BD7ED7">
      <w:pPr>
        <w:spacing w:after="0" w:line="239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2.«Еди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лекция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фров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образов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 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hyperlink r:id="rId8"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</w:t>
        </w:r>
        <w:r w:rsidRPr="00D92097">
          <w:rPr>
            <w:rFonts w:ascii="Times New Roman" w:eastAsia="Times New Roman" w:hAnsi="Times New Roman" w:cs="Times New Roman"/>
            <w:color w:val="0000FF"/>
            <w:spacing w:val="3"/>
            <w:sz w:val="24"/>
            <w:szCs w:val="24"/>
            <w:u w:val="single"/>
          </w:rPr>
          <w:t>t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p: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w w:val="99"/>
            <w:sz w:val="24"/>
            <w:szCs w:val="24"/>
            <w:u w:val="single"/>
          </w:rPr>
          <w:t>s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chool</w:t>
        </w:r>
        <w:r w:rsidRPr="00D92097">
          <w:rPr>
            <w:rFonts w:ascii="Times New Roman" w:eastAsia="Times New Roman" w:hAnsi="Times New Roman" w:cs="Times New Roman"/>
            <w:color w:val="0000FF"/>
            <w:spacing w:val="-1"/>
            <w:w w:val="99"/>
            <w:sz w:val="24"/>
            <w:szCs w:val="24"/>
            <w:u w:val="single"/>
          </w:rPr>
          <w:t>-</w:t>
        </w:r>
        <w:r w:rsidRPr="00D92097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c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ollektion.edu/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r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</w:t>
        </w:r>
      </w:hyperlink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3.«Феде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альн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нформац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бра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 w:rsidRPr="00D9209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рсо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hyperlink r:id="rId9"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: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f</w:t>
        </w:r>
        <w:r w:rsidRPr="00D92097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c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io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r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D92097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e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du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.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r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</w:t>
        </w:r>
        <w:r w:rsidRPr="00D92097"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</w:rPr>
          <w:t>,</w:t>
        </w:r>
      </w:hyperlink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0"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: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eo</w:t>
        </w:r>
        <w:r w:rsidRPr="00D92097">
          <w:rPr>
            <w:rFonts w:ascii="Times New Roman" w:eastAsia="Times New Roman" w:hAnsi="Times New Roman" w:cs="Times New Roman"/>
            <w:color w:val="0000FF"/>
            <w:spacing w:val="-1"/>
            <w:w w:val="99"/>
            <w:sz w:val="24"/>
            <w:szCs w:val="24"/>
            <w:u w:val="single"/>
          </w:rPr>
          <w:t>r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D92097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/>
          </w:rPr>
          <w:t>e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du.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r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</w:t>
        </w:r>
      </w:hyperlink>
    </w:p>
    <w:p w:rsidR="00BD7ED7" w:rsidRPr="00D92097" w:rsidRDefault="00BD7ED7" w:rsidP="00BD7ED7">
      <w:pPr>
        <w:tabs>
          <w:tab w:val="left" w:pos="2366"/>
          <w:tab w:val="left" w:pos="4319"/>
          <w:tab w:val="left" w:pos="5854"/>
          <w:tab w:val="left" w:pos="7555"/>
          <w:tab w:val="left" w:pos="7955"/>
          <w:tab w:val="left" w:pos="8970"/>
        </w:tabs>
        <w:spacing w:after="0" w:line="237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4.Интерне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ортал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Всеросси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ол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мпиады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–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Реж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а: </w:t>
      </w:r>
      <w:hyperlink r:id="rId11"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: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/>
          </w:rPr>
          <w:t>/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ww</w:t>
        </w:r>
        <w:r w:rsidRPr="00D92097">
          <w:rPr>
            <w:rFonts w:ascii="Times New Roman" w:eastAsia="Times New Roman" w:hAnsi="Times New Roman" w:cs="Times New Roman"/>
            <w:color w:val="0000FF"/>
            <w:spacing w:val="-1"/>
            <w:w w:val="99"/>
            <w:sz w:val="24"/>
            <w:szCs w:val="24"/>
            <w:u w:val="single"/>
          </w:rPr>
          <w:t>w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r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s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o</w:t>
        </w:r>
        <w:r w:rsidRPr="00D92097"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/>
          </w:rPr>
          <w:t>l</w:t>
        </w:r>
        <w:r w:rsidRPr="00D92097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  <w:u w:val="single"/>
          </w:rPr>
          <w:t>y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mp</w:t>
        </w:r>
        <w:r w:rsidRPr="00D92097">
          <w:rPr>
            <w:rFonts w:ascii="Times New Roman" w:eastAsia="Times New Roman" w:hAnsi="Times New Roman" w:cs="Times New Roman"/>
            <w:color w:val="0000FF"/>
            <w:spacing w:val="2"/>
            <w:sz w:val="24"/>
            <w:szCs w:val="24"/>
            <w:u w:val="single"/>
          </w:rPr>
          <w:t>.</w:t>
        </w:r>
        <w:r w:rsidRPr="00D92097">
          <w:rPr>
            <w:rFonts w:ascii="Times New Roman" w:eastAsia="Times New Roman" w:hAnsi="Times New Roman" w:cs="Times New Roman"/>
            <w:color w:val="0000FF"/>
            <w:w w:val="99"/>
            <w:sz w:val="24"/>
            <w:szCs w:val="24"/>
            <w:u w:val="single"/>
          </w:rPr>
          <w:t>r</w:t>
        </w:r>
        <w:r w:rsidRPr="00D920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u</w:t>
        </w:r>
      </w:hyperlink>
    </w:p>
    <w:p w:rsidR="00BD7ED7" w:rsidRPr="00D92097" w:rsidRDefault="00BD7ED7" w:rsidP="00BD7ED7">
      <w:pPr>
        <w:spacing w:after="71" w:line="240" w:lineRule="exact"/>
        <w:rPr>
          <w:rFonts w:ascii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175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О-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КОЕ</w:t>
      </w:r>
      <w:r w:rsidRPr="00D92097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ЕСП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Е.</w:t>
      </w:r>
    </w:p>
    <w:p w:rsidR="00BD7ED7" w:rsidRPr="00D92097" w:rsidRDefault="00BD7ED7" w:rsidP="00BD7ED7">
      <w:pPr>
        <w:spacing w:after="5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308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нические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я,</w:t>
      </w:r>
    </w:p>
    <w:p w:rsidR="00BD7ED7" w:rsidRPr="00D92097" w:rsidRDefault="00BD7ED7" w:rsidP="00BD7ED7">
      <w:pPr>
        <w:spacing w:after="0" w:line="240" w:lineRule="auto"/>
        <w:ind w:left="151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чебно-пра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тиче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чебно-лабо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ат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рное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BD7ED7" w:rsidRPr="00D92097" w:rsidRDefault="00BD7ED7" w:rsidP="00BD7ED7">
      <w:pPr>
        <w:spacing w:after="2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D9209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тав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92097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ин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(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№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2, № 30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)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сн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бж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 w:rsidRPr="00D92097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че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бн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ето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ч</w:t>
      </w:r>
      <w:r w:rsidRPr="00D92097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ски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лам</w:t>
      </w:r>
      <w:r w:rsidRPr="00D92097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.</w:t>
      </w:r>
    </w:p>
    <w:p w:rsidR="00BD7ED7" w:rsidRPr="00D92097" w:rsidRDefault="00BD7ED7" w:rsidP="00BD7ED7">
      <w:pPr>
        <w:spacing w:after="5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Каб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нет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№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2</w:t>
      </w:r>
      <w:r w:rsidRPr="00D920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Кабинет № 30</w:t>
      </w:r>
    </w:p>
    <w:p w:rsidR="00BD7ED7" w:rsidRPr="00D92097" w:rsidRDefault="00BD7ED7" w:rsidP="00BD7ED7">
      <w:pPr>
        <w:tabs>
          <w:tab w:val="left" w:pos="491"/>
        </w:tabs>
        <w:spacing w:before="108" w:after="0" w:line="239" w:lineRule="auto"/>
        <w:ind w:left="76"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</w:t>
      </w:r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диторная</w:t>
      </w:r>
      <w:r w:rsidRPr="00D92097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тной</w:t>
      </w:r>
      <w:r w:rsidRPr="00D9209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 w:rsidRPr="00D92097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бор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 w:rsidRPr="00D92097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репле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ия та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ц;</w:t>
      </w:r>
    </w:p>
    <w:p w:rsidR="00BD7ED7" w:rsidRPr="00D92097" w:rsidRDefault="00BD7ED7" w:rsidP="00BD7ED7">
      <w:pPr>
        <w:tabs>
          <w:tab w:val="left" w:pos="491"/>
        </w:tabs>
        <w:spacing w:before="108" w:after="0" w:line="239" w:lineRule="auto"/>
        <w:ind w:left="76"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компьютор</w:t>
      </w:r>
      <w:proofErr w:type="spellEnd"/>
    </w:p>
    <w:p w:rsidR="00BD7ED7" w:rsidRPr="00D92097" w:rsidRDefault="00BD7ED7" w:rsidP="00BD7ED7">
      <w:pPr>
        <w:tabs>
          <w:tab w:val="left" w:pos="491"/>
        </w:tabs>
        <w:spacing w:before="108" w:after="0" w:line="239" w:lineRule="auto"/>
        <w:ind w:left="76" w:right="2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тер;</w:t>
      </w:r>
    </w:p>
    <w:p w:rsidR="00BD7ED7" w:rsidRPr="00D92097" w:rsidRDefault="00BD7ED7" w:rsidP="00BD7ED7">
      <w:pPr>
        <w:spacing w:after="0" w:line="239" w:lineRule="auto"/>
        <w:ind w:left="76" w:right="71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</w:t>
      </w: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</w:t>
      </w:r>
      <w:proofErr w:type="spellStart"/>
      <w:r w:rsidRPr="00D92097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 w:rsidRPr="00D920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тимедиа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рое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</w:t>
      </w:r>
      <w:r w:rsidRPr="00D92097">
        <w:rPr>
          <w:rFonts w:ascii="Times New Roman" w:eastAsia="Symbol" w:hAnsi="Times New Roman" w:cs="Times New Roman"/>
          <w:color w:val="000000"/>
          <w:spacing w:val="100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 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авес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ой;</w:t>
      </w:r>
    </w:p>
    <w:p w:rsidR="00BD7ED7" w:rsidRPr="00D92097" w:rsidRDefault="00BD7ED7" w:rsidP="00BD7ED7">
      <w:pPr>
        <w:spacing w:after="0" w:line="239" w:lineRule="auto"/>
        <w:ind w:left="1015" w:right="6785" w:hanging="938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</w:t>
      </w:r>
      <w:r w:rsidRPr="00D92097">
        <w:rPr>
          <w:rFonts w:ascii="Times New Roman" w:eastAsia="Symbol" w:hAnsi="Times New Roman" w:cs="Times New Roman"/>
          <w:color w:val="000000"/>
          <w:spacing w:val="-36"/>
          <w:sz w:val="24"/>
          <w:szCs w:val="24"/>
        </w:rPr>
        <w:t>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идак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D9209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</w:p>
    <w:p w:rsidR="00BD7ED7" w:rsidRPr="00D92097" w:rsidRDefault="00BD7ED7" w:rsidP="00BD7ED7">
      <w:pPr>
        <w:spacing w:after="0" w:line="239" w:lineRule="auto"/>
        <w:ind w:left="1015" w:right="6785" w:hanging="93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 w:rsidRPr="00D9209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D92097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D920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риал. </w:t>
      </w: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7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7ED7" w:rsidRPr="00D92097" w:rsidRDefault="00BD7ED7" w:rsidP="00BD7ED7">
      <w:pPr>
        <w:spacing w:after="0" w:line="240" w:lineRule="auto"/>
        <w:ind w:left="9698" w:right="-20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D7ED7" w:rsidRPr="00D92097" w:rsidRDefault="00BD7ED7" w:rsidP="00BD7ED7">
      <w:pPr>
        <w:rPr>
          <w:rFonts w:ascii="Times New Roman" w:hAnsi="Times New Roman" w:cs="Times New Roman"/>
          <w:sz w:val="24"/>
          <w:szCs w:val="24"/>
        </w:rPr>
        <w:sectPr w:rsidR="00BD7ED7" w:rsidRPr="00D92097">
          <w:pgSz w:w="11906" w:h="16838"/>
          <w:pgMar w:top="710" w:right="831" w:bottom="980" w:left="1132" w:header="720" w:footer="720" w:gutter="0"/>
          <w:cols w:space="708"/>
        </w:sectPr>
      </w:pPr>
    </w:p>
    <w:p w:rsidR="00BD7ED7" w:rsidRPr="00D92097" w:rsidRDefault="00BD7ED7" w:rsidP="00BD7ED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BD7ED7" w:rsidRPr="00D92097" w:rsidSect="00BD7ED7">
      <w:pgSz w:w="11906" w:h="16838"/>
      <w:pgMar w:top="710" w:right="850" w:bottom="980" w:left="85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732938C3"/>
    <w:multiLevelType w:val="multilevel"/>
    <w:tmpl w:val="E810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32A1"/>
    <w:rsid w:val="000C7565"/>
    <w:rsid w:val="001A1CE4"/>
    <w:rsid w:val="002242F1"/>
    <w:rsid w:val="00263AD2"/>
    <w:rsid w:val="00387690"/>
    <w:rsid w:val="00391E40"/>
    <w:rsid w:val="00437EB6"/>
    <w:rsid w:val="004B26DB"/>
    <w:rsid w:val="0053252B"/>
    <w:rsid w:val="005E0840"/>
    <w:rsid w:val="00607DDD"/>
    <w:rsid w:val="0064047E"/>
    <w:rsid w:val="00643E56"/>
    <w:rsid w:val="006A4B8F"/>
    <w:rsid w:val="00721F9F"/>
    <w:rsid w:val="008B3677"/>
    <w:rsid w:val="008F6BDE"/>
    <w:rsid w:val="00982DE5"/>
    <w:rsid w:val="00A233AF"/>
    <w:rsid w:val="00A9219D"/>
    <w:rsid w:val="00BD7ED7"/>
    <w:rsid w:val="00C34319"/>
    <w:rsid w:val="00CE34B2"/>
    <w:rsid w:val="00D7371C"/>
    <w:rsid w:val="00D92097"/>
    <w:rsid w:val="00DC554B"/>
    <w:rsid w:val="00DE18FE"/>
    <w:rsid w:val="00DF32A1"/>
    <w:rsid w:val="00EE051A"/>
    <w:rsid w:val="00F55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982D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982DE5"/>
    <w:rPr>
      <w:rFonts w:ascii="Calibri" w:hAnsi="Calibri"/>
      <w:lang w:eastAsia="ar-SA"/>
    </w:rPr>
  </w:style>
  <w:style w:type="paragraph" w:customStyle="1" w:styleId="1">
    <w:name w:val="Без интервала1"/>
    <w:link w:val="NoSpacingChar"/>
    <w:rsid w:val="00982DE5"/>
    <w:pPr>
      <w:suppressAutoHyphens/>
      <w:spacing w:after="0" w:line="240" w:lineRule="auto"/>
    </w:pPr>
    <w:rPr>
      <w:rFonts w:ascii="Calibri" w:hAnsi="Calibri"/>
      <w:lang w:eastAsia="ar-SA"/>
    </w:rPr>
  </w:style>
  <w:style w:type="paragraph" w:styleId="a3">
    <w:name w:val="List Paragraph"/>
    <w:basedOn w:val="a"/>
    <w:uiPriority w:val="34"/>
    <w:qFormat/>
    <w:rsid w:val="00607D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ktion.edu/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indows.edu/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ma1828.ucoz.ru/" TargetMode="External"/><Relationship Id="rId11" Type="http://schemas.openxmlformats.org/officeDocument/2006/relationships/hyperlink" Target="http://www.rusolymp.ru/" TargetMode="External"/><Relationship Id="rId5" Type="http://schemas.openxmlformats.org/officeDocument/2006/relationships/hyperlink" Target="http://www.gramota/" TargetMode="External"/><Relationship Id="rId10" Type="http://schemas.openxmlformats.org/officeDocument/2006/relationships/hyperlink" Target="http://eor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55</Pages>
  <Words>20260</Words>
  <Characters>115488</Characters>
  <Application>Microsoft Office Word</Application>
  <DocSecurity>0</DocSecurity>
  <Lines>962</Lines>
  <Paragraphs>270</Paragraphs>
  <ScaleCrop>false</ScaleCrop>
  <Company/>
  <LinksUpToDate>false</LinksUpToDate>
  <CharactersWithSpaces>135478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25</cp:revision>
  <dcterms:created xsi:type="dcterms:W3CDTF">2018-07-05T12:02:00Z</dcterms:created>
  <dcterms:modified xsi:type="dcterms:W3CDTF">2018-07-09T12:19:00Z</dcterms:modified>
</cp:coreProperties>
</file>